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5356C" w14:textId="7A7D0DDC" w:rsidR="00B64189" w:rsidRDefault="00B64189" w:rsidP="00A27264">
      <w:pPr>
        <w:spacing w:line="276" w:lineRule="auto"/>
        <w:jc w:val="center"/>
        <w:rPr>
          <w:noProof/>
        </w:rPr>
      </w:pPr>
      <w:r>
        <w:rPr>
          <w:noProof/>
        </w:rPr>
        <w:drawing>
          <wp:anchor distT="0" distB="0" distL="114300" distR="114300" simplePos="0" relativeHeight="251658241" behindDoc="0" locked="0" layoutInCell="1" allowOverlap="1" wp14:anchorId="7E5CF87E" wp14:editId="15617CB4">
            <wp:simplePos x="0" y="0"/>
            <wp:positionH relativeFrom="margin">
              <wp:align>center</wp:align>
            </wp:positionH>
            <wp:positionV relativeFrom="paragraph">
              <wp:posOffset>-786422</wp:posOffset>
            </wp:positionV>
            <wp:extent cx="3423600" cy="1130400"/>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23600" cy="1130400"/>
                    </a:xfrm>
                    <a:prstGeom prst="rect">
                      <a:avLst/>
                    </a:prstGeom>
                  </pic:spPr>
                </pic:pic>
              </a:graphicData>
            </a:graphic>
            <wp14:sizeRelH relativeFrom="margin">
              <wp14:pctWidth>0</wp14:pctWidth>
            </wp14:sizeRelH>
            <wp14:sizeRelV relativeFrom="margin">
              <wp14:pctHeight>0</wp14:pctHeight>
            </wp14:sizeRelV>
          </wp:anchor>
        </w:drawing>
      </w:r>
    </w:p>
    <w:p w14:paraId="1DF5E9A4" w14:textId="77777777" w:rsidR="00341535" w:rsidRDefault="00341535" w:rsidP="00A27264">
      <w:pPr>
        <w:spacing w:line="276" w:lineRule="auto"/>
        <w:jc w:val="center"/>
        <w:rPr>
          <w:rFonts w:ascii="Open Sans" w:hAnsi="Open Sans" w:cs="Open Sans"/>
          <w:b/>
          <w:bCs/>
          <w:sz w:val="40"/>
          <w:szCs w:val="40"/>
        </w:rPr>
      </w:pPr>
    </w:p>
    <w:p w14:paraId="1CFEB6AF" w14:textId="4D8C6470" w:rsidR="007A4D9C" w:rsidRPr="004978C5" w:rsidRDefault="0E0ECCC3" w:rsidP="00341535">
      <w:pPr>
        <w:spacing w:after="0" w:line="276" w:lineRule="auto"/>
        <w:jc w:val="center"/>
        <w:rPr>
          <w:rFonts w:ascii="Open Sans" w:hAnsi="Open Sans" w:cs="Open Sans"/>
          <w:b/>
          <w:bCs/>
          <w:sz w:val="40"/>
          <w:szCs w:val="40"/>
        </w:rPr>
      </w:pPr>
      <w:r w:rsidRPr="004978C5">
        <w:rPr>
          <w:rFonts w:ascii="Open Sans" w:hAnsi="Open Sans" w:cs="Open Sans"/>
          <w:b/>
          <w:bCs/>
          <w:sz w:val="40"/>
          <w:szCs w:val="40"/>
        </w:rPr>
        <w:t xml:space="preserve">Fondo per piccoli progetti </w:t>
      </w:r>
      <w:r w:rsidR="27C7DFD2" w:rsidRPr="004978C5">
        <w:rPr>
          <w:rFonts w:ascii="Open Sans" w:hAnsi="Open Sans" w:cs="Open Sans"/>
          <w:b/>
          <w:bCs/>
          <w:sz w:val="40"/>
          <w:szCs w:val="40"/>
        </w:rPr>
        <w:t>GO!</w:t>
      </w:r>
      <w:r w:rsidR="3B66FEB9" w:rsidRPr="004978C5">
        <w:rPr>
          <w:rFonts w:ascii="Open Sans" w:hAnsi="Open Sans" w:cs="Open Sans"/>
          <w:b/>
          <w:bCs/>
          <w:sz w:val="40"/>
          <w:szCs w:val="40"/>
        </w:rPr>
        <w:t xml:space="preserve"> </w:t>
      </w:r>
      <w:r w:rsidR="27C7DFD2" w:rsidRPr="004978C5">
        <w:rPr>
          <w:rFonts w:ascii="Open Sans" w:hAnsi="Open Sans" w:cs="Open Sans"/>
          <w:b/>
          <w:bCs/>
          <w:sz w:val="40"/>
          <w:szCs w:val="40"/>
        </w:rPr>
        <w:t>2025</w:t>
      </w:r>
    </w:p>
    <w:p w14:paraId="1F3F6B58" w14:textId="6ABEAFD4" w:rsidR="001959C0" w:rsidRPr="004978C5" w:rsidRDefault="00F06AA4" w:rsidP="00A27264">
      <w:pPr>
        <w:spacing w:line="276" w:lineRule="auto"/>
        <w:jc w:val="center"/>
        <w:rPr>
          <w:rFonts w:ascii="Open Sans" w:hAnsi="Open Sans" w:cs="Open Sans"/>
          <w:sz w:val="28"/>
          <w:szCs w:val="28"/>
        </w:rPr>
      </w:pPr>
      <w:r>
        <w:rPr>
          <w:rFonts w:cstheme="minorHAnsi"/>
          <w:b/>
          <w:bCs/>
          <w:noProof/>
          <w:sz w:val="40"/>
          <w:szCs w:val="40"/>
        </w:rPr>
        <w:drawing>
          <wp:anchor distT="0" distB="0" distL="114300" distR="114300" simplePos="0" relativeHeight="251658242" behindDoc="0" locked="0" layoutInCell="1" allowOverlap="1" wp14:anchorId="1B88D57B" wp14:editId="306C4CAE">
            <wp:simplePos x="0" y="0"/>
            <wp:positionH relativeFrom="column">
              <wp:posOffset>-748665</wp:posOffset>
            </wp:positionH>
            <wp:positionV relativeFrom="paragraph">
              <wp:posOffset>1915160</wp:posOffset>
            </wp:positionV>
            <wp:extent cx="7588250" cy="6555105"/>
            <wp:effectExtent l="0" t="0" r="0" b="0"/>
            <wp:wrapNone/>
            <wp:docPr id="6624830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83024" name="Immagine 1"/>
                    <pic:cNvPicPr/>
                  </pic:nvPicPr>
                  <pic:blipFill>
                    <a:blip r:embed="rId12">
                      <a:extLst>
                        <a:ext uri="{28A0092B-C50C-407E-A947-70E740481C1C}">
                          <a14:useLocalDpi xmlns:a14="http://schemas.microsoft.com/office/drawing/2010/main" val="0"/>
                        </a:ext>
                      </a:extLst>
                    </a:blip>
                    <a:srcRect t="2619" b="2619"/>
                    <a:stretch>
                      <a:fillRect/>
                    </a:stretch>
                  </pic:blipFill>
                  <pic:spPr bwMode="auto">
                    <a:xfrm>
                      <a:off x="0" y="0"/>
                      <a:ext cx="7588250" cy="65551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41535" w:rsidRPr="000E6A80">
        <w:rPr>
          <w:rFonts w:ascii="Open Sans" w:hAnsi="Open Sans" w:cs="Open Sans"/>
          <w:noProof/>
          <w:sz w:val="28"/>
          <w:szCs w:val="28"/>
        </w:rPr>
        <mc:AlternateContent>
          <mc:Choice Requires="wps">
            <w:drawing>
              <wp:anchor distT="0" distB="0" distL="114300" distR="114300" simplePos="0" relativeHeight="251658240" behindDoc="0" locked="0" layoutInCell="1" allowOverlap="1" wp14:anchorId="49B3ABCE" wp14:editId="44438616">
                <wp:simplePos x="0" y="0"/>
                <wp:positionH relativeFrom="margin">
                  <wp:posOffset>-51435</wp:posOffset>
                </wp:positionH>
                <wp:positionV relativeFrom="paragraph">
                  <wp:posOffset>885908</wp:posOffset>
                </wp:positionV>
                <wp:extent cx="6227445" cy="0"/>
                <wp:effectExtent l="57150" t="57150" r="59055" b="95250"/>
                <wp:wrapNone/>
                <wp:docPr id="2" name="Straight Connector 2"/>
                <wp:cNvGraphicFramePr/>
                <a:graphic xmlns:a="http://schemas.openxmlformats.org/drawingml/2006/main">
                  <a:graphicData uri="http://schemas.microsoft.com/office/word/2010/wordprocessingShape">
                    <wps:wsp>
                      <wps:cNvCnPr/>
                      <wps:spPr>
                        <a:xfrm>
                          <a:off x="0" y="0"/>
                          <a:ext cx="6227445" cy="0"/>
                        </a:xfrm>
                        <a:prstGeom prst="line">
                          <a:avLst/>
                        </a:prstGeom>
                        <a:ln w="28575">
                          <a:solidFill>
                            <a:srgbClr val="29CCB1"/>
                          </a:solidFill>
                        </a:ln>
                        <a:effectLst>
                          <a:outerShdw blurRad="76200" dist="12700" dir="2700000" sy="-23000" kx="-800400" algn="bl" rotWithShape="0">
                            <a:prstClr val="black">
                              <a:alpha val="2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line id="Straight Connector 2"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29ccb1" strokeweight="2.25pt" from="-4.05pt,69.75pt" to="486.3pt,69.75pt" w14:anchorId="37983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">
                <v:shadow on="t" type="perspective" color="black" opacity="13107f" offset=".24944mm,.24944mm" origin="-.5,.5" matrix=",-15540f,,-15073f"/>
                <w10:wrap anchorx="margin"/>
              </v:line>
            </w:pict>
          </mc:Fallback>
        </mc:AlternateContent>
      </w:r>
      <w:r w:rsidR="004978C5" w:rsidRPr="004978C5">
        <w:rPr>
          <w:rStyle w:val="ui-provider"/>
          <w:rFonts w:ascii="Open Sans" w:hAnsi="Open Sans" w:cs="Open Sans"/>
          <w:sz w:val="28"/>
          <w:szCs w:val="28"/>
        </w:rPr>
        <w:t>gestito dal GECT GO </w:t>
      </w:r>
      <w:r w:rsidR="004978C5">
        <w:rPr>
          <w:rFonts w:ascii="Open Sans" w:hAnsi="Open Sans" w:cs="Open Sans"/>
          <w:sz w:val="28"/>
          <w:szCs w:val="28"/>
        </w:rPr>
        <w:t xml:space="preserve">e </w:t>
      </w:r>
      <w:r w:rsidR="004978C5">
        <w:rPr>
          <w:rStyle w:val="ui-provider"/>
          <w:rFonts w:ascii="Open Sans" w:hAnsi="Open Sans" w:cs="Open Sans"/>
          <w:sz w:val="28"/>
          <w:szCs w:val="28"/>
        </w:rPr>
        <w:t>f</w:t>
      </w:r>
      <w:r w:rsidR="004978C5" w:rsidRPr="004978C5">
        <w:rPr>
          <w:rStyle w:val="ui-provider"/>
          <w:rFonts w:ascii="Open Sans" w:hAnsi="Open Sans" w:cs="Open Sans"/>
          <w:sz w:val="28"/>
          <w:szCs w:val="28"/>
        </w:rPr>
        <w:t>inanziato dal Programma INTERREG VI-A ITALIA-SLOVENIA 2021-2027 </w:t>
      </w:r>
      <w:r w:rsidR="004978C5" w:rsidRPr="004978C5">
        <w:rPr>
          <w:rFonts w:ascii="Open Sans" w:hAnsi="Open Sans" w:cs="Open Sans"/>
          <w:sz w:val="28"/>
          <w:szCs w:val="28"/>
        </w:rPr>
        <w:br/>
      </w:r>
      <w:r w:rsidR="004978C5" w:rsidRPr="004978C5">
        <w:rPr>
          <w:rStyle w:val="ui-provider"/>
          <w:rFonts w:ascii="Open Sans" w:hAnsi="Open Sans" w:cs="Open Sans"/>
          <w:sz w:val="28"/>
          <w:szCs w:val="28"/>
        </w:rPr>
        <w:t>(CUP B89I22002210007)</w:t>
      </w:r>
    </w:p>
    <w:tbl>
      <w:tblPr>
        <w:tblStyle w:val="Grigliatabella"/>
        <w:tblW w:w="5000"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863664" w:rsidRPr="001D2F2D" w14:paraId="79804F98" w14:textId="77777777" w:rsidTr="5B37CA22">
        <w:trPr>
          <w:trHeight w:val="1495"/>
        </w:trPr>
        <w:tc>
          <w:tcPr>
            <w:tcW w:w="5000" w:type="pct"/>
            <w:vAlign w:val="center"/>
          </w:tcPr>
          <w:p w14:paraId="04621AC3" w14:textId="7BAD459E" w:rsidR="0016179C" w:rsidRPr="00AE5CF0" w:rsidRDefault="0016179C" w:rsidP="0016179C">
            <w:pPr>
              <w:spacing w:line="240" w:lineRule="atLeast"/>
              <w:jc w:val="center"/>
              <w:rPr>
                <w:rFonts w:ascii="Open Sans" w:eastAsia="Calibri" w:hAnsi="Open Sans" w:cs="Open Sans"/>
                <w:b/>
                <w:bCs/>
                <w:caps/>
                <w:sz w:val="40"/>
                <w:szCs w:val="40"/>
                <w:lang w:eastAsia="ar-SA"/>
              </w:rPr>
            </w:pPr>
            <w:r w:rsidRPr="00AE5CF0">
              <w:rPr>
                <w:rFonts w:ascii="Open Sans" w:hAnsi="Open Sans" w:cs="Open Sans"/>
                <w:b/>
                <w:bCs/>
                <w:sz w:val="40"/>
                <w:szCs w:val="40"/>
              </w:rPr>
              <w:t xml:space="preserve">ALLEGATO II ITA – </w:t>
            </w:r>
            <w:r w:rsidRPr="00AE5CF0">
              <w:rPr>
                <w:rFonts w:ascii="Open Sans" w:eastAsia="Calibri" w:hAnsi="Open Sans" w:cs="Open Sans"/>
                <w:b/>
                <w:bCs/>
                <w:caps/>
                <w:sz w:val="40"/>
                <w:szCs w:val="40"/>
                <w:lang w:eastAsia="ar-SA"/>
              </w:rPr>
              <w:t>DICHIARAZIONE DEl PARTNER</w:t>
            </w:r>
          </w:p>
          <w:p w14:paraId="011F9C6F" w14:textId="5248F42B" w:rsidR="005F6E17" w:rsidRPr="00A54FEC" w:rsidRDefault="0016179C" w:rsidP="00341535">
            <w:pPr>
              <w:spacing w:line="240" w:lineRule="atLeast"/>
              <w:jc w:val="center"/>
              <w:rPr>
                <w:rFonts w:ascii="Open Sans" w:eastAsia="Calibri" w:hAnsi="Open Sans" w:cs="Open Sans"/>
                <w:b/>
                <w:bCs/>
                <w:caps/>
                <w:sz w:val="28"/>
                <w:szCs w:val="28"/>
                <w:lang w:eastAsia="ar-SA"/>
              </w:rPr>
            </w:pPr>
            <w:r w:rsidRPr="00A54FEC">
              <w:rPr>
                <w:rFonts w:ascii="Open Sans" w:eastAsia="Calibri" w:hAnsi="Open Sans" w:cs="Open Sans"/>
                <w:b/>
                <w:bCs/>
                <w:caps/>
                <w:sz w:val="28"/>
                <w:szCs w:val="28"/>
                <w:lang w:eastAsia="ar-SA"/>
              </w:rPr>
              <w:t xml:space="preserve">(per i </w:t>
            </w:r>
            <w:r w:rsidR="00106539" w:rsidRPr="00A54FEC">
              <w:rPr>
                <w:rFonts w:ascii="Open Sans" w:eastAsia="Calibri" w:hAnsi="Open Sans" w:cs="Open Sans"/>
                <w:b/>
                <w:bCs/>
                <w:caps/>
                <w:sz w:val="28"/>
                <w:szCs w:val="28"/>
                <w:lang w:eastAsia="ar-SA"/>
              </w:rPr>
              <w:t xml:space="preserve">BENEFICIARI </w:t>
            </w:r>
            <w:r w:rsidRPr="00A54FEC">
              <w:rPr>
                <w:rFonts w:ascii="Open Sans" w:eastAsia="Calibri" w:hAnsi="Open Sans" w:cs="Open Sans"/>
                <w:b/>
                <w:bCs/>
                <w:caps/>
                <w:sz w:val="28"/>
                <w:szCs w:val="28"/>
                <w:lang w:eastAsia="ar-SA"/>
              </w:rPr>
              <w:t>con sede nella Repubblica Italiana)</w:t>
            </w:r>
          </w:p>
          <w:p w14:paraId="692D2123" w14:textId="0ACCB815" w:rsidR="005F6E17" w:rsidRDefault="005F6E17" w:rsidP="0016179C">
            <w:pPr>
              <w:spacing w:line="240" w:lineRule="atLeast"/>
              <w:rPr>
                <w:rFonts w:cstheme="minorHAnsi"/>
                <w:b/>
                <w:bCs/>
                <w:sz w:val="40"/>
                <w:szCs w:val="40"/>
              </w:rPr>
            </w:pPr>
          </w:p>
          <w:p w14:paraId="4EF263B0" w14:textId="5704C5ED" w:rsidR="005F6E17" w:rsidRDefault="005F6E17" w:rsidP="0016179C">
            <w:pPr>
              <w:spacing w:line="240" w:lineRule="atLeast"/>
              <w:rPr>
                <w:rFonts w:cstheme="minorHAnsi"/>
                <w:b/>
                <w:bCs/>
                <w:sz w:val="40"/>
                <w:szCs w:val="40"/>
              </w:rPr>
            </w:pPr>
          </w:p>
          <w:p w14:paraId="15F3E33A" w14:textId="7E46A77E" w:rsidR="005F6E17" w:rsidRDefault="005F6E17" w:rsidP="0016179C">
            <w:pPr>
              <w:spacing w:line="240" w:lineRule="atLeast"/>
              <w:rPr>
                <w:rFonts w:cstheme="minorHAnsi"/>
                <w:b/>
                <w:bCs/>
                <w:sz w:val="40"/>
                <w:szCs w:val="40"/>
              </w:rPr>
            </w:pPr>
          </w:p>
          <w:p w14:paraId="4AA4AF8F" w14:textId="648377CC" w:rsidR="005F6E17" w:rsidRDefault="005F6E17" w:rsidP="0016179C">
            <w:pPr>
              <w:spacing w:line="240" w:lineRule="atLeast"/>
              <w:rPr>
                <w:rFonts w:cstheme="minorHAnsi"/>
                <w:b/>
                <w:bCs/>
                <w:sz w:val="40"/>
                <w:szCs w:val="40"/>
              </w:rPr>
            </w:pPr>
          </w:p>
          <w:p w14:paraId="51556A46" w14:textId="77777777" w:rsidR="005F6E17" w:rsidRDefault="005F6E17" w:rsidP="0016179C">
            <w:pPr>
              <w:spacing w:line="240" w:lineRule="atLeast"/>
              <w:rPr>
                <w:rFonts w:cstheme="minorHAnsi"/>
                <w:b/>
                <w:bCs/>
                <w:sz w:val="40"/>
                <w:szCs w:val="40"/>
              </w:rPr>
            </w:pPr>
          </w:p>
          <w:p w14:paraId="6D3AE1CD" w14:textId="15D7C7CE" w:rsidR="005F6E17" w:rsidRDefault="005F6E17" w:rsidP="0016179C">
            <w:pPr>
              <w:spacing w:line="240" w:lineRule="atLeast"/>
              <w:rPr>
                <w:rFonts w:cstheme="minorHAnsi"/>
                <w:b/>
                <w:bCs/>
                <w:sz w:val="40"/>
                <w:szCs w:val="40"/>
              </w:rPr>
            </w:pPr>
          </w:p>
          <w:p w14:paraId="10740DD3" w14:textId="4A7BF2B3" w:rsidR="005F6E17" w:rsidRDefault="005F6E17" w:rsidP="0016179C">
            <w:pPr>
              <w:spacing w:line="240" w:lineRule="atLeast"/>
              <w:rPr>
                <w:rFonts w:cstheme="minorHAnsi"/>
                <w:b/>
                <w:bCs/>
                <w:sz w:val="40"/>
                <w:szCs w:val="40"/>
              </w:rPr>
            </w:pPr>
          </w:p>
          <w:p w14:paraId="59FAA390" w14:textId="77777777" w:rsidR="005F6E17" w:rsidRDefault="005F6E17" w:rsidP="0016179C">
            <w:pPr>
              <w:spacing w:line="240" w:lineRule="atLeast"/>
              <w:rPr>
                <w:rFonts w:cstheme="minorHAnsi"/>
                <w:b/>
                <w:bCs/>
                <w:sz w:val="40"/>
                <w:szCs w:val="40"/>
              </w:rPr>
            </w:pPr>
          </w:p>
          <w:p w14:paraId="644B09D3" w14:textId="77777777" w:rsidR="005F6E17" w:rsidRDefault="005F6E17" w:rsidP="0016179C">
            <w:pPr>
              <w:spacing w:line="240" w:lineRule="atLeast"/>
              <w:rPr>
                <w:rFonts w:cstheme="minorHAnsi"/>
                <w:b/>
                <w:bCs/>
                <w:sz w:val="40"/>
                <w:szCs w:val="40"/>
              </w:rPr>
            </w:pPr>
          </w:p>
          <w:p w14:paraId="713E8A14" w14:textId="77777777" w:rsidR="005F6E17" w:rsidRDefault="005F6E17" w:rsidP="0016179C">
            <w:pPr>
              <w:spacing w:line="240" w:lineRule="atLeast"/>
              <w:rPr>
                <w:rFonts w:cstheme="minorHAnsi"/>
                <w:b/>
                <w:bCs/>
                <w:sz w:val="40"/>
                <w:szCs w:val="40"/>
              </w:rPr>
            </w:pPr>
          </w:p>
          <w:p w14:paraId="5A3DDBED" w14:textId="77777777" w:rsidR="005F6E17" w:rsidRDefault="005F6E17" w:rsidP="0016179C">
            <w:pPr>
              <w:spacing w:line="240" w:lineRule="atLeast"/>
              <w:rPr>
                <w:rFonts w:cstheme="minorHAnsi"/>
                <w:b/>
                <w:bCs/>
                <w:sz w:val="40"/>
                <w:szCs w:val="40"/>
              </w:rPr>
            </w:pPr>
          </w:p>
          <w:p w14:paraId="184B7143" w14:textId="77777777" w:rsidR="005F6E17" w:rsidRDefault="005F6E17" w:rsidP="0016179C">
            <w:pPr>
              <w:spacing w:line="240" w:lineRule="atLeast"/>
              <w:rPr>
                <w:rFonts w:cstheme="minorHAnsi"/>
                <w:b/>
                <w:bCs/>
                <w:sz w:val="40"/>
                <w:szCs w:val="40"/>
              </w:rPr>
            </w:pPr>
          </w:p>
          <w:p w14:paraId="67E05D30" w14:textId="77777777" w:rsidR="005F6E17" w:rsidRDefault="005F6E17" w:rsidP="0016179C">
            <w:pPr>
              <w:spacing w:line="240" w:lineRule="atLeast"/>
              <w:rPr>
                <w:rFonts w:cstheme="minorHAnsi"/>
                <w:b/>
                <w:bCs/>
                <w:sz w:val="40"/>
                <w:szCs w:val="40"/>
              </w:rPr>
            </w:pPr>
          </w:p>
          <w:p w14:paraId="0833CF70" w14:textId="17A32119" w:rsidR="00863664" w:rsidRPr="000F7E5D" w:rsidRDefault="00863664" w:rsidP="00C968C1">
            <w:pPr>
              <w:spacing w:line="240" w:lineRule="atLeast"/>
              <w:jc w:val="center"/>
              <w:rPr>
                <w:b/>
                <w:bCs/>
                <w:color w:val="29CCB1"/>
                <w:sz w:val="40"/>
                <w:szCs w:val="40"/>
              </w:rPr>
            </w:pPr>
          </w:p>
        </w:tc>
      </w:tr>
    </w:tbl>
    <w:p w14:paraId="71A307BF" w14:textId="77777777" w:rsidR="000F7E5D" w:rsidRDefault="000F7E5D" w:rsidP="00D31C5C">
      <w:pPr>
        <w:pStyle w:val="Default"/>
        <w:jc w:val="both"/>
        <w:rPr>
          <w:rFonts w:asciiTheme="minorHAnsi" w:hAnsiTheme="minorHAnsi" w:cstheme="minorHAnsi"/>
          <w:color w:val="auto"/>
          <w:sz w:val="22"/>
          <w:szCs w:val="22"/>
        </w:rPr>
      </w:pPr>
    </w:p>
    <w:p w14:paraId="74EB016E" w14:textId="77777777" w:rsidR="000F7E5D" w:rsidRDefault="000F7E5D" w:rsidP="00D31C5C">
      <w:pPr>
        <w:pStyle w:val="Default"/>
        <w:jc w:val="both"/>
        <w:rPr>
          <w:rFonts w:asciiTheme="minorHAnsi" w:hAnsiTheme="minorHAnsi" w:cstheme="minorHAnsi"/>
          <w:color w:val="auto"/>
          <w:sz w:val="22"/>
          <w:szCs w:val="22"/>
        </w:rPr>
      </w:pPr>
    </w:p>
    <w:p w14:paraId="6B91A85A" w14:textId="77777777" w:rsidR="00106669" w:rsidRDefault="00106669" w:rsidP="00106669">
      <w:pPr>
        <w:keepLines/>
        <w:tabs>
          <w:tab w:val="left" w:pos="9900"/>
          <w:tab w:val="left" w:pos="10800"/>
        </w:tabs>
        <w:suppressAutoHyphens/>
        <w:spacing w:after="0" w:line="240" w:lineRule="atLeast"/>
        <w:jc w:val="both"/>
        <w:rPr>
          <w:rFonts w:ascii="Open Sans" w:eastAsia="Trebuchet MS" w:hAnsi="Open Sans" w:cs="Open Sans"/>
          <w:b/>
          <w:kern w:val="1"/>
          <w:sz w:val="20"/>
          <w:lang w:val="sl-SI" w:eastAsia="zh-CN"/>
        </w:rPr>
      </w:pPr>
    </w:p>
    <w:p w14:paraId="38CC1B07" w14:textId="17D6F2CE" w:rsidR="00106669" w:rsidRDefault="3671E90E" w:rsidP="00B64189">
      <w:pPr>
        <w:keepLines/>
        <w:tabs>
          <w:tab w:val="left" w:pos="9900"/>
          <w:tab w:val="left" w:pos="10800"/>
        </w:tabs>
        <w:suppressAutoHyphens/>
        <w:spacing w:after="0" w:line="240" w:lineRule="atLeast"/>
        <w:jc w:val="both"/>
        <w:rPr>
          <w:rFonts w:ascii="Open Sans" w:eastAsia="Trebuchet MS" w:hAnsi="Open Sans" w:cs="Open Sans"/>
          <w:b/>
          <w:bCs/>
          <w:kern w:val="1"/>
          <w:sz w:val="20"/>
          <w:szCs w:val="20"/>
          <w:lang w:val="sl-SI" w:eastAsia="zh-CN"/>
        </w:rPr>
      </w:pPr>
      <w:r w:rsidRPr="003634D9">
        <w:rPr>
          <w:rFonts w:ascii="Open Sans" w:eastAsia="Trebuchet MS" w:hAnsi="Open Sans" w:cs="Open Sans"/>
          <w:b/>
          <w:bCs/>
          <w:kern w:val="1"/>
          <w:sz w:val="20"/>
          <w:szCs w:val="20"/>
          <w:lang w:val="sl-SI" w:eastAsia="zh-CN"/>
        </w:rPr>
        <w:t>ALLEGATO II</w:t>
      </w:r>
      <w:r w:rsidR="78E0D70B" w:rsidRPr="003634D9">
        <w:rPr>
          <w:rFonts w:ascii="Open Sans" w:eastAsia="Trebuchet MS" w:hAnsi="Open Sans" w:cs="Open Sans"/>
          <w:b/>
          <w:bCs/>
          <w:kern w:val="1"/>
          <w:sz w:val="20"/>
          <w:szCs w:val="20"/>
          <w:lang w:val="sl-SI" w:eastAsia="zh-CN"/>
        </w:rPr>
        <w:t xml:space="preserve"> ITA</w:t>
      </w:r>
      <w:r w:rsidRPr="003634D9">
        <w:rPr>
          <w:rFonts w:ascii="Open Sans" w:eastAsia="Trebuchet MS" w:hAnsi="Open Sans" w:cs="Open Sans"/>
          <w:b/>
          <w:bCs/>
          <w:kern w:val="1"/>
          <w:sz w:val="20"/>
          <w:szCs w:val="20"/>
          <w:lang w:val="sl-SI" w:eastAsia="zh-CN"/>
        </w:rPr>
        <w:t xml:space="preserve"> –</w:t>
      </w:r>
      <w:r w:rsidR="2D453B76" w:rsidRPr="003634D9">
        <w:rPr>
          <w:rFonts w:ascii="Open Sans" w:eastAsia="Trebuchet MS" w:hAnsi="Open Sans" w:cs="Open Sans"/>
          <w:b/>
          <w:bCs/>
          <w:kern w:val="1"/>
          <w:sz w:val="20"/>
          <w:szCs w:val="20"/>
          <w:lang w:val="sl-SI" w:eastAsia="zh-CN"/>
        </w:rPr>
        <w:t xml:space="preserve"> DOCUMENTO DA COMPILARE A CURA D</w:t>
      </w:r>
      <w:r w:rsidR="005E2D29">
        <w:rPr>
          <w:rFonts w:ascii="Open Sans" w:eastAsia="Trebuchet MS" w:hAnsi="Open Sans" w:cs="Open Sans"/>
          <w:b/>
          <w:bCs/>
          <w:kern w:val="1"/>
          <w:sz w:val="20"/>
          <w:szCs w:val="20"/>
          <w:lang w:val="sl-SI" w:eastAsia="zh-CN"/>
        </w:rPr>
        <w:t>EL</w:t>
      </w:r>
      <w:r w:rsidR="00EC30C8">
        <w:rPr>
          <w:rFonts w:ascii="Open Sans" w:eastAsia="Trebuchet MS" w:hAnsi="Open Sans" w:cs="Open Sans"/>
          <w:b/>
          <w:bCs/>
          <w:kern w:val="1"/>
          <w:sz w:val="20"/>
          <w:szCs w:val="20"/>
          <w:lang w:val="sl-SI" w:eastAsia="zh-CN"/>
        </w:rPr>
        <w:t xml:space="preserve"> </w:t>
      </w:r>
      <w:r w:rsidR="00106539" w:rsidRPr="003634D9">
        <w:rPr>
          <w:rFonts w:ascii="Open Sans" w:eastAsia="Trebuchet MS" w:hAnsi="Open Sans" w:cs="Open Sans"/>
          <w:b/>
          <w:bCs/>
          <w:kern w:val="1"/>
          <w:sz w:val="20"/>
          <w:szCs w:val="20"/>
          <w:lang w:val="sl-SI" w:eastAsia="zh-CN"/>
        </w:rPr>
        <w:t>BENEFICIARI</w:t>
      </w:r>
      <w:r w:rsidR="00EC30C8">
        <w:rPr>
          <w:rFonts w:ascii="Open Sans" w:eastAsia="Trebuchet MS" w:hAnsi="Open Sans" w:cs="Open Sans"/>
          <w:b/>
          <w:bCs/>
          <w:kern w:val="1"/>
          <w:sz w:val="20"/>
          <w:szCs w:val="20"/>
          <w:lang w:val="sl-SI" w:eastAsia="zh-CN"/>
        </w:rPr>
        <w:t>O</w:t>
      </w:r>
      <w:r w:rsidR="00106669" w:rsidRPr="003634D9">
        <w:rPr>
          <w:rFonts w:ascii="Open Sans" w:eastAsia="Trebuchet MS" w:hAnsi="Open Sans" w:cs="Open Sans"/>
          <w:b/>
          <w:bCs/>
          <w:kern w:val="1"/>
          <w:sz w:val="20"/>
          <w:szCs w:val="20"/>
          <w:lang w:val="sl-SI" w:eastAsia="zh-CN"/>
        </w:rPr>
        <w:t xml:space="preserve"> CON</w:t>
      </w:r>
      <w:r w:rsidR="00106669" w:rsidRPr="7C270DE9">
        <w:rPr>
          <w:rFonts w:ascii="Open Sans" w:eastAsia="Trebuchet MS" w:hAnsi="Open Sans" w:cs="Open Sans"/>
          <w:b/>
          <w:bCs/>
          <w:kern w:val="1"/>
          <w:sz w:val="20"/>
          <w:szCs w:val="20"/>
          <w:lang w:val="sl-SI" w:eastAsia="zh-CN"/>
        </w:rPr>
        <w:t xml:space="preserve"> SEDE NELLA REPUBBLICA ITALIANA</w:t>
      </w:r>
    </w:p>
    <w:p w14:paraId="23A3D725" w14:textId="77777777" w:rsidR="00B64189" w:rsidRPr="00B64189" w:rsidRDefault="00B64189" w:rsidP="00B64189">
      <w:pPr>
        <w:keepLines/>
        <w:tabs>
          <w:tab w:val="left" w:pos="9900"/>
          <w:tab w:val="left" w:pos="10800"/>
        </w:tabs>
        <w:suppressAutoHyphens/>
        <w:spacing w:after="0" w:line="240" w:lineRule="atLeast"/>
        <w:jc w:val="both"/>
        <w:rPr>
          <w:rFonts w:ascii="Open Sans" w:eastAsia="Trebuchet MS" w:hAnsi="Open Sans" w:cs="Open Sans"/>
          <w:b/>
          <w:bCs/>
          <w:kern w:val="1"/>
          <w:sz w:val="20"/>
          <w:szCs w:val="20"/>
          <w:lang w:val="sl-SI" w:eastAsia="zh-CN"/>
        </w:rPr>
      </w:pPr>
    </w:p>
    <w:p w14:paraId="7BBE1889" w14:textId="33603A92" w:rsidR="00106669" w:rsidRPr="00106669" w:rsidRDefault="00106669" w:rsidP="7C270DE9">
      <w:pPr>
        <w:keepLines/>
        <w:tabs>
          <w:tab w:val="left" w:pos="9900"/>
          <w:tab w:val="left" w:pos="10800"/>
        </w:tabs>
        <w:suppressAutoHyphens/>
        <w:spacing w:after="0" w:line="480" w:lineRule="auto"/>
        <w:jc w:val="both"/>
        <w:rPr>
          <w:rFonts w:ascii="Open Sans" w:eastAsia="Trebuchet MS" w:hAnsi="Open Sans" w:cs="Open Sans"/>
          <w:sz w:val="20"/>
          <w:szCs w:val="20"/>
          <w:lang w:val="sl-SI" w:eastAsia="zh-CN"/>
        </w:rPr>
      </w:pPr>
      <w:r w:rsidRPr="56919C9E">
        <w:rPr>
          <w:rFonts w:ascii="Open Sans" w:eastAsia="Trebuchet MS" w:hAnsi="Open Sans" w:cs="Open Sans"/>
          <w:kern w:val="1"/>
          <w:sz w:val="20"/>
          <w:szCs w:val="20"/>
          <w:lang w:val="sl-SI" w:eastAsia="zh-CN"/>
        </w:rPr>
        <w:lastRenderedPageBreak/>
        <w:t xml:space="preserve">Il / La sottoscritto(a) ________________________, nato(a) a ________________ il _________________, residente in _____________________________, </w:t>
      </w:r>
      <w:r w:rsidRPr="56919C9E">
        <w:rPr>
          <w:rFonts w:ascii="Open Sans" w:eastAsia="Trebuchet MS" w:hAnsi="Open Sans" w:cs="Open Sans"/>
          <w:kern w:val="1"/>
          <w:sz w:val="20"/>
          <w:szCs w:val="20"/>
          <w:lang w:eastAsia="zh-CN"/>
        </w:rPr>
        <w:t>C.F.</w:t>
      </w:r>
      <w:r w:rsidRPr="56919C9E">
        <w:rPr>
          <w:rFonts w:ascii="Open Sans" w:eastAsia="Trebuchet MS" w:hAnsi="Open Sans" w:cs="Open Sans"/>
          <w:kern w:val="1"/>
          <w:sz w:val="20"/>
          <w:szCs w:val="20"/>
          <w:lang w:val="sl-SI" w:eastAsia="zh-CN"/>
        </w:rPr>
        <w:t xml:space="preserve"> _________________________, </w:t>
      </w:r>
      <w:r w:rsidRPr="56919C9E">
        <w:rPr>
          <w:rFonts w:ascii="Open Sans" w:eastAsia="Trebuchet MS" w:hAnsi="Open Sans" w:cs="Open Sans"/>
          <w:kern w:val="1"/>
          <w:sz w:val="20"/>
          <w:szCs w:val="20"/>
          <w:lang w:eastAsia="zh-CN"/>
        </w:rPr>
        <w:t>legale rappresentante dell’organismo _____________________</w:t>
      </w:r>
      <w:r w:rsidRPr="56919C9E">
        <w:rPr>
          <w:rFonts w:ascii="Open Sans" w:eastAsia="Trebuchet MS" w:hAnsi="Open Sans" w:cs="Open Sans"/>
          <w:kern w:val="1"/>
          <w:sz w:val="20"/>
          <w:szCs w:val="20"/>
          <w:lang w:val="sl-SI" w:eastAsia="zh-CN"/>
        </w:rPr>
        <w:t xml:space="preserve">, </w:t>
      </w:r>
      <w:r w:rsidR="00F06C72">
        <w:rPr>
          <w:rFonts w:ascii="Open Sans" w:eastAsia="Trebuchet MS" w:hAnsi="Open Sans" w:cs="Open Sans"/>
          <w:kern w:val="1"/>
          <w:sz w:val="20"/>
          <w:szCs w:val="20"/>
          <w:lang w:val="sl-SI" w:eastAsia="zh-CN"/>
        </w:rPr>
        <w:t xml:space="preserve">che </w:t>
      </w:r>
      <w:r w:rsidR="00B87C9F">
        <w:rPr>
          <w:rFonts w:ascii="Open Sans" w:eastAsia="Trebuchet MS" w:hAnsi="Open Sans" w:cs="Open Sans"/>
          <w:kern w:val="1"/>
          <w:sz w:val="20"/>
          <w:szCs w:val="20"/>
          <w:lang w:val="sl-SI" w:eastAsia="zh-CN"/>
        </w:rPr>
        <w:t>è</w:t>
      </w:r>
    </w:p>
    <w:p w14:paraId="783085EF" w14:textId="0C96D908" w:rsidR="00106669" w:rsidRPr="002A3E5D" w:rsidRDefault="00106539" w:rsidP="7C270DE9">
      <w:pPr>
        <w:keepLines/>
        <w:tabs>
          <w:tab w:val="left" w:pos="9900"/>
          <w:tab w:val="left" w:pos="10800"/>
        </w:tabs>
        <w:suppressAutoHyphens/>
        <w:spacing w:after="0" w:line="480" w:lineRule="auto"/>
        <w:jc w:val="both"/>
        <w:rPr>
          <w:rFonts w:ascii="Open Sans" w:eastAsia="Trebuchet MS" w:hAnsi="Open Sans" w:cs="Open Sans"/>
          <w:sz w:val="20"/>
          <w:szCs w:val="20"/>
          <w:lang w:eastAsia="zh-CN"/>
        </w:rPr>
      </w:pPr>
      <w:r>
        <w:rPr>
          <w:rFonts w:ascii="Open Sans" w:eastAsia="Trebuchet MS" w:hAnsi="Open Sans" w:cs="Open Sans"/>
          <w:kern w:val="1"/>
          <w:sz w:val="20"/>
          <w:szCs w:val="20"/>
          <w:lang w:val="sl-SI" w:eastAsia="zh-CN"/>
        </w:rPr>
        <w:t xml:space="preserve"> </w:t>
      </w:r>
      <w:r w:rsidR="008746DD" w:rsidRPr="00106669">
        <w:rPr>
          <w:rFonts w:ascii="Open Sans" w:eastAsia="Monotype Sorts" w:hAnsi="Open Sans" w:cs="Open Sans"/>
          <w:kern w:val="1"/>
          <w:sz w:val="20"/>
          <w:szCs w:val="20"/>
          <w:lang w:val="sl-SI" w:eastAsia="zh-CN"/>
        </w:rPr>
        <w:t></w:t>
      </w:r>
      <w:r w:rsidR="008746DD" w:rsidRPr="00106669">
        <w:rPr>
          <w:rFonts w:ascii="Open Sans" w:eastAsia="Open Sans" w:hAnsi="Open Sans" w:cs="Open Sans"/>
          <w:kern w:val="1"/>
          <w:sz w:val="20"/>
          <w:szCs w:val="20"/>
          <w:lang w:val="sl-SI" w:eastAsia="zh-CN"/>
        </w:rPr>
        <w:t xml:space="preserve"> </w:t>
      </w:r>
      <w:r>
        <w:rPr>
          <w:rFonts w:ascii="Open Sans" w:eastAsia="Trebuchet MS" w:hAnsi="Open Sans" w:cs="Open Sans"/>
          <w:kern w:val="1"/>
          <w:sz w:val="20"/>
          <w:szCs w:val="20"/>
          <w:lang w:val="sl-SI" w:eastAsia="zh-CN"/>
        </w:rPr>
        <w:t xml:space="preserve">  </w:t>
      </w:r>
      <w:r w:rsidR="00106669" w:rsidRPr="56919C9E">
        <w:rPr>
          <w:rFonts w:ascii="Open Sans" w:eastAsia="Trebuchet MS" w:hAnsi="Open Sans" w:cs="Open Sans"/>
          <w:kern w:val="1"/>
          <w:sz w:val="20"/>
          <w:szCs w:val="20"/>
          <w:lang w:val="sl-SI" w:eastAsia="zh-CN"/>
        </w:rPr>
        <w:t xml:space="preserve">Lead </w:t>
      </w:r>
      <w:r w:rsidR="00106669" w:rsidRPr="002A3E5D">
        <w:rPr>
          <w:rFonts w:ascii="Open Sans" w:eastAsia="Trebuchet MS" w:hAnsi="Open Sans" w:cs="Open Sans"/>
          <w:kern w:val="1"/>
          <w:sz w:val="20"/>
          <w:szCs w:val="20"/>
          <w:lang w:eastAsia="zh-CN"/>
        </w:rPr>
        <w:t xml:space="preserve">Partner </w:t>
      </w:r>
    </w:p>
    <w:p w14:paraId="45AB5970" w14:textId="0807A5CC" w:rsidR="00106669" w:rsidRPr="002A3E5D" w:rsidRDefault="00106539" w:rsidP="7C270DE9">
      <w:pPr>
        <w:keepLines/>
        <w:tabs>
          <w:tab w:val="left" w:pos="9900"/>
          <w:tab w:val="left" w:pos="10800"/>
        </w:tabs>
        <w:suppressAutoHyphens/>
        <w:spacing w:after="0" w:line="480" w:lineRule="auto"/>
        <w:jc w:val="both"/>
        <w:rPr>
          <w:rFonts w:ascii="Open Sans" w:eastAsia="Trebuchet MS" w:hAnsi="Open Sans" w:cs="Open Sans"/>
          <w:sz w:val="20"/>
          <w:szCs w:val="20"/>
          <w:lang w:eastAsia="zh-CN"/>
        </w:rPr>
      </w:pPr>
      <w:r w:rsidRPr="002A3E5D">
        <w:rPr>
          <w:rFonts w:ascii="Open Sans" w:eastAsia="Trebuchet MS" w:hAnsi="Open Sans" w:cs="Open Sans"/>
          <w:sz w:val="20"/>
          <w:szCs w:val="20"/>
          <w:lang w:eastAsia="zh-CN"/>
        </w:rPr>
        <w:t xml:space="preserve"> </w:t>
      </w:r>
      <w:r w:rsidR="008746DD" w:rsidRPr="003634D9">
        <w:rPr>
          <w:rFonts w:ascii="Open Sans" w:eastAsia="Monotype Sorts" w:hAnsi="Open Sans" w:cs="Open Sans"/>
          <w:kern w:val="1"/>
          <w:sz w:val="20"/>
          <w:szCs w:val="20"/>
          <w:lang w:val="sl-SI" w:eastAsia="zh-CN"/>
        </w:rPr>
        <w:t></w:t>
      </w:r>
      <w:r w:rsidR="008746DD" w:rsidRPr="003634D9">
        <w:rPr>
          <w:rFonts w:ascii="Open Sans" w:eastAsia="Open Sans" w:hAnsi="Open Sans" w:cs="Open Sans"/>
          <w:kern w:val="1"/>
          <w:sz w:val="20"/>
          <w:szCs w:val="20"/>
          <w:lang w:val="sl-SI" w:eastAsia="zh-CN"/>
        </w:rPr>
        <w:t xml:space="preserve"> </w:t>
      </w:r>
      <w:r w:rsidR="008746DD" w:rsidRPr="003634D9">
        <w:rPr>
          <w:rFonts w:ascii="Open Sans" w:eastAsia="Trebuchet MS" w:hAnsi="Open Sans" w:cs="Open Sans"/>
          <w:kern w:val="1"/>
          <w:sz w:val="20"/>
          <w:szCs w:val="20"/>
          <w:lang w:val="sl-SI" w:eastAsia="zh-CN"/>
        </w:rPr>
        <w:t xml:space="preserve">  </w:t>
      </w:r>
      <w:r w:rsidR="0F7E9DA6" w:rsidRPr="002A3E5D">
        <w:rPr>
          <w:rFonts w:ascii="Open Sans" w:eastAsia="Trebuchet MS" w:hAnsi="Open Sans" w:cs="Open Sans"/>
          <w:sz w:val="20"/>
          <w:szCs w:val="20"/>
          <w:lang w:eastAsia="zh-CN"/>
        </w:rPr>
        <w:t>Project Partner</w:t>
      </w:r>
    </w:p>
    <w:p w14:paraId="0A655C88" w14:textId="4F68B102" w:rsidR="00106669" w:rsidRPr="00106669" w:rsidRDefault="00106669" w:rsidP="56919C9E">
      <w:pPr>
        <w:keepLines/>
        <w:tabs>
          <w:tab w:val="left" w:pos="9900"/>
          <w:tab w:val="left" w:pos="10800"/>
        </w:tabs>
        <w:suppressAutoHyphens/>
        <w:spacing w:after="0" w:line="480" w:lineRule="auto"/>
        <w:jc w:val="both"/>
        <w:rPr>
          <w:rFonts w:ascii="Open Sans" w:eastAsia="Trebuchet MS" w:hAnsi="Open Sans" w:cs="Open Sans"/>
          <w:kern w:val="1"/>
          <w:sz w:val="20"/>
          <w:szCs w:val="20"/>
          <w:lang w:val="sl-SI" w:eastAsia="zh-CN"/>
        </w:rPr>
      </w:pPr>
      <w:r w:rsidRPr="56919C9E">
        <w:rPr>
          <w:rFonts w:ascii="Open Sans" w:eastAsia="Trebuchet MS" w:hAnsi="Open Sans" w:cs="Open Sans"/>
          <w:kern w:val="1"/>
          <w:sz w:val="20"/>
          <w:szCs w:val="20"/>
          <w:lang w:eastAsia="zh-CN"/>
        </w:rPr>
        <w:t xml:space="preserve">della proposta progettuale con acronimo </w:t>
      </w:r>
      <w:r w:rsidRPr="56919C9E">
        <w:rPr>
          <w:rFonts w:ascii="Open Sans" w:eastAsia="Trebuchet MS" w:hAnsi="Open Sans" w:cs="Open Sans"/>
          <w:kern w:val="1"/>
          <w:sz w:val="20"/>
          <w:szCs w:val="20"/>
          <w:lang w:val="sl-SI" w:eastAsia="zh-CN"/>
        </w:rPr>
        <w:t>_________________________</w:t>
      </w:r>
      <w:r w:rsidR="002A3E5D">
        <w:rPr>
          <w:rFonts w:ascii="Open Sans" w:eastAsia="Trebuchet MS" w:hAnsi="Open Sans" w:cs="Open Sans"/>
          <w:kern w:val="1"/>
          <w:sz w:val="20"/>
          <w:szCs w:val="20"/>
          <w:lang w:val="sl-SI" w:eastAsia="zh-CN"/>
        </w:rPr>
        <w:t xml:space="preserve"> </w:t>
      </w:r>
      <w:r w:rsidRPr="56919C9E">
        <w:rPr>
          <w:rFonts w:ascii="Open Sans" w:eastAsia="Trebuchet MS" w:hAnsi="Open Sans" w:cs="Open Sans"/>
          <w:kern w:val="1"/>
          <w:sz w:val="20"/>
          <w:szCs w:val="20"/>
          <w:lang w:eastAsia="zh-CN"/>
        </w:rPr>
        <w:t xml:space="preserve">con sede in </w:t>
      </w:r>
      <w:r w:rsidRPr="56919C9E">
        <w:rPr>
          <w:rFonts w:ascii="Open Sans" w:eastAsia="Trebuchet MS" w:hAnsi="Open Sans" w:cs="Open Sans"/>
          <w:kern w:val="1"/>
          <w:sz w:val="20"/>
          <w:szCs w:val="20"/>
          <w:lang w:val="sl-SI" w:eastAsia="zh-CN"/>
        </w:rPr>
        <w:t xml:space="preserve"> __________________________________________, </w:t>
      </w:r>
      <w:r w:rsidRPr="56919C9E">
        <w:rPr>
          <w:rFonts w:ascii="Open Sans" w:eastAsia="Trebuchet MS" w:hAnsi="Open Sans" w:cs="Open Sans"/>
          <w:kern w:val="1"/>
          <w:sz w:val="20"/>
          <w:szCs w:val="20"/>
          <w:lang w:eastAsia="zh-CN"/>
        </w:rPr>
        <w:t>codice fiscale</w:t>
      </w:r>
      <w:r w:rsidRPr="56919C9E">
        <w:rPr>
          <w:rFonts w:ascii="Open Sans" w:eastAsia="Trebuchet MS" w:hAnsi="Open Sans" w:cs="Open Sans"/>
          <w:kern w:val="1"/>
          <w:sz w:val="20"/>
          <w:szCs w:val="20"/>
          <w:lang w:val="sl-SI" w:eastAsia="zh-CN"/>
        </w:rPr>
        <w:t xml:space="preserve"> / </w:t>
      </w:r>
      <w:r w:rsidRPr="56919C9E">
        <w:rPr>
          <w:rFonts w:ascii="Open Sans" w:eastAsia="Trebuchet MS" w:hAnsi="Open Sans" w:cs="Open Sans"/>
          <w:kern w:val="1"/>
          <w:sz w:val="20"/>
          <w:szCs w:val="20"/>
          <w:lang w:eastAsia="zh-CN"/>
        </w:rPr>
        <w:t>partita IVA</w:t>
      </w:r>
      <w:r w:rsidRPr="56919C9E">
        <w:rPr>
          <w:rFonts w:ascii="Open Sans" w:eastAsia="Trebuchet MS" w:hAnsi="Open Sans" w:cs="Open Sans"/>
          <w:kern w:val="1"/>
          <w:sz w:val="20"/>
          <w:szCs w:val="20"/>
          <w:lang w:val="sl-SI" w:eastAsia="zh-CN"/>
        </w:rPr>
        <w:t xml:space="preserve">____________________________________________ </w:t>
      </w:r>
      <w:r w:rsidR="7CE4F7A8" w:rsidRPr="56919C9E">
        <w:rPr>
          <w:rFonts w:ascii="Open Sans" w:eastAsia="Trebuchet MS" w:hAnsi="Open Sans" w:cs="Open Sans"/>
          <w:kern w:val="1"/>
          <w:sz w:val="20"/>
          <w:szCs w:val="20"/>
          <w:lang w:val="sl-SI" w:eastAsia="zh-CN"/>
        </w:rPr>
        <w:t>.</w:t>
      </w:r>
    </w:p>
    <w:p w14:paraId="6D9B8FDD" w14:textId="77777777" w:rsidR="00106669" w:rsidRPr="00106669" w:rsidRDefault="00106669" w:rsidP="00106669">
      <w:pPr>
        <w:keepLines/>
        <w:tabs>
          <w:tab w:val="left" w:pos="9900"/>
          <w:tab w:val="left" w:pos="10800"/>
        </w:tabs>
        <w:suppressAutoHyphens/>
        <w:spacing w:after="0" w:line="480" w:lineRule="auto"/>
        <w:jc w:val="center"/>
        <w:rPr>
          <w:rFonts w:ascii="Trebuchet MS" w:eastAsia="SimSun" w:hAnsi="Trebuchet MS" w:cs="Calibri"/>
          <w:kern w:val="1"/>
          <w:sz w:val="20"/>
          <w:lang w:val="sl-SI" w:eastAsia="zh-CN"/>
        </w:rPr>
      </w:pPr>
      <w:r w:rsidRPr="00106669">
        <w:rPr>
          <w:rFonts w:ascii="Open Sans" w:eastAsia="Trebuchet MS" w:hAnsi="Open Sans" w:cs="Open Sans"/>
          <w:b/>
          <w:bCs/>
          <w:kern w:val="1"/>
          <w:sz w:val="32"/>
          <w:szCs w:val="32"/>
          <w:lang w:eastAsia="zh-CN"/>
        </w:rPr>
        <w:t>DICHIARA</w:t>
      </w:r>
    </w:p>
    <w:p w14:paraId="03EB15EA" w14:textId="307447EB" w:rsidR="00106669" w:rsidRPr="00106669" w:rsidRDefault="00106669" w:rsidP="001C05DB">
      <w:pPr>
        <w:keepLines/>
        <w:suppressAutoHyphens/>
        <w:spacing w:after="0" w:line="360" w:lineRule="auto"/>
        <w:jc w:val="both"/>
        <w:rPr>
          <w:rFonts w:ascii="Open Sans" w:eastAsia="Trebuchet MS" w:hAnsi="Open Sans" w:cs="Open Sans"/>
          <w:sz w:val="20"/>
          <w:szCs w:val="20"/>
          <w:lang w:val="sl-SI" w:eastAsia="zh-CN"/>
        </w:rPr>
      </w:pPr>
      <w:r w:rsidRPr="7C270DE9">
        <w:rPr>
          <w:rFonts w:ascii="Open Sans" w:eastAsia="SimSun" w:hAnsi="Open Sans" w:cs="Calibri"/>
          <w:kern w:val="1"/>
          <w:sz w:val="20"/>
          <w:szCs w:val="20"/>
          <w:lang w:val="sl-SI" w:eastAsia="zh-CN"/>
        </w:rPr>
        <w:t>1</w:t>
      </w:r>
      <w:r w:rsidRPr="00106669">
        <w:rPr>
          <w:rFonts w:ascii="Open Sans" w:eastAsia="Trebuchet MS" w:hAnsi="Open Sans" w:cs="Open Sans"/>
          <w:kern w:val="1"/>
          <w:sz w:val="20"/>
          <w:szCs w:val="20"/>
          <w:lang w:val="sl-SI" w:eastAsia="zh-CN"/>
        </w:rPr>
        <w:t xml:space="preserve">. </w:t>
      </w:r>
      <w:bookmarkStart w:id="0" w:name="_Hlk115710440"/>
      <w:r w:rsidRPr="00106669">
        <w:rPr>
          <w:rFonts w:ascii="Open Sans" w:eastAsia="Trebuchet MS" w:hAnsi="Open Sans" w:cs="Open Sans"/>
          <w:kern w:val="1"/>
          <w:sz w:val="20"/>
          <w:szCs w:val="20"/>
          <w:lang w:eastAsia="zh-CN"/>
        </w:rPr>
        <w:t>che l’organismo rappresentato risulta conforme a tutti i criteri per il finanziamento da</w:t>
      </w:r>
      <w:r w:rsidR="00AD69DC">
        <w:rPr>
          <w:rFonts w:ascii="Open Sans" w:eastAsia="Trebuchet MS" w:hAnsi="Open Sans" w:cs="Open Sans"/>
          <w:kern w:val="1"/>
          <w:sz w:val="20"/>
          <w:szCs w:val="20"/>
          <w:lang w:eastAsia="zh-CN"/>
        </w:rPr>
        <w:t>l fondo Small Project</w:t>
      </w:r>
      <w:r w:rsidR="002A3E5D">
        <w:rPr>
          <w:rFonts w:ascii="Open Sans" w:eastAsia="Trebuchet MS" w:hAnsi="Open Sans" w:cs="Open Sans"/>
          <w:kern w:val="1"/>
          <w:sz w:val="20"/>
          <w:szCs w:val="20"/>
          <w:lang w:eastAsia="zh-CN"/>
        </w:rPr>
        <w:t>s</w:t>
      </w:r>
      <w:r w:rsidR="00AD69DC">
        <w:rPr>
          <w:rFonts w:ascii="Open Sans" w:eastAsia="Trebuchet MS" w:hAnsi="Open Sans" w:cs="Open Sans"/>
          <w:kern w:val="1"/>
          <w:sz w:val="20"/>
          <w:szCs w:val="20"/>
          <w:lang w:eastAsia="zh-CN"/>
        </w:rPr>
        <w:t xml:space="preserve"> Fund GO!</w:t>
      </w:r>
      <w:r w:rsidR="008A0D65">
        <w:rPr>
          <w:rFonts w:ascii="Open Sans" w:eastAsia="Trebuchet MS" w:hAnsi="Open Sans" w:cs="Open Sans"/>
          <w:kern w:val="1"/>
          <w:sz w:val="20"/>
          <w:szCs w:val="20"/>
          <w:lang w:eastAsia="zh-CN"/>
        </w:rPr>
        <w:t xml:space="preserve"> </w:t>
      </w:r>
      <w:r w:rsidR="00AD69DC">
        <w:rPr>
          <w:rFonts w:ascii="Open Sans" w:eastAsia="Trebuchet MS" w:hAnsi="Open Sans" w:cs="Open Sans"/>
          <w:kern w:val="1"/>
          <w:sz w:val="20"/>
          <w:szCs w:val="20"/>
          <w:lang w:eastAsia="zh-CN"/>
        </w:rPr>
        <w:t xml:space="preserve">2025 </w:t>
      </w:r>
      <w:r w:rsidR="008733BA">
        <w:rPr>
          <w:rFonts w:ascii="Open Sans" w:eastAsia="Trebuchet MS" w:hAnsi="Open Sans" w:cs="Open Sans"/>
          <w:kern w:val="1"/>
          <w:sz w:val="20"/>
          <w:szCs w:val="20"/>
          <w:lang w:eastAsia="zh-CN"/>
        </w:rPr>
        <w:t>(</w:t>
      </w:r>
      <w:r w:rsidR="00293F93">
        <w:rPr>
          <w:rFonts w:ascii="Open Sans" w:eastAsia="Trebuchet MS" w:hAnsi="Open Sans" w:cs="Open Sans"/>
          <w:kern w:val="1"/>
          <w:sz w:val="20"/>
          <w:szCs w:val="20"/>
          <w:lang w:eastAsia="zh-CN"/>
        </w:rPr>
        <w:t xml:space="preserve">in seguito denominato SPF GO! 2025) </w:t>
      </w:r>
      <w:r w:rsidR="00AD69DC">
        <w:rPr>
          <w:rFonts w:ascii="Open Sans" w:eastAsia="Trebuchet MS" w:hAnsi="Open Sans" w:cs="Open Sans"/>
          <w:kern w:val="1"/>
          <w:sz w:val="20"/>
          <w:szCs w:val="20"/>
          <w:lang w:eastAsia="zh-CN"/>
        </w:rPr>
        <w:t>finanziato</w:t>
      </w:r>
      <w:r w:rsidRPr="00106669">
        <w:rPr>
          <w:rFonts w:ascii="Open Sans" w:eastAsia="Trebuchet MS" w:hAnsi="Open Sans" w:cs="Open Sans"/>
          <w:kern w:val="1"/>
          <w:sz w:val="20"/>
          <w:szCs w:val="20"/>
          <w:lang w:eastAsia="zh-CN"/>
        </w:rPr>
        <w:t xml:space="preserve"> del Programma </w:t>
      </w:r>
      <w:r w:rsidRPr="00106669">
        <w:rPr>
          <w:rFonts w:ascii="Open Sans" w:eastAsia="Trebuchet MS" w:hAnsi="Open Sans" w:cs="Open Sans"/>
          <w:kern w:val="1"/>
          <w:sz w:val="20"/>
          <w:szCs w:val="20"/>
          <w:lang w:val="sl-SI" w:eastAsia="zh-CN"/>
        </w:rPr>
        <w:t>Interreg VI-A Italia-Slovenia 2021–2027 (</w:t>
      </w:r>
      <w:r w:rsidR="00BC5225">
        <w:rPr>
          <w:rFonts w:ascii="Open Sans" w:eastAsia="Trebuchet MS" w:hAnsi="Open Sans" w:cs="Open Sans"/>
          <w:kern w:val="1"/>
          <w:sz w:val="20"/>
          <w:szCs w:val="20"/>
          <w:lang w:val="sl-SI" w:eastAsia="zh-CN"/>
        </w:rPr>
        <w:t>in</w:t>
      </w:r>
      <w:r w:rsidRPr="00106669">
        <w:rPr>
          <w:rFonts w:ascii="Open Sans" w:eastAsia="Trebuchet MS" w:hAnsi="Open Sans" w:cs="Open Sans"/>
          <w:kern w:val="1"/>
          <w:sz w:val="20"/>
          <w:szCs w:val="20"/>
          <w:lang w:val="sl-SI" w:eastAsia="zh-CN"/>
        </w:rPr>
        <w:t xml:space="preserve"> seguito</w:t>
      </w:r>
      <w:r w:rsidR="00BC5225">
        <w:rPr>
          <w:rFonts w:ascii="Open Sans" w:eastAsia="Trebuchet MS" w:hAnsi="Open Sans" w:cs="Open Sans"/>
          <w:kern w:val="1"/>
          <w:sz w:val="20"/>
          <w:szCs w:val="20"/>
          <w:lang w:val="sl-SI" w:eastAsia="zh-CN"/>
        </w:rPr>
        <w:t xml:space="preserve"> denominato</w:t>
      </w:r>
      <w:r w:rsidRPr="00106669">
        <w:rPr>
          <w:rFonts w:ascii="Open Sans" w:eastAsia="Trebuchet MS" w:hAnsi="Open Sans" w:cs="Open Sans"/>
          <w:kern w:val="1"/>
          <w:sz w:val="20"/>
          <w:szCs w:val="20"/>
          <w:lang w:val="sl-SI" w:eastAsia="zh-CN"/>
        </w:rPr>
        <w:t xml:space="preserve"> Programma</w:t>
      </w:r>
      <w:r w:rsidRPr="7C270DE9">
        <w:rPr>
          <w:rFonts w:ascii="Open Sans" w:eastAsia="Trebuchet MS" w:hAnsi="Open Sans" w:cs="Open Sans"/>
          <w:sz w:val="20"/>
          <w:szCs w:val="20"/>
          <w:lang w:val="sl-SI" w:eastAsia="zh-CN"/>
        </w:rPr>
        <w:t xml:space="preserve">), </w:t>
      </w:r>
      <w:r w:rsidR="6489DC25" w:rsidRPr="7C270DE9">
        <w:rPr>
          <w:rFonts w:ascii="Open Sans" w:eastAsia="Trebuchet MS" w:hAnsi="Open Sans" w:cs="Open Sans"/>
          <w:sz w:val="20"/>
          <w:szCs w:val="20"/>
          <w:lang w:val="sl-SI" w:eastAsia="zh-CN"/>
        </w:rPr>
        <w:t>elencati alla fine del presente documento;</w:t>
      </w:r>
      <w:bookmarkStart w:id="1" w:name="_Hlk115710178"/>
      <w:bookmarkEnd w:id="0"/>
    </w:p>
    <w:p w14:paraId="6CB45299" w14:textId="77777777" w:rsidR="00106669" w:rsidRPr="00106669" w:rsidRDefault="00106669" w:rsidP="005A5971">
      <w:pPr>
        <w:keepLines/>
        <w:suppressAutoHyphens/>
        <w:spacing w:after="0" w:line="360" w:lineRule="auto"/>
        <w:ind w:left="432"/>
        <w:jc w:val="both"/>
        <w:rPr>
          <w:rFonts w:ascii="Open Sans" w:eastAsia="SimSun" w:hAnsi="Open Sans" w:cs="Open Sans"/>
          <w:kern w:val="1"/>
          <w:sz w:val="20"/>
          <w:szCs w:val="20"/>
          <w:lang w:val="sl-SI" w:eastAsia="zh-CN"/>
        </w:rPr>
      </w:pPr>
      <w:bookmarkStart w:id="2" w:name="_Hlk115710769"/>
      <w:r w:rsidRPr="00106669">
        <w:rPr>
          <w:rFonts w:ascii="Open Sans" w:eastAsia="Trebuchet MS" w:hAnsi="Open Sans" w:cs="Open Sans"/>
          <w:i/>
          <w:color w:val="000000"/>
          <w:kern w:val="1"/>
          <w:sz w:val="20"/>
          <w:szCs w:val="20"/>
          <w:lang w:val="sl-SI" w:eastAsia="zh-CN"/>
        </w:rPr>
        <w:t>OVVERO</w:t>
      </w:r>
    </w:p>
    <w:p w14:paraId="5CD1B84F" w14:textId="45C19469" w:rsidR="00106669" w:rsidRPr="00106669" w:rsidRDefault="00106669" w:rsidP="005A5971">
      <w:pPr>
        <w:keepLines/>
        <w:suppressAutoHyphens/>
        <w:spacing w:after="0" w:line="360" w:lineRule="auto"/>
        <w:jc w:val="both"/>
        <w:rPr>
          <w:rFonts w:ascii="Open Sans" w:eastAsia="Trebuchet MS" w:hAnsi="Open Sans" w:cs="Open Sans"/>
          <w:kern w:val="1"/>
          <w:sz w:val="20"/>
          <w:szCs w:val="20"/>
          <w:lang w:val="sl-SI" w:eastAsia="zh-CN"/>
        </w:rPr>
      </w:pPr>
      <w:r w:rsidRPr="00106669">
        <w:rPr>
          <w:rFonts w:ascii="Open Sans" w:eastAsia="Trebuchet MS" w:hAnsi="Open Sans" w:cs="Open Sans"/>
          <w:kern w:val="1"/>
          <w:sz w:val="20"/>
          <w:szCs w:val="20"/>
          <w:lang w:val="sl-SI" w:eastAsia="zh-CN"/>
        </w:rPr>
        <w:t xml:space="preserve">1.2. </w:t>
      </w:r>
      <w:r w:rsidRPr="00106669">
        <w:rPr>
          <w:rFonts w:ascii="Open Sans" w:eastAsia="Trebuchet MS" w:hAnsi="Open Sans" w:cs="Open Sans"/>
          <w:kern w:val="1"/>
          <w:sz w:val="20"/>
          <w:szCs w:val="20"/>
          <w:lang w:eastAsia="zh-CN"/>
        </w:rPr>
        <w:t xml:space="preserve">che l’organismo rappresentato risulta conforme a tutti i criteri per il finanziamento dai fondi del </w:t>
      </w:r>
      <w:r w:rsidRPr="00293800">
        <w:rPr>
          <w:rFonts w:ascii="Open Sans" w:eastAsia="Trebuchet MS" w:hAnsi="Open Sans" w:cs="Open Sans"/>
          <w:kern w:val="1"/>
          <w:sz w:val="20"/>
          <w:szCs w:val="20"/>
          <w:lang w:eastAsia="zh-CN"/>
        </w:rPr>
        <w:t xml:space="preserve">Programma, </w:t>
      </w:r>
      <w:r w:rsidR="1E2BAD10" w:rsidRPr="7C270DE9">
        <w:rPr>
          <w:rFonts w:ascii="Open Sans" w:eastAsia="Trebuchet MS" w:hAnsi="Open Sans" w:cs="Open Sans"/>
          <w:sz w:val="20"/>
          <w:szCs w:val="20"/>
          <w:lang w:eastAsia="zh-CN"/>
        </w:rPr>
        <w:t>elencati alla fine del presente documento</w:t>
      </w:r>
      <w:r w:rsidRPr="00293800">
        <w:rPr>
          <w:rFonts w:ascii="Open Sans" w:eastAsia="Trebuchet MS" w:hAnsi="Open Sans" w:cs="Open Sans"/>
          <w:kern w:val="1"/>
          <w:sz w:val="20"/>
          <w:szCs w:val="20"/>
          <w:lang w:eastAsia="zh-CN"/>
        </w:rPr>
        <w:t xml:space="preserve">, </w:t>
      </w:r>
      <w:r w:rsidRPr="00293800">
        <w:rPr>
          <w:rFonts w:ascii="Open Sans" w:eastAsia="Trebuchet MS" w:hAnsi="Open Sans" w:cs="Open Sans"/>
          <w:b/>
          <w:bCs/>
          <w:kern w:val="1"/>
          <w:sz w:val="20"/>
          <w:szCs w:val="20"/>
          <w:lang w:eastAsia="zh-CN"/>
        </w:rPr>
        <w:t>e</w:t>
      </w:r>
      <w:r w:rsidRPr="00106669">
        <w:rPr>
          <w:rFonts w:ascii="Open Sans" w:eastAsia="Trebuchet MS" w:hAnsi="Open Sans" w:cs="Open Sans"/>
          <w:b/>
          <w:bCs/>
          <w:kern w:val="1"/>
          <w:sz w:val="20"/>
          <w:szCs w:val="20"/>
          <w:lang w:val="sl-SI" w:eastAsia="zh-CN"/>
        </w:rPr>
        <w:t>scluso</w:t>
      </w:r>
      <w:r w:rsidRPr="00106669">
        <w:rPr>
          <w:rFonts w:ascii="Open Sans" w:eastAsia="Trebuchet MS" w:hAnsi="Open Sans" w:cs="Open Sans"/>
          <w:kern w:val="1"/>
          <w:sz w:val="20"/>
          <w:szCs w:val="20"/>
          <w:lang w:val="sl-SI" w:eastAsia="zh-CN"/>
        </w:rPr>
        <w:t xml:space="preserve"> il/i seguente/i requisito/i (indicare il/i requisito/i difforme/i):</w:t>
      </w:r>
    </w:p>
    <w:p w14:paraId="74988AEF" w14:textId="77777777" w:rsidR="00106669" w:rsidRPr="00106669" w:rsidRDefault="00106669" w:rsidP="005A5971">
      <w:pPr>
        <w:keepLines/>
        <w:suppressAutoHyphens/>
        <w:spacing w:after="0" w:line="360" w:lineRule="auto"/>
        <w:jc w:val="both"/>
        <w:rPr>
          <w:rFonts w:ascii="Open Sans" w:eastAsia="Trebuchet MS" w:hAnsi="Open Sans" w:cs="Open Sans"/>
          <w:kern w:val="1"/>
          <w:sz w:val="20"/>
          <w:szCs w:val="20"/>
          <w:lang w:val="sl-SI" w:eastAsia="zh-CN"/>
        </w:rPr>
      </w:pPr>
      <w:r w:rsidRPr="00106669">
        <w:rPr>
          <w:rFonts w:ascii="Open Sans" w:eastAsia="Trebuchet MS" w:hAnsi="Open Sans" w:cs="Open Sans"/>
          <w:kern w:val="1"/>
          <w:sz w:val="20"/>
          <w:szCs w:val="20"/>
          <w:lang w:val="sl-SI" w:eastAsia="zh-CN"/>
        </w:rPr>
        <w:t>___________________________________________________________________________________________________________</w:t>
      </w:r>
    </w:p>
    <w:p w14:paraId="1B16E3AB" w14:textId="77777777" w:rsidR="00106669" w:rsidRPr="00106669" w:rsidRDefault="00106669" w:rsidP="005A5971">
      <w:pPr>
        <w:keepLines/>
        <w:suppressAutoHyphens/>
        <w:spacing w:after="0" w:line="360" w:lineRule="auto"/>
        <w:jc w:val="both"/>
        <w:rPr>
          <w:rFonts w:ascii="Open Sans" w:eastAsia="Trebuchet MS" w:hAnsi="Open Sans" w:cs="Open Sans"/>
          <w:kern w:val="1"/>
          <w:sz w:val="20"/>
          <w:szCs w:val="20"/>
          <w:lang w:val="sl-SI" w:eastAsia="zh-CN"/>
        </w:rPr>
      </w:pPr>
      <w:r w:rsidRPr="00106669">
        <w:rPr>
          <w:rFonts w:ascii="Open Sans" w:eastAsia="Trebuchet MS" w:hAnsi="Open Sans" w:cs="Open Sans"/>
          <w:kern w:val="1"/>
          <w:sz w:val="20"/>
          <w:szCs w:val="20"/>
          <w:lang w:val="sl-SI" w:eastAsia="zh-CN"/>
        </w:rPr>
        <w:t>___________________________________________________________________________________________________________</w:t>
      </w:r>
    </w:p>
    <w:p w14:paraId="5828DFE0" w14:textId="77777777" w:rsidR="00106669" w:rsidRPr="00106669" w:rsidRDefault="00106669" w:rsidP="005A5971">
      <w:pPr>
        <w:keepLines/>
        <w:suppressAutoHyphens/>
        <w:spacing w:after="0" w:line="360" w:lineRule="auto"/>
        <w:jc w:val="both"/>
        <w:rPr>
          <w:rFonts w:ascii="Open Sans" w:eastAsia="Trebuchet MS" w:hAnsi="Open Sans" w:cs="Open Sans"/>
          <w:kern w:val="1"/>
          <w:sz w:val="20"/>
          <w:szCs w:val="20"/>
          <w:lang w:val="sl-SI" w:eastAsia="zh-CN"/>
        </w:rPr>
      </w:pPr>
      <w:r w:rsidRPr="00106669">
        <w:rPr>
          <w:rFonts w:ascii="Open Sans" w:eastAsia="Trebuchet MS" w:hAnsi="Open Sans" w:cs="Open Sans"/>
          <w:kern w:val="1"/>
          <w:sz w:val="20"/>
          <w:szCs w:val="20"/>
          <w:lang w:val="sl-SI" w:eastAsia="zh-CN"/>
        </w:rPr>
        <w:t>___________________________________________________________________________________________________________</w:t>
      </w:r>
    </w:p>
    <w:p w14:paraId="33217C87" w14:textId="62172E87" w:rsidR="00106669" w:rsidRPr="00106669" w:rsidRDefault="00106669" w:rsidP="005A5971">
      <w:pPr>
        <w:keepLines/>
        <w:suppressAutoHyphens/>
        <w:spacing w:after="0" w:line="360" w:lineRule="auto"/>
        <w:jc w:val="both"/>
        <w:rPr>
          <w:rFonts w:ascii="Open Sans" w:eastAsia="Trebuchet MS" w:hAnsi="Open Sans" w:cs="Open Sans"/>
          <w:kern w:val="1"/>
          <w:sz w:val="20"/>
          <w:szCs w:val="20"/>
          <w:lang w:eastAsia="zh-CN"/>
        </w:rPr>
      </w:pPr>
      <w:r w:rsidRPr="00106669">
        <w:rPr>
          <w:rFonts w:ascii="Open Sans" w:eastAsia="Trebuchet MS" w:hAnsi="Open Sans" w:cs="Open Sans"/>
          <w:kern w:val="1"/>
          <w:sz w:val="20"/>
          <w:szCs w:val="20"/>
          <w:lang w:val="sl-SI" w:eastAsia="zh-CN"/>
        </w:rPr>
        <w:t xml:space="preserve">Nel caso in cui sussistano le condizioni di cui </w:t>
      </w:r>
      <w:r w:rsidR="38021531" w:rsidRPr="00106669">
        <w:rPr>
          <w:rFonts w:ascii="Open Sans" w:eastAsia="Trebuchet MS" w:hAnsi="Open Sans" w:cs="Open Sans"/>
          <w:kern w:val="1"/>
          <w:sz w:val="20"/>
          <w:szCs w:val="20"/>
          <w:lang w:val="sl-SI" w:eastAsia="zh-CN"/>
        </w:rPr>
        <w:t>al punto 1</w:t>
      </w:r>
      <w:r w:rsidR="38021531" w:rsidRPr="759144E2">
        <w:rPr>
          <w:rFonts w:ascii="Open Sans" w:eastAsia="Trebuchet MS" w:hAnsi="Open Sans" w:cs="Open Sans"/>
          <w:kern w:val="1"/>
          <w:sz w:val="20"/>
          <w:szCs w:val="20"/>
          <w:lang w:eastAsia="zh-CN"/>
        </w:rPr>
        <w:t>2</w:t>
      </w:r>
      <w:r w:rsidR="2BEE9637" w:rsidRPr="759144E2">
        <w:rPr>
          <w:rFonts w:ascii="Open Sans" w:eastAsia="Trebuchet MS" w:hAnsi="Open Sans" w:cs="Open Sans"/>
          <w:kern w:val="1"/>
          <w:sz w:val="20"/>
          <w:szCs w:val="20"/>
          <w:lang w:eastAsia="zh-CN"/>
        </w:rPr>
        <w:t xml:space="preserve"> </w:t>
      </w:r>
      <w:r w:rsidR="5336C8E6" w:rsidRPr="759144E2">
        <w:rPr>
          <w:rFonts w:ascii="Open Sans" w:eastAsia="Trebuchet MS" w:hAnsi="Open Sans" w:cs="Open Sans"/>
          <w:kern w:val="1"/>
          <w:sz w:val="20"/>
          <w:szCs w:val="20"/>
          <w:lang w:eastAsia="zh-CN"/>
        </w:rPr>
        <w:t>dei sottoelencati</w:t>
      </w:r>
      <w:r w:rsidR="2BEE9637" w:rsidRPr="759144E2">
        <w:rPr>
          <w:rFonts w:ascii="Open Sans" w:eastAsia="Trebuchet MS" w:hAnsi="Open Sans" w:cs="Open Sans"/>
          <w:kern w:val="1"/>
          <w:sz w:val="20"/>
          <w:szCs w:val="20"/>
          <w:lang w:eastAsia="zh-CN"/>
        </w:rPr>
        <w:t xml:space="preserve"> “</w:t>
      </w:r>
      <w:r w:rsidR="7E89C546" w:rsidRPr="759144E2">
        <w:rPr>
          <w:rFonts w:ascii="Open Sans" w:eastAsia="Trebuchet MS" w:hAnsi="Open Sans" w:cs="Open Sans"/>
          <w:sz w:val="20"/>
          <w:szCs w:val="20"/>
          <w:lang w:eastAsia="zh-CN"/>
        </w:rPr>
        <w:t>R</w:t>
      </w:r>
      <w:r w:rsidR="7E89C546" w:rsidRPr="759144E2">
        <w:rPr>
          <w:rFonts w:ascii="Open Sans" w:eastAsia="Trebuchet MS" w:hAnsi="Open Sans" w:cs="Open Sans"/>
          <w:i/>
          <w:iCs/>
          <w:sz w:val="20"/>
          <w:szCs w:val="20"/>
          <w:lang w:eastAsia="zh-CN"/>
        </w:rPr>
        <w:t>equisiti legali (per i proponenti con sede nella Repubblica Italiana)</w:t>
      </w:r>
      <w:r w:rsidR="2BEE9637" w:rsidRPr="759144E2">
        <w:rPr>
          <w:rFonts w:ascii="Open Sans" w:eastAsia="Trebuchet MS" w:hAnsi="Open Sans" w:cs="Open Sans"/>
          <w:kern w:val="1"/>
          <w:sz w:val="20"/>
          <w:szCs w:val="20"/>
          <w:lang w:eastAsia="zh-CN"/>
        </w:rPr>
        <w:t>”</w:t>
      </w:r>
      <w:r w:rsidR="38021531" w:rsidRPr="759144E2">
        <w:rPr>
          <w:rFonts w:ascii="Open Sans" w:eastAsia="Trebuchet MS" w:hAnsi="Open Sans" w:cs="Open Sans"/>
          <w:kern w:val="1"/>
          <w:sz w:val="20"/>
          <w:szCs w:val="20"/>
          <w:lang w:eastAsia="zh-CN"/>
        </w:rPr>
        <w:t>,</w:t>
      </w:r>
      <w:r w:rsidR="009E0175" w:rsidRPr="759144E2">
        <w:rPr>
          <w:rFonts w:ascii="Open Sans" w:eastAsia="Trebuchet MS" w:hAnsi="Open Sans" w:cs="Open Sans"/>
          <w:kern w:val="1"/>
          <w:sz w:val="20"/>
          <w:szCs w:val="20"/>
          <w:lang w:eastAsia="zh-CN"/>
        </w:rPr>
        <w:t xml:space="preserve"> </w:t>
      </w:r>
      <w:r w:rsidRPr="759144E2">
        <w:rPr>
          <w:rFonts w:ascii="Open Sans" w:eastAsia="Trebuchet MS" w:hAnsi="Open Sans" w:cs="Open Sans"/>
          <w:kern w:val="1"/>
          <w:sz w:val="20"/>
          <w:szCs w:val="20"/>
          <w:lang w:eastAsia="zh-CN"/>
        </w:rPr>
        <w:t>il proponente produce le seguenti prove e chiarimenti sull'adozione di misure sufficienti a dimostrare la propria affidabilità nonostante l'esistenza di motivi di esclusione (i.e. »self-</w:t>
      </w:r>
      <w:proofErr w:type="spellStart"/>
      <w:r w:rsidRPr="759144E2">
        <w:rPr>
          <w:rFonts w:ascii="Open Sans" w:eastAsia="Trebuchet MS" w:hAnsi="Open Sans" w:cs="Open Sans"/>
          <w:kern w:val="1"/>
          <w:sz w:val="20"/>
          <w:szCs w:val="20"/>
          <w:lang w:eastAsia="zh-CN"/>
        </w:rPr>
        <w:t>cleaning</w:t>
      </w:r>
      <w:proofErr w:type="spellEnd"/>
      <w:r w:rsidRPr="759144E2">
        <w:rPr>
          <w:rFonts w:ascii="Open Sans" w:eastAsia="Trebuchet MS" w:hAnsi="Open Sans" w:cs="Open Sans"/>
          <w:kern w:val="1"/>
          <w:sz w:val="20"/>
          <w:szCs w:val="20"/>
          <w:lang w:eastAsia="zh-CN"/>
        </w:rPr>
        <w:t>«):</w:t>
      </w:r>
    </w:p>
    <w:p w14:paraId="26B30CF4" w14:textId="77777777" w:rsidR="00106669" w:rsidRPr="00106669" w:rsidRDefault="00106669" w:rsidP="005A5971">
      <w:pPr>
        <w:keepLines/>
        <w:suppressAutoHyphens/>
        <w:spacing w:after="0" w:line="360" w:lineRule="auto"/>
        <w:jc w:val="both"/>
        <w:rPr>
          <w:rFonts w:ascii="Open Sans" w:eastAsia="SimSun" w:hAnsi="Open Sans" w:cs="Open Sans"/>
          <w:kern w:val="1"/>
          <w:sz w:val="20"/>
          <w:szCs w:val="20"/>
          <w:lang w:val="sl-SI" w:eastAsia="zh-CN"/>
        </w:rPr>
      </w:pPr>
      <w:r w:rsidRPr="00106669">
        <w:rPr>
          <w:rFonts w:ascii="Open Sans" w:eastAsia="Trebuchet MS" w:hAnsi="Open Sans" w:cs="Open Sans"/>
          <w:kern w:val="1"/>
          <w:sz w:val="20"/>
          <w:szCs w:val="20"/>
          <w:lang w:val="sl-SI" w:eastAsia="zh-CN"/>
        </w:rPr>
        <w:t>___________________________________________________________________________________________________________</w:t>
      </w:r>
    </w:p>
    <w:p w14:paraId="3E04B22D" w14:textId="77777777" w:rsidR="00106669" w:rsidRPr="00106669" w:rsidRDefault="00106669" w:rsidP="005A5971">
      <w:pPr>
        <w:keepLines/>
        <w:suppressAutoHyphens/>
        <w:spacing w:after="0" w:line="100" w:lineRule="atLeast"/>
        <w:jc w:val="both"/>
        <w:rPr>
          <w:rFonts w:ascii="Open Sans" w:eastAsia="SimSun" w:hAnsi="Open Sans" w:cs="Open Sans"/>
          <w:kern w:val="1"/>
          <w:sz w:val="20"/>
          <w:szCs w:val="20"/>
          <w:lang w:val="sl-SI" w:eastAsia="zh-CN"/>
        </w:rPr>
      </w:pPr>
      <w:r w:rsidRPr="00106669">
        <w:rPr>
          <w:rFonts w:ascii="Open Sans" w:eastAsia="SimSun" w:hAnsi="Open Sans" w:cs="Open Sans"/>
          <w:kern w:val="1"/>
          <w:sz w:val="20"/>
          <w:szCs w:val="20"/>
          <w:lang w:val="sl-SI" w:eastAsia="zh-CN"/>
        </w:rPr>
        <w:t>___________________________________________________________________________________________________________</w:t>
      </w:r>
    </w:p>
    <w:bookmarkEnd w:id="1"/>
    <w:bookmarkEnd w:id="2"/>
    <w:p w14:paraId="6E289D60" w14:textId="77777777" w:rsidR="00F83B37" w:rsidRDefault="00F83B37" w:rsidP="00F83B37">
      <w:pPr>
        <w:keepLines/>
        <w:widowControl w:val="0"/>
        <w:tabs>
          <w:tab w:val="left" w:pos="360"/>
          <w:tab w:val="left" w:pos="9900"/>
          <w:tab w:val="left" w:pos="10800"/>
        </w:tabs>
        <w:suppressAutoHyphens/>
        <w:spacing w:after="0" w:line="360" w:lineRule="auto"/>
        <w:jc w:val="both"/>
        <w:rPr>
          <w:rFonts w:ascii="Open Sans" w:eastAsia="SimSun" w:hAnsi="Open Sans" w:cs="Calibri"/>
          <w:kern w:val="1"/>
          <w:sz w:val="20"/>
          <w:lang w:val="sl-SI" w:eastAsia="zh-CN"/>
        </w:rPr>
      </w:pPr>
    </w:p>
    <w:p w14:paraId="57986A2D" w14:textId="3113619D" w:rsidR="00106669" w:rsidRPr="006A1271" w:rsidRDefault="004439D0" w:rsidP="006A1271">
      <w:pPr>
        <w:keepLines/>
        <w:tabs>
          <w:tab w:val="left" w:pos="575"/>
          <w:tab w:val="left" w:pos="7992"/>
          <w:tab w:val="left" w:pos="9900"/>
          <w:tab w:val="left" w:pos="10800"/>
        </w:tabs>
        <w:suppressAutoHyphens/>
        <w:spacing w:line="360" w:lineRule="auto"/>
        <w:jc w:val="both"/>
        <w:rPr>
          <w:rFonts w:ascii="Trebuchet MS" w:eastAsia="SimSun" w:hAnsi="Trebuchet MS" w:cs="Calibri"/>
          <w:kern w:val="1"/>
          <w:sz w:val="20"/>
          <w:szCs w:val="20"/>
          <w:lang w:val="sl-SI" w:eastAsia="zh-CN"/>
        </w:rPr>
      </w:pPr>
      <w:r>
        <w:rPr>
          <w:rFonts w:ascii="Open Sans" w:eastAsia="SimSun" w:hAnsi="Open Sans" w:cs="Open Sans"/>
          <w:kern w:val="1"/>
          <w:sz w:val="20"/>
          <w:szCs w:val="20"/>
          <w:lang w:val="sl-SI" w:eastAsia="zh-CN"/>
        </w:rPr>
        <w:t>2</w:t>
      </w:r>
      <w:r w:rsidR="00106669" w:rsidRPr="00106669">
        <w:rPr>
          <w:rFonts w:ascii="Open Sans" w:eastAsia="SimSun" w:hAnsi="Open Sans" w:cs="Open Sans"/>
          <w:kern w:val="1"/>
          <w:sz w:val="20"/>
          <w:szCs w:val="20"/>
          <w:lang w:val="sl-SI" w:eastAsia="zh-CN"/>
        </w:rPr>
        <w:t xml:space="preserve">. che in caso di approvazione del finanziamento della proposta progettuale provvederà ad </w:t>
      </w:r>
      <w:r w:rsidR="00106669" w:rsidRPr="00106669">
        <w:rPr>
          <w:rFonts w:ascii="Open Sans" w:eastAsia="Trebuchet MS" w:hAnsi="Open Sans" w:cs="Open Sans"/>
          <w:kern w:val="1"/>
          <w:sz w:val="20"/>
          <w:szCs w:val="20"/>
          <w:lang w:eastAsia="zh-CN"/>
        </w:rPr>
        <w:t>attuare</w:t>
      </w:r>
      <w:r w:rsidR="00106669" w:rsidRPr="00106669">
        <w:rPr>
          <w:rFonts w:ascii="Open Sans" w:eastAsia="SimSun" w:hAnsi="Open Sans" w:cs="Open Sans"/>
          <w:kern w:val="1"/>
          <w:sz w:val="20"/>
          <w:szCs w:val="20"/>
          <w:lang w:val="sl-SI" w:eastAsia="zh-CN"/>
        </w:rPr>
        <w:t xml:space="preserve"> il progetto e verrà assicurato un cofinanziamento proprio nel caso di aiuti di Stato</w:t>
      </w:r>
      <w:r w:rsidR="00106669" w:rsidRPr="00106669">
        <w:rPr>
          <w:rFonts w:ascii="Open Sans" w:eastAsia="SimSun" w:hAnsi="Open Sans" w:cs="Open Sans"/>
          <w:strike/>
          <w:kern w:val="1"/>
          <w:sz w:val="20"/>
          <w:szCs w:val="20"/>
          <w:lang w:val="sl-SI" w:eastAsia="zh-CN"/>
        </w:rPr>
        <w:t>;</w:t>
      </w:r>
    </w:p>
    <w:p w14:paraId="072D5033" w14:textId="2B484FF4" w:rsidR="00106669" w:rsidRPr="006A1271" w:rsidRDefault="004439D0" w:rsidP="006A1271">
      <w:pPr>
        <w:keepLines/>
        <w:tabs>
          <w:tab w:val="left" w:pos="567"/>
          <w:tab w:val="left" w:pos="7992"/>
          <w:tab w:val="left" w:pos="9900"/>
          <w:tab w:val="left" w:pos="10800"/>
        </w:tabs>
        <w:suppressAutoHyphens/>
        <w:spacing w:line="360" w:lineRule="auto"/>
        <w:jc w:val="both"/>
        <w:rPr>
          <w:rFonts w:ascii="Trebuchet MS" w:eastAsia="SimSun" w:hAnsi="Trebuchet MS" w:cs="Calibri"/>
          <w:kern w:val="1"/>
          <w:sz w:val="20"/>
          <w:szCs w:val="20"/>
          <w:lang w:val="sl-SI" w:eastAsia="zh-CN"/>
        </w:rPr>
      </w:pPr>
      <w:r>
        <w:rPr>
          <w:rFonts w:ascii="Open Sans" w:eastAsia="SimSun" w:hAnsi="Open Sans" w:cs="Open Sans"/>
          <w:kern w:val="1"/>
          <w:sz w:val="20"/>
          <w:szCs w:val="20"/>
          <w:lang w:val="sl-SI" w:eastAsia="zh-CN"/>
        </w:rPr>
        <w:lastRenderedPageBreak/>
        <w:t>3</w:t>
      </w:r>
      <w:r w:rsidR="00106669" w:rsidRPr="00106669">
        <w:rPr>
          <w:rFonts w:ascii="Open Sans" w:eastAsia="SimSun" w:hAnsi="Open Sans" w:cs="Open Sans"/>
          <w:kern w:val="1"/>
          <w:sz w:val="20"/>
          <w:szCs w:val="20"/>
          <w:lang w:val="sl-SI" w:eastAsia="zh-CN"/>
        </w:rPr>
        <w:t>. di prendere atto che, nel caso in cui il finanziamento sia soggetto alla normativa sugli aiuti di Stato, il relativo finanziamento sarà adeguato conformemente alla verifica dei valutatori ed in applicazione della normativa in materia</w:t>
      </w:r>
      <w:r w:rsidR="00106669" w:rsidRPr="00106669">
        <w:rPr>
          <w:rFonts w:ascii="Open Sans" w:eastAsia="Trebuchet MS" w:hAnsi="Open Sans" w:cs="Open Sans"/>
          <w:kern w:val="1"/>
          <w:sz w:val="20"/>
          <w:szCs w:val="20"/>
          <w:lang w:val="sl-SI" w:eastAsia="zh-CN"/>
        </w:rPr>
        <w:t>;</w:t>
      </w:r>
    </w:p>
    <w:p w14:paraId="183A9301" w14:textId="1A264530" w:rsidR="00606690" w:rsidRDefault="004439D0" w:rsidP="006A1271">
      <w:pPr>
        <w:keepLines/>
        <w:tabs>
          <w:tab w:val="left" w:pos="575"/>
          <w:tab w:val="left" w:pos="7992"/>
          <w:tab w:val="left" w:pos="9900"/>
          <w:tab w:val="left" w:pos="10800"/>
        </w:tabs>
        <w:suppressAutoHyphens/>
        <w:spacing w:line="360" w:lineRule="auto"/>
        <w:jc w:val="both"/>
        <w:rPr>
          <w:rFonts w:ascii="Open Sans" w:eastAsia="Trebuchet MS" w:hAnsi="Open Sans" w:cs="Open Sans"/>
          <w:kern w:val="1"/>
          <w:sz w:val="20"/>
          <w:szCs w:val="20"/>
          <w:lang w:eastAsia="zh-CN"/>
        </w:rPr>
      </w:pPr>
      <w:r w:rsidRPr="006A1271">
        <w:rPr>
          <w:rFonts w:ascii="Open Sans" w:eastAsia="Trebuchet MS" w:hAnsi="Open Sans" w:cs="Open Sans"/>
          <w:kern w:val="1"/>
          <w:sz w:val="20"/>
          <w:szCs w:val="20"/>
          <w:lang w:eastAsia="zh-CN"/>
        </w:rPr>
        <w:t>4</w:t>
      </w:r>
      <w:r w:rsidR="00106669" w:rsidRPr="006A1271">
        <w:rPr>
          <w:rFonts w:ascii="Open Sans" w:eastAsia="Trebuchet MS" w:hAnsi="Open Sans" w:cs="Open Sans"/>
          <w:kern w:val="1"/>
          <w:sz w:val="20"/>
          <w:szCs w:val="20"/>
          <w:lang w:eastAsia="zh-CN"/>
        </w:rPr>
        <w:t xml:space="preserve">. che l’organismo rappresentato garantisce una capacità amministrativa, finanziaria ed operativa adeguata al fine di attuare la proposta progettuale presentata e </w:t>
      </w:r>
      <w:r w:rsidR="006F0191" w:rsidRPr="006A1271">
        <w:rPr>
          <w:rFonts w:ascii="Open Sans" w:eastAsia="Trebuchet MS" w:hAnsi="Open Sans" w:cs="Open Sans"/>
          <w:kern w:val="1"/>
          <w:sz w:val="20"/>
          <w:szCs w:val="20"/>
          <w:lang w:eastAsia="zh-CN"/>
        </w:rPr>
        <w:t xml:space="preserve">se del caso </w:t>
      </w:r>
      <w:r w:rsidR="00106669" w:rsidRPr="006A1271">
        <w:rPr>
          <w:rFonts w:ascii="Open Sans" w:eastAsia="Trebuchet MS" w:hAnsi="Open Sans" w:cs="Open Sans"/>
          <w:kern w:val="1"/>
          <w:sz w:val="20"/>
          <w:szCs w:val="20"/>
          <w:lang w:eastAsia="zh-CN"/>
        </w:rPr>
        <w:t xml:space="preserve">di assicurarne il </w:t>
      </w:r>
      <w:r w:rsidR="006A1271" w:rsidRPr="006A1271">
        <w:rPr>
          <w:rFonts w:ascii="Open Sans" w:eastAsia="Trebuchet MS" w:hAnsi="Open Sans" w:cs="Open Sans"/>
          <w:kern w:val="1"/>
          <w:sz w:val="20"/>
          <w:szCs w:val="20"/>
          <w:lang w:eastAsia="zh-CN"/>
        </w:rPr>
        <w:t>prefinanziamento</w:t>
      </w:r>
      <w:r w:rsidR="00606690">
        <w:rPr>
          <w:rFonts w:ascii="Open Sans" w:eastAsia="Trebuchet MS" w:hAnsi="Open Sans" w:cs="Open Sans"/>
          <w:kern w:val="1"/>
          <w:sz w:val="20"/>
          <w:szCs w:val="20"/>
          <w:lang w:eastAsia="zh-CN"/>
        </w:rPr>
        <w:t>;</w:t>
      </w:r>
    </w:p>
    <w:p w14:paraId="5EA8AAEB" w14:textId="3DFFC523" w:rsidR="00106669" w:rsidRPr="006A1271" w:rsidRDefault="006F0191" w:rsidP="006A1271">
      <w:pPr>
        <w:keepLines/>
        <w:tabs>
          <w:tab w:val="left" w:pos="575"/>
          <w:tab w:val="left" w:pos="7992"/>
          <w:tab w:val="left" w:pos="9900"/>
          <w:tab w:val="left" w:pos="10800"/>
        </w:tabs>
        <w:suppressAutoHyphens/>
        <w:spacing w:line="360" w:lineRule="auto"/>
        <w:jc w:val="both"/>
        <w:rPr>
          <w:rFonts w:ascii="Trebuchet MS" w:eastAsia="SimSun" w:hAnsi="Trebuchet MS" w:cs="Calibri"/>
          <w:kern w:val="1"/>
          <w:sz w:val="20"/>
          <w:lang w:eastAsia="zh-CN"/>
        </w:rPr>
      </w:pPr>
      <w:r w:rsidRPr="006A1271">
        <w:rPr>
          <w:rFonts w:ascii="Open Sans" w:eastAsia="Trebuchet MS" w:hAnsi="Open Sans" w:cs="Open Sans"/>
          <w:kern w:val="1"/>
          <w:sz w:val="20"/>
          <w:szCs w:val="20"/>
          <w:lang w:eastAsia="zh-CN"/>
        </w:rPr>
        <w:t>5</w:t>
      </w:r>
      <w:r w:rsidR="00106669" w:rsidRPr="006A1271">
        <w:rPr>
          <w:rFonts w:ascii="Open Sans" w:eastAsia="Trebuchet MS" w:hAnsi="Open Sans" w:cs="Open Sans"/>
          <w:kern w:val="1"/>
          <w:sz w:val="20"/>
          <w:szCs w:val="20"/>
          <w:lang w:eastAsia="zh-CN"/>
        </w:rPr>
        <w:t xml:space="preserve">. che qualora la proposta progettuale venga finanziata, l’organismo rappresentato svolgerà il ruolo di </w:t>
      </w:r>
      <w:r w:rsidR="00A52737" w:rsidRPr="006A1271">
        <w:rPr>
          <w:rFonts w:ascii="Open Sans" w:eastAsia="Trebuchet MS" w:hAnsi="Open Sans" w:cs="Open Sans"/>
          <w:kern w:val="1"/>
          <w:sz w:val="20"/>
          <w:szCs w:val="20"/>
          <w:lang w:eastAsia="zh-CN"/>
        </w:rPr>
        <w:t>LP/PP</w:t>
      </w:r>
      <w:r w:rsidR="00106669" w:rsidRPr="006A1271">
        <w:rPr>
          <w:rFonts w:ascii="Open Sans" w:eastAsia="Trebuchet MS" w:hAnsi="Open Sans" w:cs="Open Sans"/>
          <w:kern w:val="1"/>
          <w:sz w:val="20"/>
          <w:szCs w:val="20"/>
          <w:lang w:eastAsia="zh-CN"/>
        </w:rPr>
        <w:t xml:space="preserve"> e adempierà ai compiti previsti nel progetto presentato e nell'Accordo di Partenariato;</w:t>
      </w:r>
    </w:p>
    <w:p w14:paraId="4C9BC94E" w14:textId="0E89C0EE" w:rsidR="00106669" w:rsidRPr="006A1271" w:rsidRDefault="00293800" w:rsidP="006A1271">
      <w:pPr>
        <w:keepLines/>
        <w:tabs>
          <w:tab w:val="left" w:pos="575"/>
          <w:tab w:val="left" w:pos="7992"/>
          <w:tab w:val="left" w:pos="9900"/>
          <w:tab w:val="left" w:pos="10800"/>
        </w:tabs>
        <w:suppressAutoHyphens/>
        <w:spacing w:line="360" w:lineRule="auto"/>
        <w:jc w:val="both"/>
        <w:rPr>
          <w:rFonts w:ascii="Trebuchet MS" w:eastAsia="SimSun" w:hAnsi="Trebuchet MS" w:cs="Calibri"/>
          <w:kern w:val="1"/>
          <w:sz w:val="20"/>
          <w:szCs w:val="20"/>
          <w:lang w:eastAsia="zh-CN"/>
        </w:rPr>
      </w:pPr>
      <w:r w:rsidRPr="006A1271">
        <w:rPr>
          <w:rFonts w:ascii="Open Sans" w:eastAsia="Trebuchet MS" w:hAnsi="Open Sans" w:cs="Open Sans"/>
          <w:kern w:val="1"/>
          <w:sz w:val="20"/>
          <w:szCs w:val="20"/>
          <w:lang w:eastAsia="zh-CN"/>
        </w:rPr>
        <w:t>6</w:t>
      </w:r>
      <w:r w:rsidR="00106669" w:rsidRPr="006A1271">
        <w:rPr>
          <w:rFonts w:ascii="Open Sans" w:eastAsia="Trebuchet MS" w:hAnsi="Open Sans" w:cs="Open Sans"/>
          <w:kern w:val="1"/>
          <w:sz w:val="20"/>
          <w:szCs w:val="20"/>
          <w:lang w:eastAsia="zh-CN"/>
        </w:rPr>
        <w:t xml:space="preserve">. che sono accettate le procedure di selezione di cui </w:t>
      </w:r>
      <w:r w:rsidR="00106669" w:rsidRPr="31391C18">
        <w:rPr>
          <w:rFonts w:ascii="Open Sans" w:eastAsia="Trebuchet MS" w:hAnsi="Open Sans" w:cs="Open Sans"/>
          <w:kern w:val="1"/>
          <w:sz w:val="20"/>
          <w:szCs w:val="20"/>
          <w:lang w:eastAsia="zh-CN"/>
        </w:rPr>
        <w:t>al Bando</w:t>
      </w:r>
      <w:r w:rsidR="00106669" w:rsidRPr="006A1271">
        <w:rPr>
          <w:rFonts w:ascii="Open Sans" w:eastAsia="Trebuchet MS" w:hAnsi="Open Sans" w:cs="Open Sans"/>
          <w:kern w:val="1"/>
          <w:sz w:val="20"/>
          <w:szCs w:val="20"/>
          <w:lang w:eastAsia="zh-CN"/>
        </w:rPr>
        <w:t xml:space="preserve"> </w:t>
      </w:r>
      <w:r w:rsidR="00485E69" w:rsidRPr="31391C18">
        <w:rPr>
          <w:rFonts w:ascii="Open Sans" w:eastAsia="Trebuchet MS" w:hAnsi="Open Sans" w:cs="Open Sans"/>
          <w:kern w:val="1"/>
          <w:sz w:val="20"/>
          <w:szCs w:val="20"/>
          <w:lang w:eastAsia="zh-CN"/>
        </w:rPr>
        <w:t>S</w:t>
      </w:r>
      <w:r w:rsidR="00393EDD" w:rsidRPr="31391C18">
        <w:rPr>
          <w:rFonts w:ascii="Open Sans" w:eastAsia="Trebuchet MS" w:hAnsi="Open Sans" w:cs="Open Sans"/>
          <w:kern w:val="1"/>
          <w:sz w:val="20"/>
          <w:szCs w:val="20"/>
          <w:lang w:eastAsia="zh-CN"/>
        </w:rPr>
        <w:t>PF</w:t>
      </w:r>
      <w:r w:rsidR="00485E69" w:rsidRPr="31391C18">
        <w:rPr>
          <w:rFonts w:ascii="Open Sans" w:eastAsia="Trebuchet MS" w:hAnsi="Open Sans" w:cs="Open Sans"/>
          <w:kern w:val="1"/>
          <w:sz w:val="20"/>
          <w:szCs w:val="20"/>
          <w:lang w:eastAsia="zh-CN"/>
        </w:rPr>
        <w:t xml:space="preserve"> </w:t>
      </w:r>
      <w:r w:rsidR="0086350A" w:rsidRPr="31391C18">
        <w:rPr>
          <w:rFonts w:ascii="Open Sans" w:eastAsia="Trebuchet MS" w:hAnsi="Open Sans" w:cs="Open Sans"/>
          <w:kern w:val="1"/>
          <w:sz w:val="20"/>
          <w:szCs w:val="20"/>
          <w:lang w:eastAsia="zh-CN"/>
        </w:rPr>
        <w:t>GO!</w:t>
      </w:r>
      <w:r w:rsidR="001E2DB5" w:rsidRPr="31391C18">
        <w:rPr>
          <w:rFonts w:ascii="Open Sans" w:eastAsia="Trebuchet MS" w:hAnsi="Open Sans" w:cs="Open Sans"/>
          <w:kern w:val="1"/>
          <w:sz w:val="20"/>
          <w:szCs w:val="20"/>
          <w:lang w:eastAsia="zh-CN"/>
        </w:rPr>
        <w:t xml:space="preserve"> </w:t>
      </w:r>
      <w:r w:rsidR="0086350A" w:rsidRPr="31391C18">
        <w:rPr>
          <w:rFonts w:ascii="Open Sans" w:eastAsia="Trebuchet MS" w:hAnsi="Open Sans" w:cs="Open Sans"/>
          <w:kern w:val="1"/>
          <w:sz w:val="20"/>
          <w:szCs w:val="20"/>
          <w:lang w:eastAsia="zh-CN"/>
        </w:rPr>
        <w:t xml:space="preserve">2025 </w:t>
      </w:r>
      <w:r w:rsidR="00106669" w:rsidRPr="31391C18">
        <w:rPr>
          <w:rFonts w:ascii="Open Sans" w:eastAsia="Trebuchet MS" w:hAnsi="Open Sans" w:cs="Open Sans"/>
          <w:kern w:val="1"/>
          <w:sz w:val="20"/>
          <w:szCs w:val="20"/>
          <w:lang w:eastAsia="zh-CN"/>
        </w:rPr>
        <w:t>n. 0</w:t>
      </w:r>
      <w:r w:rsidR="00F06AA4">
        <w:rPr>
          <w:rFonts w:ascii="Open Sans" w:eastAsia="Trebuchet MS" w:hAnsi="Open Sans" w:cs="Open Sans"/>
          <w:kern w:val="1"/>
          <w:sz w:val="20"/>
          <w:szCs w:val="20"/>
          <w:lang w:eastAsia="zh-CN"/>
        </w:rPr>
        <w:t>3</w:t>
      </w:r>
      <w:r w:rsidR="00106669" w:rsidRPr="31391C18">
        <w:rPr>
          <w:rFonts w:ascii="Open Sans" w:eastAsia="Trebuchet MS" w:hAnsi="Open Sans" w:cs="Open Sans"/>
          <w:kern w:val="1"/>
          <w:sz w:val="20"/>
          <w:szCs w:val="20"/>
          <w:lang w:eastAsia="zh-CN"/>
        </w:rPr>
        <w:t>/202</w:t>
      </w:r>
      <w:r w:rsidR="00F06AA4">
        <w:rPr>
          <w:rFonts w:ascii="Open Sans" w:eastAsia="Trebuchet MS" w:hAnsi="Open Sans" w:cs="Open Sans"/>
          <w:kern w:val="1"/>
          <w:sz w:val="20"/>
          <w:szCs w:val="20"/>
          <w:lang w:eastAsia="zh-CN"/>
        </w:rPr>
        <w:t>5</w:t>
      </w:r>
      <w:r w:rsidR="00106669" w:rsidRPr="006A1271">
        <w:rPr>
          <w:rFonts w:ascii="Open Sans" w:eastAsia="Trebuchet MS" w:hAnsi="Open Sans" w:cs="Open Sans"/>
          <w:kern w:val="1"/>
          <w:sz w:val="20"/>
          <w:szCs w:val="20"/>
          <w:lang w:eastAsia="zh-CN"/>
        </w:rPr>
        <w:t xml:space="preserve"> ed il trattamento dei dati conformemente alla normativa vigente;</w:t>
      </w:r>
    </w:p>
    <w:p w14:paraId="1E5E42F2" w14:textId="10DAB46D" w:rsidR="00106669" w:rsidRPr="00106669" w:rsidRDefault="00293800" w:rsidP="006A1271">
      <w:pPr>
        <w:keepLines/>
        <w:tabs>
          <w:tab w:val="left" w:pos="575"/>
          <w:tab w:val="left" w:pos="7992"/>
          <w:tab w:val="left" w:pos="9900"/>
          <w:tab w:val="left" w:pos="10800"/>
        </w:tabs>
        <w:suppressAutoHyphens/>
        <w:spacing w:line="360" w:lineRule="auto"/>
        <w:jc w:val="both"/>
        <w:rPr>
          <w:rFonts w:ascii="Trebuchet MS" w:eastAsia="SimSun" w:hAnsi="Trebuchet MS" w:cs="Calibri"/>
          <w:kern w:val="1"/>
          <w:sz w:val="20"/>
          <w:lang w:val="sl-SI" w:eastAsia="zh-CN"/>
        </w:rPr>
      </w:pPr>
      <w:r>
        <w:rPr>
          <w:rFonts w:ascii="Open Sans" w:eastAsia="Trebuchet MS" w:hAnsi="Open Sans" w:cs="Open Sans"/>
          <w:kern w:val="1"/>
          <w:sz w:val="20"/>
          <w:szCs w:val="20"/>
          <w:lang w:val="sl-SI" w:eastAsia="zh-CN"/>
        </w:rPr>
        <w:t>7</w:t>
      </w:r>
      <w:r w:rsidR="00106669" w:rsidRPr="00106669">
        <w:rPr>
          <w:rFonts w:ascii="Open Sans" w:eastAsia="Trebuchet MS" w:hAnsi="Open Sans" w:cs="Open Sans"/>
          <w:kern w:val="1"/>
          <w:sz w:val="20"/>
          <w:szCs w:val="20"/>
          <w:lang w:val="sl-SI" w:eastAsia="zh-CN"/>
        </w:rPr>
        <w:t>. che tutte le sezioni obbligatorie della scheda progettuale sono completate in lingua italiana e in lingua slovena e sono tra loro conform</w:t>
      </w:r>
      <w:r w:rsidR="00106669" w:rsidRPr="00106669">
        <w:rPr>
          <w:rFonts w:ascii="Open Sans" w:eastAsia="Trebuchet MS" w:hAnsi="Open Sans" w:cs="Open Sans"/>
          <w:kern w:val="1"/>
          <w:sz w:val="20"/>
          <w:szCs w:val="20"/>
          <w:lang w:eastAsia="zh-CN"/>
        </w:rPr>
        <w:t>i</w:t>
      </w:r>
      <w:r w:rsidR="00106669" w:rsidRPr="00106669">
        <w:rPr>
          <w:rFonts w:ascii="Open Sans" w:eastAsia="Trebuchet MS" w:hAnsi="Open Sans" w:cs="Open Sans"/>
          <w:kern w:val="1"/>
          <w:sz w:val="20"/>
          <w:szCs w:val="20"/>
          <w:lang w:val="sl-SI" w:eastAsia="zh-CN"/>
        </w:rPr>
        <w:t>;</w:t>
      </w:r>
    </w:p>
    <w:p w14:paraId="6A74A277" w14:textId="19EF1AD4" w:rsidR="00106669" w:rsidRPr="006A1271" w:rsidRDefault="00372F41" w:rsidP="006A1271">
      <w:pPr>
        <w:keepLines/>
        <w:tabs>
          <w:tab w:val="left" w:pos="575"/>
          <w:tab w:val="left" w:pos="7992"/>
          <w:tab w:val="left" w:pos="9900"/>
          <w:tab w:val="left" w:pos="10800"/>
        </w:tabs>
        <w:suppressAutoHyphens/>
        <w:spacing w:line="360" w:lineRule="auto"/>
        <w:jc w:val="both"/>
        <w:rPr>
          <w:rFonts w:ascii="Open Sans" w:eastAsia="Trebuchet MS" w:hAnsi="Open Sans" w:cs="Open Sans"/>
          <w:kern w:val="1"/>
          <w:sz w:val="20"/>
          <w:lang w:val="sl-SI" w:eastAsia="zh-CN"/>
        </w:rPr>
      </w:pPr>
      <w:r>
        <w:rPr>
          <w:rFonts w:ascii="Open Sans" w:eastAsia="Trebuchet MS" w:hAnsi="Open Sans" w:cs="Open Sans"/>
          <w:kern w:val="1"/>
          <w:sz w:val="20"/>
          <w:szCs w:val="20"/>
          <w:lang w:val="sl-SI" w:eastAsia="zh-CN"/>
        </w:rPr>
        <w:t>8</w:t>
      </w:r>
      <w:r w:rsidR="00106669" w:rsidRPr="00106669">
        <w:rPr>
          <w:rFonts w:ascii="Open Sans" w:eastAsia="Trebuchet MS" w:hAnsi="Open Sans" w:cs="Open Sans"/>
          <w:kern w:val="1"/>
          <w:sz w:val="20"/>
          <w:szCs w:val="20"/>
          <w:lang w:val="sl-SI" w:eastAsia="zh-CN"/>
        </w:rPr>
        <w:t xml:space="preserve">. </w:t>
      </w:r>
      <w:r w:rsidR="00106669" w:rsidRPr="00106669">
        <w:rPr>
          <w:rFonts w:ascii="Open Sans" w:eastAsia="Trebuchet MS" w:hAnsi="Open Sans" w:cs="Open Sans"/>
          <w:kern w:val="1"/>
          <w:sz w:val="20"/>
          <w:szCs w:val="20"/>
          <w:lang w:eastAsia="zh-CN"/>
        </w:rPr>
        <w:t xml:space="preserve">che sono stati rispettati i requisiti minimi nella composizione del partenariato come previsto </w:t>
      </w:r>
      <w:r w:rsidR="00106669" w:rsidRPr="00106669">
        <w:rPr>
          <w:rFonts w:ascii="Open Sans" w:eastAsia="Trebuchet MS" w:hAnsi="Open Sans" w:cs="Open Sans"/>
          <w:kern w:val="1"/>
          <w:sz w:val="20"/>
          <w:lang w:eastAsia="zh-CN"/>
        </w:rPr>
        <w:t>nel</w:t>
      </w:r>
      <w:r w:rsidR="006E061F">
        <w:rPr>
          <w:rFonts w:ascii="Open Sans" w:eastAsia="Trebuchet MS" w:hAnsi="Open Sans" w:cs="Open Sans"/>
          <w:kern w:val="1"/>
          <w:sz w:val="20"/>
          <w:lang w:eastAsia="zh-CN"/>
        </w:rPr>
        <w:t xml:space="preserve"> </w:t>
      </w:r>
      <w:r w:rsidR="006E061F" w:rsidRPr="00106669">
        <w:rPr>
          <w:rFonts w:ascii="Open Sans" w:eastAsia="Trebuchet MS" w:hAnsi="Open Sans" w:cs="Open Sans"/>
          <w:kern w:val="1"/>
          <w:sz w:val="20"/>
          <w:lang w:val="sl-SI" w:eastAsia="zh-CN"/>
        </w:rPr>
        <w:t>Bando</w:t>
      </w:r>
      <w:r w:rsidR="006E061F" w:rsidRPr="00106669">
        <w:rPr>
          <w:rFonts w:ascii="Open Sans" w:eastAsia="Trebuchet MS" w:hAnsi="Open Sans" w:cs="Open Sans"/>
          <w:kern w:val="1"/>
          <w:sz w:val="20"/>
          <w:szCs w:val="20"/>
          <w:lang w:val="sl-SI" w:eastAsia="zh-CN"/>
        </w:rPr>
        <w:t xml:space="preserve"> </w:t>
      </w:r>
      <w:r w:rsidR="0032586C">
        <w:rPr>
          <w:rFonts w:ascii="Open Sans" w:eastAsia="Trebuchet MS" w:hAnsi="Open Sans" w:cs="Open Sans"/>
          <w:kern w:val="1"/>
          <w:sz w:val="20"/>
          <w:szCs w:val="20"/>
          <w:lang w:val="sl-SI" w:eastAsia="zh-CN"/>
        </w:rPr>
        <w:t>SPF</w:t>
      </w:r>
      <w:r w:rsidR="006E061F">
        <w:rPr>
          <w:rFonts w:ascii="Open Sans" w:eastAsia="Trebuchet MS" w:hAnsi="Open Sans" w:cs="Open Sans"/>
          <w:kern w:val="1"/>
          <w:sz w:val="20"/>
          <w:lang w:val="sl-SI" w:eastAsia="zh-CN"/>
        </w:rPr>
        <w:t xml:space="preserve"> GO!</w:t>
      </w:r>
      <w:r w:rsidR="004C6FB0">
        <w:rPr>
          <w:rFonts w:ascii="Open Sans" w:eastAsia="Trebuchet MS" w:hAnsi="Open Sans" w:cs="Open Sans"/>
          <w:kern w:val="1"/>
          <w:sz w:val="20"/>
          <w:lang w:val="sl-SI" w:eastAsia="zh-CN"/>
        </w:rPr>
        <w:t xml:space="preserve"> </w:t>
      </w:r>
      <w:r w:rsidR="006E061F">
        <w:rPr>
          <w:rFonts w:ascii="Open Sans" w:eastAsia="Trebuchet MS" w:hAnsi="Open Sans" w:cs="Open Sans"/>
          <w:kern w:val="1"/>
          <w:sz w:val="20"/>
          <w:lang w:val="sl-SI" w:eastAsia="zh-CN"/>
        </w:rPr>
        <w:t xml:space="preserve">2025 </w:t>
      </w:r>
      <w:r w:rsidR="00106669" w:rsidRPr="00106669">
        <w:rPr>
          <w:rFonts w:ascii="Open Sans" w:eastAsia="Trebuchet MS" w:hAnsi="Open Sans" w:cs="Open Sans"/>
          <w:kern w:val="1"/>
          <w:sz w:val="20"/>
          <w:lang w:val="sl-SI" w:eastAsia="zh-CN"/>
        </w:rPr>
        <w:t>n. 0</w:t>
      </w:r>
      <w:r w:rsidR="00F06AA4">
        <w:rPr>
          <w:rFonts w:ascii="Open Sans" w:eastAsia="Trebuchet MS" w:hAnsi="Open Sans" w:cs="Open Sans"/>
          <w:kern w:val="1"/>
          <w:sz w:val="20"/>
          <w:lang w:val="sl-SI" w:eastAsia="zh-CN"/>
        </w:rPr>
        <w:t>3</w:t>
      </w:r>
      <w:r w:rsidR="00106669" w:rsidRPr="00106669">
        <w:rPr>
          <w:rFonts w:ascii="Open Sans" w:eastAsia="Trebuchet MS" w:hAnsi="Open Sans" w:cs="Open Sans"/>
          <w:kern w:val="1"/>
          <w:sz w:val="20"/>
          <w:lang w:val="sl-SI" w:eastAsia="zh-CN"/>
        </w:rPr>
        <w:t>/202</w:t>
      </w:r>
      <w:r w:rsidR="00F06AA4">
        <w:rPr>
          <w:rFonts w:ascii="Open Sans" w:eastAsia="Trebuchet MS" w:hAnsi="Open Sans" w:cs="Open Sans"/>
          <w:kern w:val="1"/>
          <w:sz w:val="20"/>
          <w:lang w:val="sl-SI" w:eastAsia="zh-CN"/>
        </w:rPr>
        <w:t>5</w:t>
      </w:r>
      <w:r w:rsidR="00106669" w:rsidRPr="00106669">
        <w:rPr>
          <w:rFonts w:ascii="Open Sans" w:eastAsia="Trebuchet MS" w:hAnsi="Open Sans" w:cs="Open Sans"/>
          <w:kern w:val="1"/>
          <w:sz w:val="20"/>
          <w:lang w:val="sl-SI" w:eastAsia="zh-CN"/>
        </w:rPr>
        <w:t>;</w:t>
      </w:r>
    </w:p>
    <w:p w14:paraId="18B9AB17" w14:textId="72FB5246" w:rsidR="001315F2" w:rsidRPr="005B4975" w:rsidRDefault="006737CA" w:rsidP="001315F2">
      <w:pPr>
        <w:keepLines/>
        <w:tabs>
          <w:tab w:val="left" w:pos="575"/>
          <w:tab w:val="left" w:pos="7992"/>
          <w:tab w:val="left" w:pos="9900"/>
          <w:tab w:val="left" w:pos="10800"/>
        </w:tabs>
        <w:suppressAutoHyphens/>
        <w:spacing w:after="0" w:line="360" w:lineRule="auto"/>
        <w:rPr>
          <w:rFonts w:ascii="Open Sans" w:eastAsia="Trebuchet MS" w:hAnsi="Open Sans" w:cs="Open Sans"/>
          <w:kern w:val="1"/>
          <w:sz w:val="20"/>
          <w:szCs w:val="20"/>
          <w:lang w:val="sl-SI" w:eastAsia="zh-CN"/>
        </w:rPr>
      </w:pPr>
      <w:r>
        <w:rPr>
          <w:rFonts w:ascii="Open Sans" w:eastAsia="Trebuchet MS" w:hAnsi="Open Sans" w:cs="Open Sans"/>
          <w:kern w:val="1"/>
          <w:sz w:val="20"/>
          <w:szCs w:val="20"/>
          <w:lang w:val="sl-SI" w:eastAsia="zh-CN"/>
        </w:rPr>
        <w:t>9</w:t>
      </w:r>
      <w:r w:rsidR="00106669" w:rsidRPr="00106669">
        <w:rPr>
          <w:rFonts w:ascii="Open Sans" w:eastAsia="Trebuchet MS" w:hAnsi="Open Sans" w:cs="Open Sans"/>
          <w:kern w:val="1"/>
          <w:sz w:val="20"/>
          <w:szCs w:val="20"/>
          <w:lang w:val="sl-SI" w:eastAsia="zh-CN"/>
        </w:rPr>
        <w:t xml:space="preserve">. </w:t>
      </w:r>
      <w:r w:rsidR="001315F2" w:rsidRPr="001315F2">
        <w:rPr>
          <w:rFonts w:ascii="Open Sans" w:eastAsia="Trebuchet MS" w:hAnsi="Open Sans" w:cs="Open Sans"/>
          <w:kern w:val="1"/>
          <w:sz w:val="20"/>
          <w:szCs w:val="20"/>
          <w:lang w:val="sl-SI" w:eastAsia="zh-CN"/>
        </w:rPr>
        <w:t>ch</w:t>
      </w:r>
      <w:r w:rsidR="001315F2" w:rsidRPr="005704C2">
        <w:rPr>
          <w:rFonts w:ascii="Open Sans" w:eastAsia="Trebuchet MS" w:hAnsi="Open Sans" w:cs="Open Sans"/>
          <w:kern w:val="1"/>
          <w:sz w:val="20"/>
          <w:szCs w:val="20"/>
          <w:lang w:val="sl-SI" w:eastAsia="zh-CN"/>
        </w:rPr>
        <w:t>e</w:t>
      </w:r>
      <w:r w:rsidR="0526E453" w:rsidRPr="005704C2">
        <w:rPr>
          <w:rFonts w:ascii="Open Sans" w:eastAsia="Trebuchet MS" w:hAnsi="Open Sans" w:cs="Open Sans"/>
          <w:kern w:val="1"/>
          <w:sz w:val="20"/>
          <w:szCs w:val="20"/>
          <w:lang w:val="sl-SI" w:eastAsia="zh-CN"/>
        </w:rPr>
        <w:t xml:space="preserve">, </w:t>
      </w:r>
      <w:r w:rsidR="0526E453" w:rsidRPr="00A96E5A">
        <w:rPr>
          <w:rFonts w:ascii="Open Sans" w:eastAsia="Trebuchet MS" w:hAnsi="Open Sans" w:cs="Open Sans"/>
          <w:b/>
          <w:bCs/>
          <w:kern w:val="1"/>
          <w:sz w:val="20"/>
          <w:szCs w:val="20"/>
          <w:lang w:val="sl-SI" w:eastAsia="zh-CN"/>
        </w:rPr>
        <w:t>in caso di interventi infrastrutturali</w:t>
      </w:r>
      <w:r w:rsidR="001315F2" w:rsidRPr="00A96E5A">
        <w:rPr>
          <w:rFonts w:ascii="Open Sans" w:eastAsia="Trebuchet MS" w:hAnsi="Open Sans" w:cs="Open Sans"/>
          <w:b/>
          <w:bCs/>
          <w:kern w:val="1"/>
          <w:sz w:val="20"/>
          <w:szCs w:val="20"/>
          <w:lang w:val="sl-SI" w:eastAsia="zh-CN"/>
        </w:rPr>
        <w:t xml:space="preserve"> </w:t>
      </w:r>
      <w:r w:rsidR="001315F2" w:rsidRPr="005704C2">
        <w:rPr>
          <w:rFonts w:ascii="Open Sans" w:eastAsia="Trebuchet MS" w:hAnsi="Open Sans" w:cs="Open Sans"/>
          <w:kern w:val="1"/>
          <w:sz w:val="20"/>
          <w:szCs w:val="20"/>
          <w:lang w:val="sl-SI" w:eastAsia="zh-CN"/>
        </w:rPr>
        <w:t>la proposta</w:t>
      </w:r>
      <w:r w:rsidR="001315F2" w:rsidRPr="005B4975">
        <w:rPr>
          <w:rFonts w:ascii="Open Sans" w:eastAsia="Trebuchet MS" w:hAnsi="Open Sans" w:cs="Open Sans"/>
          <w:kern w:val="1"/>
          <w:sz w:val="20"/>
          <w:szCs w:val="20"/>
          <w:lang w:val="sl-SI" w:eastAsia="zh-CN"/>
        </w:rPr>
        <w:t xml:space="preserve"> progettuale è rilevante</w:t>
      </w:r>
    </w:p>
    <w:p w14:paraId="25E55A90" w14:textId="229C16D3" w:rsidR="001315F2" w:rsidRPr="005B4975" w:rsidRDefault="00A96E5A" w:rsidP="001315F2">
      <w:pPr>
        <w:keepLines/>
        <w:tabs>
          <w:tab w:val="left" w:pos="575"/>
          <w:tab w:val="left" w:pos="7992"/>
          <w:tab w:val="left" w:pos="9900"/>
          <w:tab w:val="left" w:pos="10800"/>
        </w:tabs>
        <w:suppressAutoHyphens/>
        <w:spacing w:after="0" w:line="360" w:lineRule="auto"/>
        <w:rPr>
          <w:rFonts w:ascii="Open Sans" w:eastAsia="Trebuchet MS" w:hAnsi="Open Sans" w:cs="Open Sans"/>
          <w:kern w:val="1"/>
          <w:sz w:val="20"/>
          <w:szCs w:val="20"/>
          <w:lang w:val="sl-SI" w:eastAsia="zh-CN"/>
        </w:rPr>
      </w:pPr>
      <w:r>
        <w:rPr>
          <w:rFonts w:ascii="Open Sans" w:eastAsia="Monotype Sorts" w:hAnsi="Open Sans" w:cs="Open Sans"/>
          <w:kern w:val="1"/>
          <w:sz w:val="20"/>
          <w:szCs w:val="20"/>
          <w:lang w:val="sl-SI" w:eastAsia="zh-CN"/>
        </w:rPr>
        <w:tab/>
      </w:r>
      <w:r w:rsidR="001315F2" w:rsidRPr="005B4975">
        <w:rPr>
          <w:rFonts w:ascii="Open Sans" w:eastAsia="Monotype Sorts" w:hAnsi="Open Sans" w:cs="Open Sans"/>
          <w:kern w:val="1"/>
          <w:sz w:val="20"/>
          <w:szCs w:val="20"/>
          <w:lang w:val="sl-SI" w:eastAsia="zh-CN"/>
        </w:rPr>
        <w:t xml:space="preserve"> </w:t>
      </w:r>
      <w:r w:rsidR="001315F2" w:rsidRPr="005B4975">
        <w:rPr>
          <w:rFonts w:ascii="Open Sans" w:eastAsia="Trebuchet MS" w:hAnsi="Open Sans" w:cs="Open Sans"/>
          <w:kern w:val="1"/>
          <w:sz w:val="20"/>
          <w:szCs w:val="20"/>
          <w:lang w:val="sl-SI" w:eastAsia="zh-CN"/>
        </w:rPr>
        <w:t>ai fini della valutazione dell'impatto ambientale</w:t>
      </w:r>
    </w:p>
    <w:p w14:paraId="572E5ADE" w14:textId="5924724B" w:rsidR="2D4CD54A" w:rsidRPr="005B4975" w:rsidRDefault="00A96E5A" w:rsidP="001315F2">
      <w:pPr>
        <w:keepLines/>
        <w:tabs>
          <w:tab w:val="left" w:pos="575"/>
          <w:tab w:val="left" w:pos="7992"/>
          <w:tab w:val="left" w:pos="9900"/>
          <w:tab w:val="left" w:pos="10800"/>
        </w:tabs>
        <w:suppressAutoHyphens/>
        <w:spacing w:after="0" w:line="360" w:lineRule="auto"/>
        <w:jc w:val="both"/>
        <w:rPr>
          <w:rFonts w:ascii="Open Sans" w:eastAsia="Trebuchet MS" w:hAnsi="Open Sans" w:cs="Open Sans"/>
          <w:sz w:val="20"/>
          <w:szCs w:val="20"/>
          <w:lang w:eastAsia="zh-CN"/>
        </w:rPr>
      </w:pPr>
      <w:r>
        <w:rPr>
          <w:rFonts w:ascii="Open Sans" w:eastAsia="Monotype Sorts" w:hAnsi="Open Sans" w:cs="Open Sans"/>
          <w:kern w:val="1"/>
          <w:sz w:val="20"/>
          <w:szCs w:val="20"/>
          <w:lang w:val="sl-SI" w:eastAsia="zh-CN"/>
        </w:rPr>
        <w:tab/>
      </w:r>
      <w:r w:rsidR="001315F2" w:rsidRPr="005B4975">
        <w:rPr>
          <w:rFonts w:ascii="Open Sans" w:eastAsia="Monotype Sorts" w:hAnsi="Open Sans" w:cs="Open Sans"/>
          <w:kern w:val="1"/>
          <w:sz w:val="20"/>
          <w:szCs w:val="20"/>
          <w:lang w:val="sl-SI" w:eastAsia="zh-CN"/>
        </w:rPr>
        <w:t xml:space="preserve"> </w:t>
      </w:r>
      <w:r w:rsidR="001315F2" w:rsidRPr="005B4975">
        <w:rPr>
          <w:rFonts w:ascii="Open Sans" w:eastAsia="Trebuchet MS" w:hAnsi="Open Sans" w:cs="Open Sans"/>
          <w:kern w:val="1"/>
          <w:sz w:val="20"/>
          <w:szCs w:val="20"/>
          <w:lang w:val="sl-SI" w:eastAsia="zh-CN"/>
        </w:rPr>
        <w:t>ai fini della valutazione dei beni culturali, architettonici ed archeologici</w:t>
      </w:r>
    </w:p>
    <w:p w14:paraId="59016C16" w14:textId="664198AF" w:rsidR="00106669" w:rsidRPr="00432B3E" w:rsidRDefault="00A96E5A" w:rsidP="00432B3E">
      <w:pPr>
        <w:keepLines/>
        <w:tabs>
          <w:tab w:val="left" w:pos="575"/>
          <w:tab w:val="left" w:pos="7992"/>
          <w:tab w:val="left" w:pos="9900"/>
          <w:tab w:val="left" w:pos="10800"/>
        </w:tabs>
        <w:suppressAutoHyphens/>
        <w:spacing w:line="360" w:lineRule="auto"/>
        <w:jc w:val="both"/>
        <w:rPr>
          <w:rFonts w:ascii="Open Sans" w:eastAsia="Trebuchet MS" w:hAnsi="Open Sans" w:cs="Open Sans"/>
          <w:kern w:val="1"/>
          <w:sz w:val="20"/>
          <w:szCs w:val="20"/>
          <w:lang w:val="sl-SI" w:eastAsia="zh-CN"/>
        </w:rPr>
      </w:pPr>
      <w:r>
        <w:rPr>
          <w:rFonts w:ascii="Open Sans" w:eastAsia="Monotype Sorts" w:hAnsi="Open Sans" w:cs="Open Sans"/>
          <w:kern w:val="1"/>
          <w:sz w:val="20"/>
          <w:szCs w:val="20"/>
          <w:lang w:val="sl-SI" w:eastAsia="zh-CN"/>
        </w:rPr>
        <w:tab/>
      </w:r>
      <w:r w:rsidR="00084833" w:rsidRPr="005B4975">
        <w:rPr>
          <w:rFonts w:ascii="Open Sans" w:eastAsia="Monotype Sorts" w:hAnsi="Open Sans" w:cs="Open Sans"/>
          <w:kern w:val="1"/>
          <w:sz w:val="20"/>
          <w:szCs w:val="20"/>
          <w:lang w:val="sl-SI" w:eastAsia="zh-CN"/>
        </w:rPr>
        <w:t> non</w:t>
      </w:r>
      <w:r w:rsidR="00084833">
        <w:rPr>
          <w:rFonts w:ascii="Open Sans" w:eastAsia="Monotype Sorts" w:hAnsi="Open Sans" w:cs="Open Sans"/>
          <w:kern w:val="1"/>
          <w:sz w:val="20"/>
          <w:szCs w:val="20"/>
          <w:lang w:val="sl-SI" w:eastAsia="zh-CN"/>
        </w:rPr>
        <w:t xml:space="preserve"> è rilevante</w:t>
      </w:r>
    </w:p>
    <w:p w14:paraId="269C61AF" w14:textId="43327F53" w:rsidR="00106669" w:rsidRPr="00106669" w:rsidRDefault="00356CCA" w:rsidP="00106669">
      <w:pPr>
        <w:keepLines/>
        <w:tabs>
          <w:tab w:val="left" w:pos="575"/>
          <w:tab w:val="left" w:pos="1683"/>
          <w:tab w:val="left" w:pos="7992"/>
          <w:tab w:val="left" w:pos="9900"/>
          <w:tab w:val="left" w:pos="10800"/>
        </w:tabs>
        <w:suppressAutoHyphens/>
        <w:spacing w:after="0" w:line="360" w:lineRule="auto"/>
        <w:jc w:val="both"/>
        <w:rPr>
          <w:rFonts w:ascii="Trebuchet MS" w:eastAsia="SimSun" w:hAnsi="Trebuchet MS" w:cs="Calibri"/>
          <w:kern w:val="1"/>
          <w:sz w:val="20"/>
          <w:lang w:val="sl-SI" w:eastAsia="zh-CN"/>
        </w:rPr>
      </w:pPr>
      <w:r>
        <w:rPr>
          <w:rFonts w:ascii="Open Sans" w:eastAsia="Trebuchet MS" w:hAnsi="Open Sans" w:cs="Open Sans"/>
          <w:kern w:val="1"/>
          <w:sz w:val="20"/>
          <w:szCs w:val="20"/>
          <w:lang w:val="sl-SI" w:eastAsia="zh-CN"/>
        </w:rPr>
        <w:t>10</w:t>
      </w:r>
      <w:r w:rsidR="00106669" w:rsidRPr="00106669">
        <w:rPr>
          <w:rFonts w:ascii="Open Sans" w:eastAsia="Trebuchet MS" w:hAnsi="Open Sans" w:cs="Open Sans"/>
          <w:kern w:val="1"/>
          <w:sz w:val="20"/>
          <w:szCs w:val="20"/>
          <w:lang w:val="sl-SI" w:eastAsia="zh-CN"/>
        </w:rPr>
        <w:t xml:space="preserve">. </w:t>
      </w:r>
      <w:r w:rsidR="00106669" w:rsidRPr="00106669">
        <w:rPr>
          <w:rFonts w:ascii="Open Sans" w:eastAsia="Trebuchet MS" w:hAnsi="Open Sans" w:cs="Open Sans"/>
          <w:kern w:val="1"/>
          <w:sz w:val="20"/>
          <w:szCs w:val="20"/>
          <w:lang w:eastAsia="zh-CN"/>
        </w:rPr>
        <w:t>acconsente</w:t>
      </w:r>
      <w:r w:rsidR="00106669" w:rsidRPr="00106669">
        <w:rPr>
          <w:rFonts w:ascii="Open Sans" w:eastAsia="Trebuchet MS" w:hAnsi="Open Sans" w:cs="Open Sans"/>
          <w:kern w:val="1"/>
          <w:sz w:val="20"/>
          <w:szCs w:val="20"/>
          <w:lang w:val="sl-SI" w:eastAsia="zh-CN"/>
        </w:rPr>
        <w:t>:</w:t>
      </w:r>
    </w:p>
    <w:p w14:paraId="6535CA54" w14:textId="7E56A0E6" w:rsidR="00106669" w:rsidRPr="00A96E5A" w:rsidRDefault="00106669" w:rsidP="00A96E5A">
      <w:pPr>
        <w:keepLines/>
        <w:tabs>
          <w:tab w:val="left" w:pos="575"/>
          <w:tab w:val="left" w:pos="7992"/>
          <w:tab w:val="left" w:pos="9900"/>
          <w:tab w:val="left" w:pos="10800"/>
        </w:tabs>
        <w:suppressAutoHyphens/>
        <w:spacing w:after="0" w:line="360" w:lineRule="auto"/>
        <w:ind w:left="708"/>
        <w:jc w:val="both"/>
        <w:rPr>
          <w:rFonts w:ascii="Trebuchet MS" w:eastAsia="SimSun" w:hAnsi="Trebuchet MS" w:cs="Calibri"/>
          <w:kern w:val="1"/>
          <w:sz w:val="20"/>
          <w:lang w:val="sl-SI" w:eastAsia="zh-CN"/>
        </w:rPr>
      </w:pPr>
      <w:r w:rsidRPr="00106669">
        <w:rPr>
          <w:rFonts w:ascii="Open Sans" w:eastAsia="Trebuchet MS" w:hAnsi="Open Sans" w:cs="Open Sans"/>
          <w:kern w:val="1"/>
          <w:sz w:val="20"/>
          <w:szCs w:val="20"/>
          <w:lang w:val="sl-SI" w:eastAsia="zh-CN"/>
        </w:rPr>
        <w:t xml:space="preserve">- che tutte le informazioni e dati contenuti nella proposta progettuale possano essere trattati e registrati dai soggetti autorizzati ed utilizzati esclusivamente a fini statistici e di controllo, in conformità alla normativa vigente </w:t>
      </w:r>
      <w:r w:rsidRPr="00106669">
        <w:rPr>
          <w:rFonts w:ascii="Open Sans" w:eastAsia="Trebuchet MS" w:hAnsi="Open Sans" w:cs="Open Sans"/>
          <w:kern w:val="1"/>
          <w:sz w:val="20"/>
          <w:szCs w:val="20"/>
          <w:lang w:eastAsia="zh-CN"/>
        </w:rPr>
        <w:t>in materia di trattamento dei dati personali</w:t>
      </w:r>
      <w:r w:rsidRPr="00106669">
        <w:rPr>
          <w:rFonts w:ascii="Open Sans" w:eastAsia="Trebuchet MS" w:hAnsi="Open Sans" w:cs="Open Sans"/>
          <w:kern w:val="1"/>
          <w:sz w:val="20"/>
          <w:szCs w:val="20"/>
          <w:lang w:val="sl-SI" w:eastAsia="zh-CN"/>
        </w:rPr>
        <w:t>;</w:t>
      </w:r>
    </w:p>
    <w:p w14:paraId="0D16E94B" w14:textId="0DB4E60F" w:rsidR="00707633" w:rsidRDefault="00106669" w:rsidP="0002612B">
      <w:pPr>
        <w:keepLines/>
        <w:tabs>
          <w:tab w:val="left" w:pos="575"/>
          <w:tab w:val="left" w:pos="7992"/>
          <w:tab w:val="left" w:pos="9900"/>
          <w:tab w:val="left" w:pos="10800"/>
        </w:tabs>
        <w:suppressAutoHyphens/>
        <w:spacing w:after="0" w:line="360" w:lineRule="auto"/>
        <w:ind w:left="708"/>
        <w:jc w:val="both"/>
        <w:rPr>
          <w:rFonts w:ascii="Open Sans" w:eastAsia="Trebuchet MS" w:hAnsi="Open Sans" w:cs="Open Sans"/>
          <w:kern w:val="1"/>
          <w:sz w:val="20"/>
          <w:szCs w:val="20"/>
          <w:lang w:val="sl-SI" w:eastAsia="zh-CN"/>
        </w:rPr>
      </w:pPr>
      <w:r w:rsidRPr="00106669">
        <w:rPr>
          <w:rFonts w:ascii="Open Sans" w:eastAsia="Trebuchet MS" w:hAnsi="Open Sans" w:cs="Open Sans"/>
          <w:kern w:val="1"/>
          <w:sz w:val="20"/>
          <w:szCs w:val="20"/>
          <w:lang w:val="sl-SI" w:eastAsia="zh-CN"/>
        </w:rPr>
        <w:t xml:space="preserve">- a fornire ogni ulteriore informazione o documenti relativi alla proposta progettuale e al partenariato qualora richiesti per necessità di attuazione, gestione e valutazione </w:t>
      </w:r>
      <w:r w:rsidRPr="00106669">
        <w:rPr>
          <w:rFonts w:ascii="Open Sans" w:eastAsia="Trebuchet MS" w:hAnsi="Open Sans" w:cs="Open Sans"/>
          <w:kern w:val="1"/>
          <w:sz w:val="20"/>
          <w:szCs w:val="20"/>
          <w:lang w:eastAsia="zh-CN"/>
        </w:rPr>
        <w:t xml:space="preserve">del progetto </w:t>
      </w:r>
      <w:r w:rsidRPr="00106669">
        <w:rPr>
          <w:rFonts w:ascii="Open Sans" w:eastAsia="Trebuchet MS" w:hAnsi="Open Sans" w:cs="Open Sans"/>
          <w:kern w:val="1"/>
          <w:sz w:val="20"/>
          <w:szCs w:val="20"/>
          <w:lang w:val="sl-SI" w:eastAsia="zh-CN"/>
        </w:rPr>
        <w:t>da parte del</w:t>
      </w:r>
      <w:r w:rsidR="73764C57" w:rsidRPr="00106669">
        <w:rPr>
          <w:rFonts w:ascii="Open Sans" w:eastAsia="Trebuchet MS" w:hAnsi="Open Sans" w:cs="Open Sans"/>
          <w:kern w:val="1"/>
          <w:sz w:val="20"/>
          <w:szCs w:val="20"/>
          <w:lang w:val="sl-SI" w:eastAsia="zh-CN"/>
        </w:rPr>
        <w:t xml:space="preserve"> GECT GO;</w:t>
      </w:r>
    </w:p>
    <w:p w14:paraId="1A1525BD" w14:textId="12CC7C14" w:rsidR="00106669" w:rsidRPr="00432B3E" w:rsidRDefault="00106669" w:rsidP="0002612B">
      <w:pPr>
        <w:keepLines/>
        <w:tabs>
          <w:tab w:val="left" w:pos="575"/>
          <w:tab w:val="left" w:pos="7992"/>
          <w:tab w:val="left" w:pos="9900"/>
          <w:tab w:val="left" w:pos="10800"/>
        </w:tabs>
        <w:suppressAutoHyphens/>
        <w:spacing w:after="0" w:line="360" w:lineRule="auto"/>
        <w:ind w:left="708"/>
        <w:jc w:val="both"/>
        <w:rPr>
          <w:rFonts w:ascii="Trebuchet MS" w:eastAsia="SimSun" w:hAnsi="Trebuchet MS" w:cs="Calibri"/>
          <w:kern w:val="1"/>
          <w:sz w:val="20"/>
          <w:szCs w:val="20"/>
          <w:lang w:val="sl-SI" w:eastAsia="zh-CN"/>
        </w:rPr>
      </w:pPr>
      <w:r w:rsidRPr="00106669">
        <w:rPr>
          <w:rFonts w:ascii="Open Sans" w:eastAsia="Trebuchet MS" w:hAnsi="Open Sans" w:cs="Open Sans"/>
          <w:kern w:val="1"/>
          <w:sz w:val="20"/>
          <w:szCs w:val="20"/>
          <w:lang w:val="sl-SI" w:eastAsia="zh-CN"/>
        </w:rPr>
        <w:t xml:space="preserve">- </w:t>
      </w:r>
      <w:r w:rsidRPr="00106669">
        <w:rPr>
          <w:rFonts w:ascii="Open Sans" w:eastAsia="Trebuchet MS" w:hAnsi="Open Sans" w:cs="Open Sans"/>
          <w:kern w:val="1"/>
          <w:sz w:val="20"/>
          <w:szCs w:val="20"/>
          <w:lang w:eastAsia="zh-CN"/>
        </w:rPr>
        <w:t xml:space="preserve">che con la sottoscrizione della presente dichiarazione </w:t>
      </w:r>
      <w:r w:rsidR="009E0F96">
        <w:rPr>
          <w:rFonts w:ascii="Open Sans" w:eastAsia="Trebuchet MS" w:hAnsi="Open Sans" w:cs="Open Sans"/>
          <w:kern w:val="1"/>
          <w:sz w:val="20"/>
          <w:szCs w:val="20"/>
          <w:lang w:eastAsia="zh-CN"/>
        </w:rPr>
        <w:t xml:space="preserve">il GECT GO </w:t>
      </w:r>
      <w:r w:rsidRPr="00106669">
        <w:rPr>
          <w:rFonts w:ascii="Open Sans" w:eastAsia="Trebuchet MS" w:hAnsi="Open Sans" w:cs="Open Sans"/>
          <w:kern w:val="1"/>
          <w:sz w:val="20"/>
          <w:szCs w:val="20"/>
          <w:lang w:eastAsia="zh-CN"/>
        </w:rPr>
        <w:t>s’intende delegat</w:t>
      </w:r>
      <w:r w:rsidR="009E0F96">
        <w:rPr>
          <w:rFonts w:ascii="Open Sans" w:eastAsia="Trebuchet MS" w:hAnsi="Open Sans" w:cs="Open Sans"/>
          <w:kern w:val="1"/>
          <w:sz w:val="20"/>
          <w:szCs w:val="20"/>
          <w:lang w:eastAsia="zh-CN"/>
        </w:rPr>
        <w:t>o</w:t>
      </w:r>
      <w:r w:rsidRPr="00106669">
        <w:rPr>
          <w:rFonts w:ascii="Open Sans" w:eastAsia="Trebuchet MS" w:hAnsi="Open Sans" w:cs="Open Sans"/>
          <w:color w:val="FF0000"/>
          <w:kern w:val="1"/>
          <w:sz w:val="20"/>
          <w:szCs w:val="20"/>
          <w:lang w:eastAsia="zh-CN"/>
        </w:rPr>
        <w:t xml:space="preserve"> </w:t>
      </w:r>
      <w:r w:rsidRPr="00106669">
        <w:rPr>
          <w:rFonts w:ascii="Open Sans" w:eastAsia="Trebuchet MS" w:hAnsi="Open Sans" w:cs="Open Sans"/>
          <w:kern w:val="1"/>
          <w:sz w:val="20"/>
          <w:szCs w:val="20"/>
          <w:lang w:eastAsia="zh-CN"/>
        </w:rPr>
        <w:t>ad acquisire presso gli organi ed uffici competenti de</w:t>
      </w:r>
      <w:r w:rsidR="008922BB">
        <w:rPr>
          <w:rFonts w:ascii="Open Sans" w:eastAsia="Trebuchet MS" w:hAnsi="Open Sans" w:cs="Open Sans"/>
          <w:kern w:val="1"/>
          <w:sz w:val="20"/>
          <w:szCs w:val="20"/>
          <w:lang w:eastAsia="zh-CN"/>
        </w:rPr>
        <w:t>i</w:t>
      </w:r>
      <w:r w:rsidRPr="00106669">
        <w:rPr>
          <w:rFonts w:ascii="Open Sans" w:eastAsia="Trebuchet MS" w:hAnsi="Open Sans" w:cs="Open Sans"/>
          <w:kern w:val="1"/>
          <w:sz w:val="20"/>
          <w:szCs w:val="20"/>
          <w:lang w:eastAsia="zh-CN"/>
        </w:rPr>
        <w:t xml:space="preserve"> </w:t>
      </w:r>
      <w:r w:rsidR="008922BB" w:rsidRPr="00C105B8">
        <w:rPr>
          <w:rFonts w:ascii="Open Sans" w:eastAsia="Trebuchet MS" w:hAnsi="Open Sans" w:cs="Open Sans"/>
          <w:kern w:val="1"/>
          <w:sz w:val="20"/>
          <w:szCs w:val="20"/>
          <w:lang w:eastAsia="zh-CN"/>
        </w:rPr>
        <w:t>beneficiar</w:t>
      </w:r>
      <w:r w:rsidR="26F430BB" w:rsidRPr="00C105B8">
        <w:rPr>
          <w:rFonts w:ascii="Open Sans" w:eastAsia="Trebuchet MS" w:hAnsi="Open Sans" w:cs="Open Sans"/>
          <w:kern w:val="1"/>
          <w:sz w:val="20"/>
          <w:szCs w:val="20"/>
          <w:lang w:eastAsia="zh-CN"/>
        </w:rPr>
        <w:t>i</w:t>
      </w:r>
      <w:r w:rsidR="008922BB">
        <w:rPr>
          <w:rFonts w:ascii="Open Sans" w:eastAsia="Trebuchet MS" w:hAnsi="Open Sans" w:cs="Open Sans"/>
          <w:kern w:val="1"/>
          <w:sz w:val="20"/>
          <w:szCs w:val="20"/>
          <w:lang w:eastAsia="zh-CN"/>
        </w:rPr>
        <w:t xml:space="preserve"> del </w:t>
      </w:r>
      <w:r w:rsidR="005D1ED7">
        <w:rPr>
          <w:rFonts w:ascii="Open Sans" w:eastAsia="Trebuchet MS" w:hAnsi="Open Sans" w:cs="Open Sans"/>
          <w:kern w:val="1"/>
          <w:sz w:val="20"/>
          <w:szCs w:val="20"/>
          <w:lang w:eastAsia="zh-CN"/>
        </w:rPr>
        <w:t xml:space="preserve">SPF </w:t>
      </w:r>
      <w:r w:rsidR="008922BB">
        <w:rPr>
          <w:rFonts w:ascii="Open Sans" w:eastAsia="Trebuchet MS" w:hAnsi="Open Sans" w:cs="Open Sans"/>
          <w:kern w:val="1"/>
          <w:sz w:val="20"/>
          <w:szCs w:val="20"/>
          <w:lang w:eastAsia="zh-CN"/>
        </w:rPr>
        <w:t>GO! 2025</w:t>
      </w:r>
      <w:r w:rsidRPr="00106669">
        <w:rPr>
          <w:rFonts w:ascii="Open Sans" w:eastAsia="Trebuchet MS" w:hAnsi="Open Sans" w:cs="Open Sans"/>
          <w:kern w:val="1"/>
          <w:sz w:val="20"/>
          <w:szCs w:val="20"/>
          <w:lang w:eastAsia="zh-CN"/>
        </w:rPr>
        <w:t xml:space="preserve"> tutti i dati e le informazioni nell’ambito dei sopraesposti fini</w:t>
      </w:r>
      <w:r w:rsidRPr="00106669">
        <w:rPr>
          <w:rFonts w:ascii="Open Sans" w:eastAsia="Trebuchet MS" w:hAnsi="Open Sans" w:cs="Open Sans"/>
          <w:kern w:val="1"/>
          <w:sz w:val="20"/>
          <w:szCs w:val="20"/>
          <w:lang w:val="sl-SI" w:eastAsia="zh-CN"/>
        </w:rPr>
        <w:t>;</w:t>
      </w:r>
    </w:p>
    <w:p w14:paraId="464617A8" w14:textId="6C35359C" w:rsidR="00106669" w:rsidRPr="00432B3E" w:rsidRDefault="00106669" w:rsidP="00432B3E">
      <w:pPr>
        <w:keepLines/>
        <w:tabs>
          <w:tab w:val="left" w:pos="575"/>
          <w:tab w:val="left" w:pos="7992"/>
          <w:tab w:val="left" w:pos="9900"/>
          <w:tab w:val="left" w:pos="10800"/>
        </w:tabs>
        <w:suppressAutoHyphens/>
        <w:spacing w:line="360" w:lineRule="auto"/>
        <w:ind w:left="708"/>
        <w:jc w:val="both"/>
        <w:rPr>
          <w:rFonts w:ascii="Trebuchet MS" w:eastAsia="SimSun" w:hAnsi="Trebuchet MS" w:cs="Calibri"/>
          <w:kern w:val="1"/>
          <w:sz w:val="20"/>
          <w:lang w:val="sl-SI" w:eastAsia="zh-CN"/>
        </w:rPr>
      </w:pPr>
      <w:r w:rsidRPr="00106669">
        <w:rPr>
          <w:rFonts w:ascii="Open Sans" w:eastAsia="Trebuchet MS" w:hAnsi="Open Sans" w:cs="Open Sans"/>
          <w:kern w:val="1"/>
          <w:sz w:val="20"/>
          <w:szCs w:val="20"/>
          <w:lang w:val="sl-SI" w:eastAsia="zh-CN"/>
        </w:rPr>
        <w:t xml:space="preserve">- </w:t>
      </w:r>
      <w:r w:rsidRPr="00106669">
        <w:rPr>
          <w:rFonts w:ascii="Open Sans" w:eastAsia="Trebuchet MS" w:hAnsi="Open Sans" w:cs="Open Sans"/>
          <w:kern w:val="1"/>
          <w:sz w:val="20"/>
          <w:szCs w:val="20"/>
          <w:lang w:eastAsia="zh-CN"/>
        </w:rPr>
        <w:t>c</w:t>
      </w:r>
      <w:r w:rsidRPr="00106669">
        <w:rPr>
          <w:rFonts w:ascii="Open Sans" w:eastAsia="Trebuchet MS" w:hAnsi="Open Sans" w:cs="Open Sans"/>
          <w:kern w:val="1"/>
          <w:sz w:val="20"/>
          <w:szCs w:val="20"/>
          <w:lang w:val="sl-SI" w:eastAsia="zh-CN"/>
        </w:rPr>
        <w:t xml:space="preserve">he qualora la proposta progettuale sia approvata, </w:t>
      </w:r>
      <w:r w:rsidR="009E0F96">
        <w:rPr>
          <w:rFonts w:ascii="Open Sans" w:eastAsia="Trebuchet MS" w:hAnsi="Open Sans" w:cs="Open Sans"/>
          <w:kern w:val="1"/>
          <w:sz w:val="20"/>
          <w:szCs w:val="20"/>
          <w:lang w:val="sl-SI" w:eastAsia="zh-CN"/>
        </w:rPr>
        <w:t>il GECT GO</w:t>
      </w:r>
      <w:r w:rsidRPr="00106669">
        <w:rPr>
          <w:rFonts w:ascii="Open Sans" w:eastAsia="Trebuchet MS" w:hAnsi="Open Sans" w:cs="Open Sans"/>
          <w:kern w:val="1"/>
          <w:sz w:val="20"/>
          <w:szCs w:val="20"/>
          <w:lang w:val="sl-SI" w:eastAsia="zh-CN"/>
        </w:rPr>
        <w:t xml:space="preserve"> può</w:t>
      </w:r>
      <w:r w:rsidRPr="00106669">
        <w:rPr>
          <w:rFonts w:ascii="Open Sans" w:eastAsia="SimSun" w:hAnsi="Open Sans" w:cs="Calibri"/>
          <w:kern w:val="1"/>
          <w:sz w:val="20"/>
          <w:lang w:val="sl-SI" w:eastAsia="zh-CN"/>
        </w:rPr>
        <w:t xml:space="preserve"> </w:t>
      </w:r>
      <w:r w:rsidRPr="00106669">
        <w:rPr>
          <w:rFonts w:ascii="Open Sans" w:eastAsia="Trebuchet MS" w:hAnsi="Open Sans" w:cs="Open Sans"/>
          <w:kern w:val="1"/>
          <w:sz w:val="20"/>
          <w:szCs w:val="20"/>
          <w:lang w:val="sl-SI" w:eastAsia="zh-CN"/>
        </w:rPr>
        <w:t xml:space="preserve">pubblicare nome e riferimenti </w:t>
      </w:r>
      <w:r w:rsidRPr="00106669">
        <w:rPr>
          <w:rFonts w:ascii="Open Sans" w:eastAsia="SimSun" w:hAnsi="Open Sans" w:cs="Calibri"/>
          <w:kern w:val="1"/>
          <w:sz w:val="20"/>
          <w:lang w:eastAsia="zh-CN"/>
        </w:rPr>
        <w:t>de</w:t>
      </w:r>
      <w:r w:rsidRPr="00106669">
        <w:rPr>
          <w:rFonts w:ascii="Open Sans" w:eastAsia="Trebuchet MS" w:hAnsi="Open Sans" w:cs="Open Sans"/>
          <w:kern w:val="1"/>
          <w:sz w:val="20"/>
          <w:szCs w:val="20"/>
          <w:lang w:eastAsia="zh-CN"/>
        </w:rPr>
        <w:t xml:space="preserve">l Lead Partner e </w:t>
      </w:r>
      <w:r w:rsidR="009E0F96">
        <w:rPr>
          <w:rFonts w:ascii="Open Sans" w:eastAsia="Trebuchet MS" w:hAnsi="Open Sans" w:cs="Open Sans"/>
          <w:kern w:val="1"/>
          <w:sz w:val="20"/>
          <w:szCs w:val="20"/>
          <w:lang w:eastAsia="zh-CN"/>
        </w:rPr>
        <w:t>dell’altro</w:t>
      </w:r>
      <w:r w:rsidRPr="00106669">
        <w:rPr>
          <w:rFonts w:ascii="Open Sans" w:eastAsia="Trebuchet MS" w:hAnsi="Open Sans" w:cs="Open Sans"/>
          <w:kern w:val="1"/>
          <w:sz w:val="20"/>
          <w:szCs w:val="20"/>
          <w:lang w:eastAsia="zh-CN"/>
        </w:rPr>
        <w:t xml:space="preserve"> Partner nonché</w:t>
      </w:r>
      <w:r w:rsidRPr="00106669">
        <w:rPr>
          <w:rFonts w:ascii="Open Sans" w:eastAsia="Trebuchet MS" w:hAnsi="Open Sans" w:cs="Open Sans"/>
          <w:kern w:val="1"/>
          <w:sz w:val="20"/>
          <w:szCs w:val="20"/>
          <w:lang w:val="sl-SI" w:eastAsia="zh-CN"/>
        </w:rPr>
        <w:t xml:space="preserve"> l’importo del finanziamento pubblico concesso a norma dei Regolamenti comunitari vigenti.</w:t>
      </w:r>
    </w:p>
    <w:p w14:paraId="32023864" w14:textId="441B3A7D" w:rsidR="00106669" w:rsidRPr="00432B3E" w:rsidRDefault="00106669" w:rsidP="00432B3E">
      <w:pPr>
        <w:keepLines/>
        <w:suppressAutoHyphens/>
        <w:spacing w:before="240" w:after="0" w:line="360" w:lineRule="auto"/>
        <w:jc w:val="both"/>
        <w:rPr>
          <w:rFonts w:ascii="Trebuchet MS" w:eastAsia="SimSun" w:hAnsi="Trebuchet MS" w:cs="Calibri"/>
          <w:kern w:val="1"/>
          <w:sz w:val="20"/>
          <w:lang w:val="sl-SI" w:eastAsia="zh-CN"/>
        </w:rPr>
      </w:pPr>
      <w:r w:rsidRPr="00106669">
        <w:rPr>
          <w:rFonts w:ascii="Open Sans" w:eastAsia="Trebuchet MS" w:hAnsi="Open Sans" w:cs="Open Sans"/>
          <w:kern w:val="1"/>
          <w:sz w:val="20"/>
          <w:szCs w:val="20"/>
          <w:lang w:val="sl-SI" w:eastAsia="zh-CN"/>
        </w:rPr>
        <w:lastRenderedPageBreak/>
        <w:t>1</w:t>
      </w:r>
      <w:r w:rsidR="001C66AC">
        <w:rPr>
          <w:rFonts w:ascii="Open Sans" w:eastAsia="Trebuchet MS" w:hAnsi="Open Sans" w:cs="Open Sans"/>
          <w:kern w:val="1"/>
          <w:sz w:val="20"/>
          <w:szCs w:val="20"/>
          <w:lang w:val="sl-SI" w:eastAsia="zh-CN"/>
        </w:rPr>
        <w:t>1</w:t>
      </w:r>
      <w:r w:rsidRPr="00106669">
        <w:rPr>
          <w:rFonts w:ascii="Open Sans" w:eastAsia="Trebuchet MS" w:hAnsi="Open Sans" w:cs="Open Sans"/>
          <w:kern w:val="1"/>
          <w:sz w:val="20"/>
          <w:szCs w:val="20"/>
          <w:lang w:val="sl-SI" w:eastAsia="zh-CN"/>
        </w:rPr>
        <w:t>. di essere informat</w:t>
      </w:r>
      <w:r w:rsidRPr="00106669">
        <w:rPr>
          <w:rFonts w:ascii="Open Sans" w:eastAsia="Trebuchet MS" w:hAnsi="Open Sans" w:cs="Open Sans"/>
          <w:kern w:val="1"/>
          <w:sz w:val="20"/>
          <w:szCs w:val="20"/>
          <w:lang w:eastAsia="zh-CN"/>
        </w:rPr>
        <w:t>o</w:t>
      </w:r>
      <w:r w:rsidRPr="00106669">
        <w:rPr>
          <w:rFonts w:ascii="Open Sans" w:eastAsia="Trebuchet MS" w:hAnsi="Open Sans" w:cs="Open Sans"/>
          <w:kern w:val="1"/>
          <w:sz w:val="20"/>
          <w:szCs w:val="20"/>
          <w:lang w:val="sl-SI" w:eastAsia="zh-CN"/>
        </w:rPr>
        <w:t xml:space="preserve"> che, a norma del Regolamento (UE, Euratom) n. 1046/2018 che stabilisce le regole finanziarie applicabili al bilancio generale dell’Unione, i beneficiari riconosciuti colpevoli di attività illecite ovvero illegali </w:t>
      </w:r>
      <w:r w:rsidRPr="00106669">
        <w:rPr>
          <w:rFonts w:ascii="Open Sans" w:eastAsia="Trebuchet MS" w:hAnsi="Open Sans" w:cs="Open Sans"/>
          <w:kern w:val="1"/>
          <w:sz w:val="20"/>
          <w:szCs w:val="20"/>
          <w:lang w:eastAsia="zh-CN"/>
        </w:rPr>
        <w:t xml:space="preserve">sono </w:t>
      </w:r>
      <w:r w:rsidRPr="00106669">
        <w:rPr>
          <w:rFonts w:ascii="Open Sans" w:eastAsia="Trebuchet MS" w:hAnsi="Open Sans" w:cs="Open Sans"/>
          <w:kern w:val="1"/>
          <w:sz w:val="20"/>
          <w:szCs w:val="20"/>
          <w:lang w:val="sl-SI" w:eastAsia="zh-CN"/>
        </w:rPr>
        <w:t xml:space="preserve">soggetti a sanzioni </w:t>
      </w:r>
      <w:r w:rsidRPr="00106669">
        <w:rPr>
          <w:rFonts w:ascii="Open Sans" w:eastAsia="Trebuchet MS" w:hAnsi="Open Sans" w:cs="Open Sans"/>
          <w:kern w:val="1"/>
          <w:sz w:val="20"/>
          <w:szCs w:val="20"/>
          <w:lang w:eastAsia="zh-CN"/>
        </w:rPr>
        <w:t>conformemente a</w:t>
      </w:r>
      <w:r w:rsidRPr="00106669">
        <w:rPr>
          <w:rFonts w:ascii="Open Sans" w:eastAsia="Trebuchet MS" w:hAnsi="Open Sans" w:cs="Open Sans"/>
          <w:kern w:val="1"/>
          <w:sz w:val="20"/>
          <w:szCs w:val="20"/>
          <w:lang w:val="sl-SI" w:eastAsia="zh-CN"/>
        </w:rPr>
        <w:t>lle disposizioni contenute nel Regolamento medesimo e</w:t>
      </w:r>
      <w:r w:rsidRPr="00106669">
        <w:rPr>
          <w:rFonts w:ascii="Open Sans" w:eastAsia="Trebuchet MS" w:hAnsi="Open Sans" w:cs="Open Sans"/>
          <w:kern w:val="1"/>
          <w:sz w:val="20"/>
          <w:szCs w:val="20"/>
          <w:lang w:eastAsia="zh-CN"/>
        </w:rPr>
        <w:t>d</w:t>
      </w:r>
      <w:r w:rsidRPr="00106669">
        <w:rPr>
          <w:rFonts w:ascii="Open Sans" w:eastAsia="Trebuchet MS" w:hAnsi="Open Sans" w:cs="Open Sans"/>
          <w:kern w:val="1"/>
          <w:sz w:val="20"/>
          <w:szCs w:val="20"/>
          <w:lang w:val="sl-SI" w:eastAsia="zh-CN"/>
        </w:rPr>
        <w:t xml:space="preserve"> </w:t>
      </w:r>
      <w:r w:rsidRPr="00106669">
        <w:rPr>
          <w:rFonts w:ascii="Open Sans" w:eastAsia="Trebuchet MS" w:hAnsi="Open Sans" w:cs="Open Sans"/>
          <w:kern w:val="1"/>
          <w:sz w:val="20"/>
          <w:szCs w:val="20"/>
          <w:lang w:eastAsia="zh-CN"/>
        </w:rPr>
        <w:t>a</w:t>
      </w:r>
      <w:r w:rsidRPr="00106669">
        <w:rPr>
          <w:rFonts w:ascii="Open Sans" w:eastAsia="Trebuchet MS" w:hAnsi="Open Sans" w:cs="Open Sans"/>
          <w:kern w:val="1"/>
          <w:sz w:val="20"/>
          <w:szCs w:val="20"/>
          <w:lang w:val="sl-SI" w:eastAsia="zh-CN"/>
        </w:rPr>
        <w:t>lle leggi nazionali;</w:t>
      </w:r>
    </w:p>
    <w:p w14:paraId="448B7EFC" w14:textId="47D7EC0D" w:rsidR="00106669" w:rsidRPr="00432B3E" w:rsidRDefault="00106669" w:rsidP="00432B3E">
      <w:pPr>
        <w:keepLines/>
        <w:suppressAutoHyphens/>
        <w:spacing w:before="240" w:after="0" w:line="360" w:lineRule="auto"/>
        <w:jc w:val="both"/>
        <w:rPr>
          <w:rFonts w:ascii="Trebuchet MS" w:eastAsia="SimSun" w:hAnsi="Trebuchet MS" w:cs="Calibri"/>
          <w:kern w:val="1"/>
          <w:sz w:val="20"/>
          <w:lang w:val="sl-SI" w:eastAsia="zh-CN"/>
        </w:rPr>
      </w:pPr>
      <w:r w:rsidRPr="00106669">
        <w:rPr>
          <w:rFonts w:ascii="Open Sans" w:eastAsia="Trebuchet MS" w:hAnsi="Open Sans" w:cs="Open Sans"/>
          <w:kern w:val="1"/>
          <w:sz w:val="20"/>
          <w:szCs w:val="20"/>
          <w:lang w:val="sl-SI" w:eastAsia="zh-CN"/>
        </w:rPr>
        <w:t>1</w:t>
      </w:r>
      <w:r w:rsidR="001C66AC">
        <w:rPr>
          <w:rFonts w:ascii="Open Sans" w:eastAsia="Trebuchet MS" w:hAnsi="Open Sans" w:cs="Open Sans"/>
          <w:kern w:val="1"/>
          <w:sz w:val="20"/>
          <w:szCs w:val="20"/>
          <w:lang w:eastAsia="zh-CN"/>
        </w:rPr>
        <w:t>2</w:t>
      </w:r>
      <w:r w:rsidRPr="00106669">
        <w:rPr>
          <w:rFonts w:ascii="Open Sans" w:eastAsia="Trebuchet MS" w:hAnsi="Open Sans" w:cs="Open Sans"/>
          <w:kern w:val="1"/>
          <w:sz w:val="20"/>
          <w:szCs w:val="20"/>
          <w:lang w:val="sl-SI" w:eastAsia="zh-CN"/>
        </w:rPr>
        <w:t xml:space="preserve">. </w:t>
      </w:r>
      <w:r w:rsidRPr="00106669">
        <w:rPr>
          <w:rFonts w:ascii="Open Sans" w:eastAsia="Trebuchet MS" w:hAnsi="Open Sans" w:cs="Open Sans"/>
          <w:kern w:val="1"/>
          <w:sz w:val="20"/>
          <w:szCs w:val="20"/>
          <w:lang w:eastAsia="zh-CN"/>
        </w:rPr>
        <w:t>che i dati indicati nella proposta progettuale e le firme delle persone indicate in questa dichiarazione corrispondono a verità;</w:t>
      </w:r>
    </w:p>
    <w:p w14:paraId="4DB4F185" w14:textId="58ED02B7" w:rsidR="00106669" w:rsidRPr="00432B3E" w:rsidRDefault="00106669" w:rsidP="00432B3E">
      <w:pPr>
        <w:keepLines/>
        <w:suppressAutoHyphens/>
        <w:spacing w:before="240" w:after="0" w:line="360" w:lineRule="auto"/>
        <w:jc w:val="both"/>
        <w:rPr>
          <w:rFonts w:ascii="Trebuchet MS" w:eastAsia="SimSun" w:hAnsi="Trebuchet MS" w:cs="Calibri"/>
          <w:kern w:val="1"/>
          <w:sz w:val="20"/>
          <w:lang w:val="sl-SI" w:eastAsia="zh-CN"/>
        </w:rPr>
      </w:pPr>
      <w:r w:rsidRPr="00106669">
        <w:rPr>
          <w:rFonts w:ascii="Open Sans" w:eastAsia="Trebuchet MS" w:hAnsi="Open Sans" w:cs="Open Sans"/>
          <w:kern w:val="1"/>
          <w:sz w:val="20"/>
          <w:szCs w:val="20"/>
          <w:lang w:val="sl-SI" w:eastAsia="zh-CN"/>
        </w:rPr>
        <w:t>1</w:t>
      </w:r>
      <w:r w:rsidR="001C66AC">
        <w:rPr>
          <w:rFonts w:ascii="Open Sans" w:eastAsia="Trebuchet MS" w:hAnsi="Open Sans" w:cs="Open Sans"/>
          <w:kern w:val="1"/>
          <w:sz w:val="20"/>
          <w:szCs w:val="20"/>
          <w:lang w:val="sl-SI" w:eastAsia="zh-CN"/>
        </w:rPr>
        <w:t>3</w:t>
      </w:r>
      <w:r w:rsidRPr="00106669">
        <w:rPr>
          <w:rFonts w:ascii="Open Sans" w:eastAsia="Trebuchet MS" w:hAnsi="Open Sans" w:cs="Open Sans"/>
          <w:kern w:val="1"/>
          <w:sz w:val="20"/>
          <w:szCs w:val="20"/>
          <w:lang w:val="sl-SI" w:eastAsia="zh-CN"/>
        </w:rPr>
        <w:t xml:space="preserve">. </w:t>
      </w:r>
      <w:r w:rsidRPr="00106669">
        <w:rPr>
          <w:rFonts w:ascii="Open Sans" w:eastAsia="Trebuchet MS" w:hAnsi="Open Sans" w:cs="Open Sans"/>
          <w:kern w:val="1"/>
          <w:sz w:val="20"/>
          <w:szCs w:val="20"/>
          <w:lang w:eastAsia="zh-CN"/>
        </w:rPr>
        <w:t>che</w:t>
      </w:r>
      <w:r w:rsidR="00E34454">
        <w:rPr>
          <w:rFonts w:ascii="Open Sans" w:eastAsia="Trebuchet MS" w:hAnsi="Open Sans" w:cs="Open Sans"/>
          <w:kern w:val="1"/>
          <w:sz w:val="20"/>
          <w:szCs w:val="20"/>
          <w:lang w:eastAsia="zh-CN"/>
        </w:rPr>
        <w:t xml:space="preserve"> in caso di LP,</w:t>
      </w:r>
      <w:r w:rsidRPr="00106669">
        <w:rPr>
          <w:rFonts w:ascii="Open Sans" w:eastAsia="Trebuchet MS" w:hAnsi="Open Sans" w:cs="Open Sans"/>
          <w:kern w:val="1"/>
          <w:sz w:val="20"/>
          <w:szCs w:val="20"/>
          <w:lang w:eastAsia="zh-CN"/>
        </w:rPr>
        <w:t xml:space="preserve"> il sottoscritto è legale rappresentante dell’organismo con poteri di sottoscrizione del Contratto di concessione del finanziamento</w:t>
      </w:r>
      <w:r w:rsidRPr="00106669">
        <w:rPr>
          <w:rFonts w:ascii="Open Sans" w:eastAsia="Trebuchet MS" w:hAnsi="Open Sans" w:cs="Open Sans"/>
          <w:kern w:val="1"/>
          <w:sz w:val="20"/>
          <w:szCs w:val="20"/>
          <w:lang w:val="sl-SI" w:eastAsia="zh-CN"/>
        </w:rPr>
        <w:t>;</w:t>
      </w:r>
    </w:p>
    <w:p w14:paraId="31A24892" w14:textId="18BA6D22" w:rsidR="00106669" w:rsidRPr="00106669" w:rsidRDefault="00106669" w:rsidP="00432B3E">
      <w:pPr>
        <w:keepLines/>
        <w:suppressAutoHyphens/>
        <w:spacing w:before="240" w:after="0" w:line="360" w:lineRule="auto"/>
        <w:jc w:val="both"/>
        <w:rPr>
          <w:rFonts w:ascii="Trebuchet MS" w:eastAsia="SimSun" w:hAnsi="Trebuchet MS" w:cs="Calibri"/>
          <w:kern w:val="1"/>
          <w:sz w:val="20"/>
          <w:lang w:val="sl-SI" w:eastAsia="zh-CN"/>
        </w:rPr>
      </w:pPr>
      <w:r w:rsidRPr="00106669">
        <w:rPr>
          <w:rFonts w:ascii="Open Sans" w:eastAsia="Trebuchet MS" w:hAnsi="Open Sans" w:cs="Open Sans"/>
          <w:kern w:val="1"/>
          <w:sz w:val="20"/>
          <w:szCs w:val="20"/>
          <w:lang w:val="sl-SI" w:eastAsia="zh-CN"/>
        </w:rPr>
        <w:t>1</w:t>
      </w:r>
      <w:r w:rsidR="00B72D98">
        <w:rPr>
          <w:rFonts w:ascii="Open Sans" w:eastAsia="Trebuchet MS" w:hAnsi="Open Sans" w:cs="Open Sans"/>
          <w:kern w:val="1"/>
          <w:sz w:val="20"/>
          <w:szCs w:val="20"/>
          <w:lang w:val="sl-SI" w:eastAsia="zh-CN"/>
        </w:rPr>
        <w:t>4</w:t>
      </w:r>
      <w:r w:rsidRPr="00106669">
        <w:rPr>
          <w:rFonts w:ascii="Open Sans" w:eastAsia="Trebuchet MS" w:hAnsi="Open Sans" w:cs="Open Sans"/>
          <w:kern w:val="1"/>
          <w:sz w:val="20"/>
          <w:szCs w:val="20"/>
          <w:lang w:val="sl-SI" w:eastAsia="zh-CN"/>
        </w:rPr>
        <w:t xml:space="preserve">. </w:t>
      </w:r>
      <w:r w:rsidRPr="00106669">
        <w:rPr>
          <w:rFonts w:ascii="Open Sans" w:eastAsia="Trebuchet MS" w:hAnsi="Open Sans" w:cs="Open Sans"/>
          <w:kern w:val="1"/>
          <w:sz w:val="20"/>
          <w:szCs w:val="20"/>
          <w:lang w:eastAsia="zh-CN"/>
        </w:rPr>
        <w:t>che le medesime attività</w:t>
      </w:r>
      <w:r w:rsidRPr="00106669">
        <w:rPr>
          <w:rFonts w:ascii="Open Sans" w:eastAsia="Trebuchet MS" w:hAnsi="Open Sans" w:cs="Open Sans"/>
          <w:kern w:val="1"/>
          <w:sz w:val="20"/>
          <w:szCs w:val="20"/>
          <w:lang w:val="sl-SI" w:eastAsia="zh-CN"/>
        </w:rPr>
        <w:t xml:space="preserve"> progettual</w:t>
      </w:r>
      <w:r w:rsidRPr="00106669">
        <w:rPr>
          <w:rFonts w:ascii="Open Sans" w:eastAsia="Trebuchet MS" w:hAnsi="Open Sans" w:cs="Open Sans"/>
          <w:kern w:val="1"/>
          <w:sz w:val="20"/>
          <w:szCs w:val="20"/>
          <w:lang w:eastAsia="zh-CN"/>
        </w:rPr>
        <w:t>i</w:t>
      </w:r>
      <w:r w:rsidRPr="00106669">
        <w:rPr>
          <w:rFonts w:ascii="Open Sans" w:eastAsia="Trebuchet MS" w:hAnsi="Open Sans" w:cs="Open Sans"/>
          <w:kern w:val="1"/>
          <w:sz w:val="20"/>
          <w:szCs w:val="20"/>
          <w:lang w:val="sl-SI" w:eastAsia="zh-CN"/>
        </w:rPr>
        <w:t xml:space="preserve"> non </w:t>
      </w:r>
      <w:r w:rsidRPr="00106669">
        <w:rPr>
          <w:rFonts w:ascii="Open Sans" w:eastAsia="Trebuchet MS" w:hAnsi="Open Sans" w:cs="Open Sans"/>
          <w:kern w:val="1"/>
          <w:sz w:val="20"/>
          <w:szCs w:val="20"/>
          <w:lang w:eastAsia="zh-CN"/>
        </w:rPr>
        <w:t>sono</w:t>
      </w:r>
      <w:r w:rsidRPr="00106669">
        <w:rPr>
          <w:rFonts w:ascii="Open Sans" w:eastAsia="Trebuchet MS" w:hAnsi="Open Sans" w:cs="Open Sans"/>
          <w:kern w:val="1"/>
          <w:sz w:val="20"/>
          <w:szCs w:val="20"/>
          <w:lang w:val="sl-SI" w:eastAsia="zh-CN"/>
        </w:rPr>
        <w:t xml:space="preserve"> finanziat</w:t>
      </w:r>
      <w:r w:rsidRPr="00106669">
        <w:rPr>
          <w:rFonts w:ascii="Open Sans" w:eastAsia="Trebuchet MS" w:hAnsi="Open Sans" w:cs="Open Sans"/>
          <w:kern w:val="1"/>
          <w:sz w:val="20"/>
          <w:szCs w:val="20"/>
          <w:lang w:eastAsia="zh-CN"/>
        </w:rPr>
        <w:t>e</w:t>
      </w:r>
      <w:r w:rsidRPr="00106669">
        <w:rPr>
          <w:rFonts w:ascii="Open Sans" w:eastAsia="Trebuchet MS" w:hAnsi="Open Sans" w:cs="Open Sans"/>
          <w:kern w:val="1"/>
          <w:sz w:val="20"/>
          <w:szCs w:val="20"/>
          <w:lang w:val="sl-SI" w:eastAsia="zh-CN"/>
        </w:rPr>
        <w:t xml:space="preserve"> da altri fondi pubblici e l'organismo rappresentato si impegna ad informare immediatamente </w:t>
      </w:r>
      <w:r w:rsidR="001C3FEB">
        <w:rPr>
          <w:rFonts w:ascii="Open Sans" w:eastAsia="Trebuchet MS" w:hAnsi="Open Sans" w:cs="Open Sans"/>
          <w:kern w:val="1"/>
          <w:sz w:val="20"/>
          <w:szCs w:val="20"/>
          <w:lang w:val="sl-SI" w:eastAsia="zh-CN"/>
        </w:rPr>
        <w:t>il GECT GO</w:t>
      </w:r>
      <w:r w:rsidRPr="00106669">
        <w:rPr>
          <w:rFonts w:ascii="Open Sans" w:eastAsia="Trebuchet MS" w:hAnsi="Open Sans" w:cs="Open Sans"/>
          <w:kern w:val="1"/>
          <w:sz w:val="20"/>
          <w:szCs w:val="20"/>
          <w:lang w:val="sl-SI" w:eastAsia="zh-CN"/>
        </w:rPr>
        <w:t xml:space="preserve"> di ogni finanziamento pubblico, sia europeo o nazionale a livello statale, regionale o locale formalmente assegnato dopo la sottoscrizione della presente dichiarazione;</w:t>
      </w:r>
    </w:p>
    <w:p w14:paraId="06C38352" w14:textId="77777777" w:rsidR="00106669" w:rsidRPr="00106669" w:rsidRDefault="00106669" w:rsidP="00106669">
      <w:pPr>
        <w:keepLines/>
        <w:suppressAutoHyphens/>
        <w:spacing w:after="0" w:line="360" w:lineRule="auto"/>
        <w:jc w:val="both"/>
        <w:rPr>
          <w:rFonts w:ascii="Open Sans" w:eastAsia="Trebuchet MS" w:hAnsi="Open Sans" w:cs="Open Sans"/>
          <w:kern w:val="1"/>
          <w:sz w:val="20"/>
          <w:szCs w:val="20"/>
          <w:lang w:val="sl-SI" w:eastAsia="zh-CN"/>
        </w:rPr>
      </w:pPr>
    </w:p>
    <w:p w14:paraId="2A2533F6" w14:textId="77777777" w:rsidR="0002612B" w:rsidRDefault="00106669" w:rsidP="00106669">
      <w:pPr>
        <w:spacing w:after="200" w:line="276" w:lineRule="auto"/>
        <w:rPr>
          <w:rFonts w:ascii="Open Sans" w:eastAsia="Calibri" w:hAnsi="Open Sans" w:cs="Open Sans"/>
          <w:b/>
          <w:kern w:val="1"/>
          <w:sz w:val="20"/>
          <w:szCs w:val="20"/>
          <w:lang w:val="sl-SI"/>
        </w:rPr>
      </w:pPr>
      <w:r w:rsidRPr="00106669">
        <w:rPr>
          <w:rFonts w:ascii="Open Sans" w:eastAsia="Trebuchet MS" w:hAnsi="Open Sans" w:cs="Open Sans"/>
          <w:b/>
          <w:kern w:val="1"/>
          <w:sz w:val="20"/>
          <w:szCs w:val="20"/>
        </w:rPr>
        <w:t>Nome e cognome del legale rappresentante</w:t>
      </w:r>
      <w:r w:rsidRPr="00106669">
        <w:rPr>
          <w:rFonts w:ascii="Open Sans" w:eastAsia="Calibri" w:hAnsi="Open Sans" w:cs="Open Sans"/>
          <w:b/>
          <w:kern w:val="1"/>
          <w:sz w:val="20"/>
          <w:szCs w:val="20"/>
          <w:lang w:val="sl-SI"/>
        </w:rPr>
        <w:t>:</w:t>
      </w:r>
      <w:r w:rsidRPr="00106669">
        <w:rPr>
          <w:rFonts w:ascii="Open Sans" w:eastAsia="Calibri" w:hAnsi="Open Sans" w:cs="Open Sans"/>
          <w:b/>
          <w:kern w:val="1"/>
          <w:sz w:val="20"/>
          <w:szCs w:val="20"/>
          <w:lang w:val="sl-SI"/>
        </w:rPr>
        <w:tab/>
      </w:r>
      <w:r w:rsidRPr="00106669">
        <w:rPr>
          <w:rFonts w:ascii="Open Sans" w:eastAsia="Calibri" w:hAnsi="Open Sans" w:cs="Open Sans"/>
          <w:b/>
          <w:kern w:val="1"/>
          <w:sz w:val="20"/>
          <w:szCs w:val="20"/>
          <w:lang w:val="sl-SI"/>
        </w:rPr>
        <w:tab/>
      </w:r>
      <w:r w:rsidRPr="00106669">
        <w:rPr>
          <w:rFonts w:ascii="Open Sans" w:eastAsia="Calibri" w:hAnsi="Open Sans" w:cs="Open Sans"/>
          <w:b/>
          <w:kern w:val="1"/>
          <w:sz w:val="20"/>
          <w:szCs w:val="20"/>
          <w:lang w:val="sl-SI"/>
        </w:rPr>
        <w:tab/>
      </w:r>
      <w:r w:rsidRPr="00106669">
        <w:rPr>
          <w:rFonts w:ascii="Open Sans" w:eastAsia="Calibri" w:hAnsi="Open Sans" w:cs="Open Sans"/>
          <w:b/>
          <w:kern w:val="1"/>
          <w:sz w:val="20"/>
          <w:szCs w:val="20"/>
          <w:lang w:val="sl-SI"/>
        </w:rPr>
        <w:tab/>
      </w:r>
    </w:p>
    <w:p w14:paraId="75758817" w14:textId="41ED903C" w:rsidR="0002612B" w:rsidRDefault="0002612B" w:rsidP="00106669">
      <w:pPr>
        <w:spacing w:after="200" w:line="276" w:lineRule="auto"/>
        <w:rPr>
          <w:rFonts w:ascii="Open Sans" w:eastAsia="Calibri" w:hAnsi="Open Sans" w:cs="Open Sans"/>
          <w:b/>
          <w:kern w:val="1"/>
          <w:sz w:val="20"/>
          <w:szCs w:val="20"/>
        </w:rPr>
      </w:pPr>
      <w:r w:rsidRPr="00106669">
        <w:rPr>
          <w:rFonts w:ascii="Open Sans" w:eastAsia="Calibri" w:hAnsi="Open Sans" w:cs="Open Sans"/>
          <w:b/>
          <w:kern w:val="1"/>
          <w:sz w:val="20"/>
          <w:szCs w:val="20"/>
        </w:rPr>
        <w:t xml:space="preserve">Incarico nell’organizzazione del </w:t>
      </w:r>
      <w:r>
        <w:rPr>
          <w:rFonts w:ascii="Open Sans" w:eastAsia="Calibri" w:hAnsi="Open Sans" w:cs="Open Sans"/>
          <w:b/>
          <w:kern w:val="1"/>
          <w:sz w:val="20"/>
          <w:szCs w:val="20"/>
        </w:rPr>
        <w:t>beneficiario</w:t>
      </w:r>
    </w:p>
    <w:p w14:paraId="570539B7" w14:textId="4AD405AF" w:rsidR="0002612B" w:rsidRDefault="0002612B" w:rsidP="00106669">
      <w:pPr>
        <w:spacing w:after="200" w:line="276" w:lineRule="auto"/>
        <w:rPr>
          <w:rFonts w:ascii="Open Sans" w:eastAsia="Calibri" w:hAnsi="Open Sans" w:cs="Open Sans"/>
          <w:b/>
          <w:kern w:val="1"/>
          <w:sz w:val="20"/>
          <w:szCs w:val="20"/>
          <w:lang w:val="sl-SI"/>
        </w:rPr>
      </w:pPr>
      <w:r>
        <w:rPr>
          <w:rFonts w:ascii="Open Sans" w:eastAsia="Calibri" w:hAnsi="Open Sans" w:cs="Open Sans"/>
          <w:b/>
          <w:kern w:val="1"/>
          <w:sz w:val="20"/>
          <w:szCs w:val="20"/>
        </w:rPr>
        <w:t>Data e luogo</w:t>
      </w:r>
    </w:p>
    <w:p w14:paraId="1591965E" w14:textId="38F2D5EA" w:rsidR="00106669" w:rsidRPr="00106669" w:rsidRDefault="00106669" w:rsidP="00106669">
      <w:pPr>
        <w:spacing w:after="200" w:line="276" w:lineRule="auto"/>
        <w:rPr>
          <w:rFonts w:ascii="Trebuchet MS" w:eastAsia="SimSun" w:hAnsi="Trebuchet MS" w:cs="Calibri"/>
          <w:kern w:val="1"/>
          <w:sz w:val="20"/>
          <w:lang w:val="sl-SI" w:eastAsia="zh-CN"/>
        </w:rPr>
      </w:pPr>
      <w:r w:rsidRPr="00106669">
        <w:rPr>
          <w:rFonts w:ascii="Open Sans" w:eastAsia="Calibri" w:hAnsi="Open Sans" w:cs="Open Sans"/>
          <w:b/>
          <w:kern w:val="1"/>
          <w:sz w:val="20"/>
          <w:szCs w:val="20"/>
        </w:rPr>
        <w:t>Timbro e firma</w:t>
      </w:r>
      <w:r w:rsidRPr="00106669">
        <w:rPr>
          <w:rFonts w:ascii="Open Sans" w:eastAsia="Calibri" w:hAnsi="Open Sans" w:cs="Open Sans"/>
          <w:b/>
          <w:kern w:val="1"/>
          <w:sz w:val="20"/>
          <w:szCs w:val="20"/>
          <w:vertAlign w:val="superscript"/>
          <w:lang w:val="sl-SI"/>
        </w:rPr>
        <w:footnoteReference w:id="2"/>
      </w:r>
      <w:r w:rsidRPr="00106669">
        <w:rPr>
          <w:rFonts w:ascii="Open Sans" w:eastAsia="Calibri" w:hAnsi="Open Sans" w:cs="Open Sans"/>
          <w:b/>
          <w:kern w:val="1"/>
          <w:sz w:val="20"/>
          <w:szCs w:val="20"/>
          <w:lang w:val="sl-SI"/>
        </w:rPr>
        <w:t xml:space="preserve">  </w:t>
      </w:r>
    </w:p>
    <w:p w14:paraId="0D4242C2" w14:textId="77777777" w:rsidR="00106669" w:rsidRPr="00106669" w:rsidRDefault="00106669" w:rsidP="00106669">
      <w:pPr>
        <w:keepLines/>
        <w:suppressAutoHyphens/>
        <w:autoSpaceDE w:val="0"/>
        <w:spacing w:before="120" w:after="0" w:line="360" w:lineRule="auto"/>
        <w:jc w:val="both"/>
        <w:rPr>
          <w:rFonts w:ascii="Open Sans" w:eastAsia="Trebuchet MS" w:hAnsi="Open Sans" w:cs="Open Sans"/>
          <w:b/>
          <w:bCs/>
          <w:kern w:val="1"/>
          <w:sz w:val="20"/>
          <w:szCs w:val="20"/>
          <w:lang w:val="sl-SI"/>
        </w:rPr>
      </w:pPr>
    </w:p>
    <w:p w14:paraId="47593CD5" w14:textId="77777777" w:rsidR="00106669" w:rsidRDefault="00106669" w:rsidP="00106669">
      <w:pPr>
        <w:keepLines/>
        <w:suppressAutoHyphens/>
        <w:spacing w:after="0" w:line="240" w:lineRule="atLeast"/>
        <w:jc w:val="both"/>
        <w:rPr>
          <w:rFonts w:ascii="Open Sans" w:eastAsia="Trebuchet MS" w:hAnsi="Open Sans" w:cs="Open Sans"/>
          <w:b/>
          <w:bCs/>
          <w:kern w:val="1"/>
          <w:sz w:val="20"/>
          <w:szCs w:val="20"/>
          <w:lang w:val="sl-SI" w:eastAsia="zh-CN"/>
        </w:rPr>
      </w:pPr>
    </w:p>
    <w:p w14:paraId="5F5BAD8A" w14:textId="77777777" w:rsidR="0002612B" w:rsidRDefault="0002612B" w:rsidP="00106669">
      <w:pPr>
        <w:keepLines/>
        <w:suppressAutoHyphens/>
        <w:spacing w:after="0" w:line="240" w:lineRule="atLeast"/>
        <w:jc w:val="both"/>
        <w:rPr>
          <w:rFonts w:ascii="Open Sans" w:eastAsia="Trebuchet MS" w:hAnsi="Open Sans" w:cs="Open Sans"/>
          <w:b/>
          <w:bCs/>
          <w:kern w:val="1"/>
          <w:sz w:val="20"/>
          <w:szCs w:val="20"/>
          <w:lang w:val="sl-SI" w:eastAsia="zh-CN"/>
        </w:rPr>
      </w:pPr>
    </w:p>
    <w:p w14:paraId="12ECCD4F" w14:textId="77777777" w:rsidR="0002612B" w:rsidRPr="00106669" w:rsidRDefault="0002612B" w:rsidP="00106669">
      <w:pPr>
        <w:keepLines/>
        <w:suppressAutoHyphens/>
        <w:spacing w:after="0" w:line="240" w:lineRule="atLeast"/>
        <w:jc w:val="both"/>
        <w:rPr>
          <w:rFonts w:ascii="Open Sans" w:eastAsia="Trebuchet MS" w:hAnsi="Open Sans" w:cs="Open Sans"/>
          <w:b/>
          <w:kern w:val="1"/>
          <w:sz w:val="18"/>
          <w:szCs w:val="18"/>
          <w:lang w:val="sl-SI" w:eastAsia="zh-CN"/>
        </w:rPr>
      </w:pPr>
    </w:p>
    <w:p w14:paraId="46D5A2F5" w14:textId="77777777" w:rsidR="009C77E1" w:rsidRDefault="009C77E1" w:rsidP="009C77E1">
      <w:pPr>
        <w:pStyle w:val="Default"/>
      </w:pPr>
    </w:p>
    <w:p w14:paraId="4E4A3632" w14:textId="77777777" w:rsidR="00654887" w:rsidRDefault="00654887"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488320A4"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23693431"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330485AD"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59E5A688"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5F6EEB91"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41126B8C"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7E5F2E3A"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780CCFE6"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3032B7F2"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14F1BBAE" w14:textId="77777777" w:rsidR="0002612B" w:rsidRDefault="0002612B" w:rsidP="009C77E1">
      <w:pPr>
        <w:keepLines/>
        <w:suppressAutoHyphens/>
        <w:spacing w:after="0" w:line="240" w:lineRule="atLeast"/>
        <w:rPr>
          <w:rFonts w:ascii="Open Sans" w:eastAsia="Trebuchet MS" w:hAnsi="Open Sans" w:cs="Open Sans"/>
          <w:b/>
          <w:kern w:val="1"/>
          <w:sz w:val="18"/>
          <w:szCs w:val="18"/>
          <w:highlight w:val="yellow"/>
          <w:lang w:eastAsia="zh-CN"/>
        </w:rPr>
      </w:pPr>
    </w:p>
    <w:p w14:paraId="168D428A" w14:textId="3208D21C" w:rsidR="00C421A5" w:rsidRPr="00A272AC" w:rsidRDefault="00A272AC" w:rsidP="00F8032C">
      <w:pPr>
        <w:keepLines/>
        <w:suppressAutoHyphens/>
        <w:spacing w:line="240" w:lineRule="atLeast"/>
        <w:jc w:val="both"/>
        <w:rPr>
          <w:rFonts w:ascii="Open Sans" w:eastAsia="Trebuchet MS" w:hAnsi="Open Sans" w:cs="Open Sans"/>
          <w:b/>
          <w:kern w:val="1"/>
          <w:sz w:val="18"/>
          <w:szCs w:val="18"/>
          <w:lang w:val="sl-SI" w:eastAsia="zh-CN"/>
        </w:rPr>
      </w:pPr>
      <w:r w:rsidRPr="00A272AC">
        <w:rPr>
          <w:rFonts w:ascii="Open Sans" w:eastAsia="Trebuchet MS" w:hAnsi="Open Sans" w:cs="Open Sans"/>
          <w:b/>
          <w:kern w:val="1"/>
          <w:sz w:val="18"/>
          <w:szCs w:val="18"/>
          <w:lang w:val="sl-SI" w:eastAsia="zh-CN"/>
        </w:rPr>
        <w:lastRenderedPageBreak/>
        <w:t>Requisiti legali</w:t>
      </w:r>
      <w:r w:rsidR="5A333199" w:rsidRPr="759144E2">
        <w:rPr>
          <w:rFonts w:ascii="Open Sans" w:eastAsia="Trebuchet MS" w:hAnsi="Open Sans" w:cs="Open Sans"/>
          <w:b/>
          <w:bCs/>
          <w:kern w:val="1"/>
          <w:sz w:val="18"/>
          <w:szCs w:val="18"/>
          <w:lang w:val="sl-SI" w:eastAsia="zh-CN"/>
        </w:rPr>
        <w:t xml:space="preserve"> </w:t>
      </w:r>
      <w:r w:rsidRPr="00A272AC">
        <w:rPr>
          <w:rFonts w:ascii="Open Sans" w:eastAsia="Trebuchet MS" w:hAnsi="Open Sans" w:cs="Open Sans"/>
          <w:b/>
          <w:kern w:val="1"/>
          <w:sz w:val="18"/>
          <w:szCs w:val="18"/>
          <w:lang w:val="sl-SI" w:eastAsia="zh-CN"/>
        </w:rPr>
        <w:t>(per i proponenti con sede nella Repubblica Italiana)</w:t>
      </w:r>
    </w:p>
    <w:p w14:paraId="567B1A6F"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 Il LP/PP è registrato per l'esercizio dell’attività sul territorio della Repubblica italiana.</w:t>
      </w:r>
    </w:p>
    <w:p w14:paraId="4BB1F20F"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2. Il LP/PP non ha commesso violazioni gravi, definitivamente accertate, rispetto agli obblighi relativi al pagamento delle imposte e tasse, secondo la legislazione nazionale dal momento della presentazione della proposta progettuale alla sottoscrizione del contratto di concessione del finanziamento.</w:t>
      </w:r>
    </w:p>
    <w:p w14:paraId="04A00C35"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3. Il LP/PP non ha obbligazioni finanziarie scadute a titolo di contributi obbligatori previdenziali e assistenziali e di altri obblighi non fiscali in conformità alle leggi finanziarie e per le somme riscosse dagli organi finanziari; si ritiene che il LP/PP sia inadempiente anche nel caso in cui, trattandosi di impresa, non abbia depositato tutte le comunicazioni obbligatorie in materia di ritenute fiscali per i lavoratori dipendenti ed i collaboratori nell’ultimo quinquennio antecedente alla presentazione della proposta progettuale.</w:t>
      </w:r>
    </w:p>
    <w:p w14:paraId="33739E50" w14:textId="6D494479" w:rsidR="00D31A06"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4. Il LP/PP non ha commesso grave negligenza o malafede nell'esecuzione dei progetti approvati dall'Autorità di Gestione, anche nel precedente periodo di programmazione ed ha adempiuto a tutti gli obblighi contrattuali dei contratti di concessione del finanziamento già stipulati tra il LP/PP e l’Autorità di Gestione anche nel precedente periodo di programmazione. Il LP/PP non ha commesso un errore grave nell'esercizio della propria attività professionale tali da rendere dubbia la sua integrità o affidabilità.</w:t>
      </w:r>
    </w:p>
    <w:p w14:paraId="42D5FCF7"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5. Il LP/PP non è in stato di fallimento, di liquidazione coatta, di concordato preventivo o nei cui riguardi sia in corso un procedimento per la dichiarazione di una di tali situazioni, la sua attività non è gestita dagli organi giudiziari e non ha sospeso la propria attività professionale. Al momento del deposito della proposta progettuale non si trova in stato d'insolvenza, conformemente alla Legge fallimentare ovvero al Codice della Crisi d'Impresa e dell'Insolvenza (CCII).</w:t>
      </w:r>
    </w:p>
    <w:p w14:paraId="2656642D"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6. Il LP/PP non riceve ovvero non è parte di un procedimento di acquisizione di aiuti di Stato per la ristrutturazione e la salvaguardia delle imprese in difficoltà e non è un’impresa in stato di difficoltà ai sensi del comma 18 dell’art. 2 del Regolamento della Commissione 651/2014/UE e succ. mod. ed int.</w:t>
      </w:r>
    </w:p>
    <w:p w14:paraId="5B4DE105"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7. Non è stata applicata nei confronti del LP/PP la sanzione interdittiva di cui all'articolo 9, comma 2, lettera c), del decreto legislativo dell'8 giugno 2001 n. 231 o altra sanzione che comporta il divieto di contrarre con la pubblica amministrazione, compresi i provvedimenti interdittivi di cui al Codice antimafia (decreto legislativo 6 settembre 2011, n. 159 e succ. mod. ed int.) e conformemente alla Direttiva 2014/42/UE e succ. mod. ed int. .</w:t>
      </w:r>
    </w:p>
    <w:p w14:paraId="55BE7261"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8. E’ l’effettivo titolare dell’organismo in conformità alla normativa antiriciclaggio di cui al d.lgs. 21 novembre 2007, n. 231 e non è soggetto a procedimenti antiriciclaggio e di lotta al terrorismo di cui al D.lgs. 22 giugno 2007, n. 109.</w:t>
      </w:r>
    </w:p>
    <w:p w14:paraId="0636CCDB"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9. Il LP/PP non si trova soggetto ad un procedimento di restituzione di aiuti di Stato ingiustamente percepiti in base ad una decisione delle Commissione europea, che ha dichiarato tale aiuto di Stato illegittimo ed incompatibile con il mercato comune dell'Unione europea.</w:t>
      </w:r>
    </w:p>
    <w:p w14:paraId="7F5DAA52"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10. Il LP/PP non è in stato di insolvenza a lungo termine.</w:t>
      </w:r>
    </w:p>
    <w:p w14:paraId="030E89F9" w14:textId="54922C85" w:rsidR="008B7103"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11. Il LP/PP non ha commesso gravi infrazioni alle norme in materia di sicurezza e a ogni altro obbligo derivante dai rapporti di lavoro.</w:t>
      </w:r>
    </w:p>
    <w:p w14:paraId="383801A9"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12. A carico del legale rappresentante del LP/PP non è stata pronunciata sentenza di condanna passata in giudicato, o emesso decreto penale di condanna divenuto irrevocabile, oppure sentenza di applicazione della pena su richiesta, ai sensi dell'articolo 444 del codice di procedura penale per reati di cui alle fattispecie penali previste dal 1^ comma dell'art. 75 della Legge slovena sulle procedure pubbliche d'appalto ZJN-3 GURS, n. 91/15, 14/18, 121/21, 10/22, 74/22 – ord. Corte Cost slovena e 100/22 – ZNUZSZS) e dal 1^ comma dell'art. 80 del Codice dei contratti pubblici (allegato A.1). L'esclusione e il divieto operano se la sentenza o il decreto sono stati emessi nei confronti: del titolare o del direttore tecnico se si tratta di impresa individuale; dei soci o del direttore tecnico, se si tratta di società in nome collettivo; dei soci accomandatari o del direttore tecnico se si tratta di società in accomandita semplice; degli amministratori muniti di potere di rappresentanza o del direttore tecnico o del socio unico persona fisica, ovvero del socio di maggioranza in caso di società con meno di quattro soci, se si tratta di altro tipo di società, consorzio, associazione o ente. In ogni caso l'esclusione e il divieto operano anche nei confronti dei soggetti cessati dalla carica nell'anno antecedente la data di pubblicazione della lettera-invito, qualora il soggetto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14:paraId="57A48B95"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13. Il LP/PP non è soggetto all'iscrizione in casellari informatici pubblici per aver presentato falsa dichiarazione o falsa documentazione in merito a requisiti e condizioni rilevanti per la partecipazione a procedure di gara, finanziamenti o per l'affidamento di appalti o subappalti pubblici.</w:t>
      </w:r>
    </w:p>
    <w:p w14:paraId="5E8BAF24"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14. A carico del LP/PP non è stata emessa qualsiasi interdizione o sanzione ai sensi del decreto legislativo dell'8 giugno 2001 n. 231 sulla responsabilità amministrativa delle persone giuridiche, delle società e delle associazioni anche prive di personalità giuridica.</w:t>
      </w:r>
    </w:p>
    <w:p w14:paraId="2FCAD404" w14:textId="77777777"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lastRenderedPageBreak/>
        <w:t>15. Il LP/PP che si trovi in una delle suddette posizioni dal secondo al quattordicesimo punto compreso può dimostrare all'Autorità di Gestione di aver adottato misure sufficienti a dimostrare la propria affidabilità nonostante l'esistenza di motivi di esclusione. Sono considerate misure sufficienti il pagamento o l'impegno a risarcire tutti i danni causati da un reato o da una violazione, la collaborazione attiva con le autorità investigative per il completo chiarimento di fatti e circostanze, l'adozione di concrete misure tecniche, organizzative e del personale idonee a prevenire ulteriori atti criminosi o violazioni. Nella valutazione dei provvedimenti adottati dal richiedente si tiene conto della gravità e delle circostanze particolari del reato o della violazione. Se l'Autorità di Gestione ovvero Il Comitato di Sorveglianza valuta che le prove presentate dal richiedente siano sufficienti, indipendentemente dalle disposizioni del presente articolo, il LP/PP non viene escluso dal procedimento. Se l'Autorità di Gestione ovvero Il Comitato di Sorveglianza valuta che le misure siano insufficienti, invia al LP/PP una giustificazione di tale decisione.</w:t>
      </w:r>
    </w:p>
    <w:p w14:paraId="5E167253" w14:textId="6D5B6B52" w:rsidR="00A272AC" w:rsidRPr="00D31A06"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16. Un operatore economico escluso con sentenza definitiva dalla partecipazione alle procedure di appalto non puo' avvalersi della possibilita' prevista dal paragrafo precedente nel corso del periodo di esclusione derivante da tale sentenza.</w:t>
      </w:r>
    </w:p>
    <w:p w14:paraId="04D6BCB1" w14:textId="1E2CB2DF" w:rsidR="00654887" w:rsidRDefault="00A272AC" w:rsidP="00F8032C">
      <w:pPr>
        <w:keepLines/>
        <w:suppressAutoHyphens/>
        <w:spacing w:after="0" w:line="240" w:lineRule="atLeast"/>
        <w:jc w:val="both"/>
        <w:rPr>
          <w:rFonts w:ascii="Open Sans" w:eastAsia="Trebuchet MS" w:hAnsi="Open Sans" w:cs="Open Sans"/>
          <w:bCs/>
          <w:kern w:val="1"/>
          <w:sz w:val="18"/>
          <w:szCs w:val="18"/>
          <w:lang w:val="sl-SI" w:eastAsia="zh-CN"/>
        </w:rPr>
      </w:pPr>
      <w:r w:rsidRPr="00D31A06">
        <w:rPr>
          <w:rFonts w:ascii="Open Sans" w:eastAsia="Trebuchet MS" w:hAnsi="Open Sans" w:cs="Open Sans"/>
          <w:bCs/>
          <w:kern w:val="1"/>
          <w:sz w:val="18"/>
          <w:szCs w:val="18"/>
          <w:lang w:val="sl-SI" w:eastAsia="zh-CN"/>
        </w:rPr>
        <w:t>17. Quando la sentenza definitiva per il reato di cui al dodicesimo comma del presente articolo non determina la durata della pena accessoria della incapacità di contrattare con la pubblica amministrazione e l'Autorità di Gestione o Il Comitato di Sorveglianza valuta che i provvedimenti adottati dal ricorrente ai sensi del quindicesimo comma del presente articolo non siano sufficienti, il Comitato di Sorveglianza esclude il ricorrente dal procedimento, se non sono ancora trascorsi i periodi di cui ai commi 10 e 10bis dell’art. 80 del Codice dei contratti pubblici. Il Comitato di Sorveglianza esclude dalla procedura il richiedente per la ragione di cui al dodicesimo comma del presente articolo, se non sono ancora trascorsi tre anni dalla data dell'atto o evento di cui al dodicesimo comma e il Comitato di Sorveglianza valuta che i provvedimenti adottati dal richiedente ai sensi del quindicesimo comma del presente articolo non sono sufficienti.</w:t>
      </w:r>
    </w:p>
    <w:p w14:paraId="078A1CC7" w14:textId="77777777" w:rsidR="00707633" w:rsidRDefault="00707633" w:rsidP="00F8032C">
      <w:pPr>
        <w:keepLines/>
        <w:suppressAutoHyphens/>
        <w:spacing w:line="240" w:lineRule="atLeast"/>
        <w:jc w:val="both"/>
        <w:rPr>
          <w:rFonts w:ascii="Open Sans" w:eastAsia="Trebuchet MS" w:hAnsi="Open Sans" w:cs="Open Sans"/>
          <w:b/>
          <w:kern w:val="1"/>
          <w:sz w:val="18"/>
          <w:szCs w:val="18"/>
          <w:lang w:val="sl-SI" w:eastAsia="zh-CN"/>
        </w:rPr>
      </w:pPr>
    </w:p>
    <w:p w14:paraId="48327731" w14:textId="77777777" w:rsidR="00106669" w:rsidRPr="00707633" w:rsidRDefault="00106669" w:rsidP="00F8032C">
      <w:pPr>
        <w:keepLines/>
        <w:suppressAutoHyphens/>
        <w:spacing w:line="240" w:lineRule="atLeast"/>
        <w:jc w:val="both"/>
        <w:rPr>
          <w:rFonts w:ascii="Open Sans" w:eastAsia="Trebuchet MS" w:hAnsi="Open Sans" w:cs="Open Sans"/>
          <w:b/>
          <w:kern w:val="1"/>
          <w:sz w:val="18"/>
          <w:szCs w:val="18"/>
          <w:lang w:val="sl-SI" w:eastAsia="zh-CN"/>
        </w:rPr>
      </w:pPr>
      <w:r w:rsidRPr="00106669">
        <w:rPr>
          <w:rFonts w:ascii="Open Sans" w:eastAsia="Trebuchet MS" w:hAnsi="Open Sans" w:cs="Open Sans"/>
          <w:b/>
          <w:kern w:val="1"/>
          <w:sz w:val="18"/>
          <w:szCs w:val="18"/>
          <w:lang w:val="sl-SI" w:eastAsia="zh-CN"/>
        </w:rPr>
        <w:t>Informativa ai sensi del regolamento europeo 2016/679/UE (GDPR)</w:t>
      </w:r>
    </w:p>
    <w:p w14:paraId="3C489B02" w14:textId="4D6411E1" w:rsidR="00000BF9" w:rsidRPr="00000BF9" w:rsidRDefault="00000BF9" w:rsidP="00F8032C">
      <w:pPr>
        <w:keepLines/>
        <w:suppressAutoHyphens/>
        <w:spacing w:line="240" w:lineRule="atLeast"/>
        <w:jc w:val="both"/>
        <w:rPr>
          <w:rFonts w:ascii="Open Sans" w:eastAsia="Trebuchet MS" w:hAnsi="Open Sans" w:cs="Open Sans"/>
          <w:kern w:val="1"/>
          <w:sz w:val="18"/>
          <w:szCs w:val="18"/>
          <w:lang w:val="sl-SI" w:eastAsia="zh-CN"/>
        </w:rPr>
      </w:pPr>
      <w:r w:rsidRPr="00000BF9">
        <w:rPr>
          <w:rFonts w:ascii="Open Sans" w:eastAsia="Trebuchet MS" w:hAnsi="Open Sans" w:cs="Open Sans"/>
          <w:kern w:val="1"/>
          <w:sz w:val="18"/>
          <w:szCs w:val="18"/>
          <w:lang w:val="sl-SI" w:eastAsia="zh-CN"/>
        </w:rPr>
        <w:t>Ai sensi dell’art. 13 del D. Lgs. 196/2003 (di seguito “Codice Privacy”), e successive modifiche e integrazioni, e de</w:t>
      </w:r>
      <w:r w:rsidR="006B2A0C">
        <w:rPr>
          <w:rFonts w:ascii="Open Sans" w:eastAsia="Trebuchet MS" w:hAnsi="Open Sans" w:cs="Open Sans"/>
          <w:kern w:val="1"/>
          <w:sz w:val="18"/>
          <w:szCs w:val="18"/>
          <w:lang w:val="sl-SI" w:eastAsia="zh-CN"/>
        </w:rPr>
        <w:t xml:space="preserve">gli </w:t>
      </w:r>
      <w:r w:rsidRPr="00000BF9">
        <w:rPr>
          <w:rFonts w:ascii="Open Sans" w:eastAsia="Trebuchet MS" w:hAnsi="Open Sans" w:cs="Open Sans"/>
          <w:kern w:val="1"/>
          <w:sz w:val="18"/>
          <w:szCs w:val="18"/>
          <w:lang w:val="sl-SI" w:eastAsia="zh-CN"/>
        </w:rPr>
        <w:t>art. 13</w:t>
      </w:r>
      <w:r w:rsidR="0025669B">
        <w:rPr>
          <w:rFonts w:ascii="Open Sans" w:eastAsia="Trebuchet MS" w:hAnsi="Open Sans" w:cs="Open Sans"/>
          <w:kern w:val="1"/>
          <w:sz w:val="18"/>
          <w:szCs w:val="18"/>
          <w:lang w:val="sl-SI" w:eastAsia="zh-CN"/>
        </w:rPr>
        <w:t xml:space="preserve"> e 14</w:t>
      </w:r>
      <w:r w:rsidRPr="00000BF9">
        <w:rPr>
          <w:rFonts w:ascii="Open Sans" w:eastAsia="Trebuchet MS" w:hAnsi="Open Sans" w:cs="Open Sans"/>
          <w:kern w:val="1"/>
          <w:sz w:val="18"/>
          <w:szCs w:val="18"/>
          <w:lang w:val="sl-SI" w:eastAsia="zh-CN"/>
        </w:rPr>
        <w:t xml:space="preserve"> del Regolamento UE n. 2016/679 (di seguito “GDPR 2016/679”), recante disposizioni a tutela delle persone e di altri soggetti rispetto al trattamento dei dati personali, si informa che i dati personali da Lei forniti formeranno oggetto di trattamento nel rispetto degli obblighi di riservatezza previsti dalla normativa sopra richiamata cui è tenuto il GECT GO. Il Titolare del trattamento è il GECT GO: info@euro-go.eu. Il responsabile della protezione dei dati (DPO) è: Studio Legale</w:t>
      </w:r>
      <w:r w:rsidRPr="00000BF9">
        <w:rPr>
          <w:rFonts w:ascii="Arial" w:eastAsia="Trebuchet MS" w:hAnsi="Arial" w:cs="Arial"/>
          <w:kern w:val="1"/>
          <w:sz w:val="18"/>
          <w:szCs w:val="18"/>
          <w:lang w:val="sl-SI" w:eastAsia="zh-CN"/>
        </w:rPr>
        <w:t> </w:t>
      </w:r>
      <w:r w:rsidRPr="00000BF9">
        <w:rPr>
          <w:rFonts w:ascii="Open Sans" w:eastAsia="Trebuchet MS" w:hAnsi="Open Sans" w:cs="Open Sans"/>
          <w:kern w:val="1"/>
          <w:sz w:val="18"/>
          <w:szCs w:val="18"/>
          <w:lang w:val="sl-SI" w:eastAsia="zh-CN"/>
        </w:rPr>
        <w:t>dell’Avv.</w:t>
      </w:r>
      <w:r w:rsidRPr="00000BF9">
        <w:rPr>
          <w:rFonts w:ascii="Arial" w:eastAsia="Trebuchet MS" w:hAnsi="Arial" w:cs="Arial"/>
          <w:kern w:val="1"/>
          <w:sz w:val="18"/>
          <w:szCs w:val="18"/>
          <w:lang w:val="sl-SI" w:eastAsia="zh-CN"/>
        </w:rPr>
        <w:t> </w:t>
      </w:r>
      <w:r w:rsidRPr="00000BF9">
        <w:rPr>
          <w:rFonts w:ascii="Open Sans" w:eastAsia="Trebuchet MS" w:hAnsi="Open Sans" w:cs="Open Sans"/>
          <w:kern w:val="1"/>
          <w:sz w:val="18"/>
          <w:szCs w:val="18"/>
          <w:lang w:val="sl-SI" w:eastAsia="zh-CN"/>
        </w:rPr>
        <w:t>Fabio</w:t>
      </w:r>
      <w:r w:rsidRPr="00000BF9">
        <w:rPr>
          <w:rFonts w:ascii="Arial" w:eastAsia="Trebuchet MS" w:hAnsi="Arial" w:cs="Arial"/>
          <w:kern w:val="1"/>
          <w:sz w:val="18"/>
          <w:szCs w:val="18"/>
          <w:lang w:val="sl-SI" w:eastAsia="zh-CN"/>
        </w:rPr>
        <w:t> </w:t>
      </w:r>
      <w:r w:rsidRPr="00000BF9">
        <w:rPr>
          <w:rFonts w:ascii="Open Sans" w:eastAsia="Trebuchet MS" w:hAnsi="Open Sans" w:cs="Open Sans"/>
          <w:kern w:val="1"/>
          <w:sz w:val="18"/>
          <w:szCs w:val="18"/>
          <w:lang w:val="sl-SI" w:eastAsia="zh-CN"/>
        </w:rPr>
        <w:t xml:space="preserve">Balducci Romano. </w:t>
      </w:r>
      <w:r w:rsidRPr="00000BF9">
        <w:rPr>
          <w:rFonts w:ascii="Arial" w:eastAsia="Trebuchet MS" w:hAnsi="Arial" w:cs="Arial"/>
          <w:kern w:val="1"/>
          <w:sz w:val="18"/>
          <w:szCs w:val="18"/>
          <w:lang w:val="sl-SI" w:eastAsia="zh-CN"/>
        </w:rPr>
        <w:t> </w:t>
      </w:r>
      <w:r w:rsidRPr="00000BF9">
        <w:rPr>
          <w:rFonts w:ascii="Open Sans" w:eastAsia="Trebuchet MS" w:hAnsi="Open Sans" w:cs="Open Sans"/>
          <w:kern w:val="1"/>
          <w:sz w:val="18"/>
          <w:szCs w:val="18"/>
          <w:lang w:val="sl-SI" w:eastAsia="zh-CN"/>
        </w:rPr>
        <w:t xml:space="preserve">  </w:t>
      </w:r>
    </w:p>
    <w:p w14:paraId="701B8F2D" w14:textId="707E53E2" w:rsidR="00000BF9" w:rsidRDefault="00000BF9" w:rsidP="00F8032C">
      <w:pPr>
        <w:keepLines/>
        <w:suppressAutoHyphens/>
        <w:spacing w:after="0" w:line="240" w:lineRule="atLeast"/>
        <w:jc w:val="both"/>
        <w:rPr>
          <w:rFonts w:ascii="Open Sans" w:eastAsia="Trebuchet MS" w:hAnsi="Open Sans" w:cs="Open Sans"/>
          <w:kern w:val="1"/>
          <w:sz w:val="18"/>
          <w:szCs w:val="18"/>
          <w:lang w:val="sl-SI" w:eastAsia="zh-CN"/>
        </w:rPr>
      </w:pPr>
      <w:r w:rsidRPr="00000BF9">
        <w:rPr>
          <w:rFonts w:ascii="Open Sans" w:eastAsia="Trebuchet MS" w:hAnsi="Open Sans" w:cs="Open Sans"/>
          <w:kern w:val="1"/>
          <w:sz w:val="18"/>
          <w:szCs w:val="18"/>
          <w:lang w:val="sl-SI" w:eastAsia="zh-CN"/>
        </w:rPr>
        <w:t>I dati personali forniti sono necessari per l’esecuzione di una funzione connessa all’esercizio di pubblici poteri inerenti alle funzioni amministrative relative al</w:t>
      </w:r>
      <w:r w:rsidR="001E4579">
        <w:rPr>
          <w:rFonts w:ascii="Open Sans" w:eastAsia="Trebuchet MS" w:hAnsi="Open Sans" w:cs="Open Sans"/>
          <w:kern w:val="1"/>
          <w:sz w:val="18"/>
          <w:szCs w:val="18"/>
          <w:lang w:val="sl-SI" w:eastAsia="zh-CN"/>
        </w:rPr>
        <w:t>la</w:t>
      </w:r>
      <w:r w:rsidRPr="00000BF9">
        <w:rPr>
          <w:rFonts w:ascii="Open Sans" w:eastAsia="Trebuchet MS" w:hAnsi="Open Sans" w:cs="Open Sans"/>
          <w:kern w:val="1"/>
          <w:sz w:val="18"/>
          <w:szCs w:val="18"/>
          <w:lang w:val="sl-SI" w:eastAsia="zh-CN"/>
        </w:rPr>
        <w:t xml:space="preserve"> presente</w:t>
      </w:r>
      <w:r w:rsidR="003543A3">
        <w:rPr>
          <w:rFonts w:ascii="Open Sans" w:eastAsia="Trebuchet MS" w:hAnsi="Open Sans" w:cs="Open Sans"/>
          <w:kern w:val="1"/>
          <w:sz w:val="18"/>
          <w:szCs w:val="18"/>
          <w:lang w:val="sl-SI" w:eastAsia="zh-CN"/>
        </w:rPr>
        <w:t xml:space="preserve"> procedura</w:t>
      </w:r>
      <w:r w:rsidRPr="00000BF9">
        <w:rPr>
          <w:rFonts w:ascii="Open Sans" w:eastAsia="Trebuchet MS" w:hAnsi="Open Sans" w:cs="Open Sans"/>
          <w:kern w:val="1"/>
          <w:sz w:val="18"/>
          <w:szCs w:val="18"/>
          <w:lang w:val="sl-SI" w:eastAsia="zh-CN"/>
        </w:rPr>
        <w:t>. Si segnala che, nel rispetto dei principi di liceità, limitazione delle finalità e minimizzazione dei dati, ai sensi dell’art. 5 GDPR 2016/679, i suoi dati personali saranno conservati per il periodo di tempo necessario per il conseguimento delle finalità per le quali sono raccolti e trattati. La comunicazione dei dati personali costituisce un obbligo legale, pertanto nel caso non vengano forniti non sarà possibile dare corso al trattamento per le finalità richieste.</w:t>
      </w:r>
    </w:p>
    <w:p w14:paraId="36FDC5E0" w14:textId="77777777" w:rsidR="00C24026" w:rsidRDefault="00C24026" w:rsidP="00F8032C">
      <w:pPr>
        <w:keepLines/>
        <w:suppressAutoHyphens/>
        <w:spacing w:after="0" w:line="240" w:lineRule="atLeast"/>
        <w:jc w:val="both"/>
        <w:rPr>
          <w:rFonts w:ascii="Open Sans" w:eastAsia="Trebuchet MS" w:hAnsi="Open Sans" w:cs="Open Sans"/>
          <w:kern w:val="1"/>
          <w:sz w:val="18"/>
          <w:szCs w:val="18"/>
          <w:lang w:val="sl-SI" w:eastAsia="zh-CN"/>
        </w:rPr>
      </w:pPr>
    </w:p>
    <w:p w14:paraId="175FAA58" w14:textId="26D8E844" w:rsidR="00C24026" w:rsidRPr="00C24026" w:rsidRDefault="006D63CF" w:rsidP="00F8032C">
      <w:pPr>
        <w:keepLines/>
        <w:suppressAutoHyphens/>
        <w:spacing w:after="0" w:line="240" w:lineRule="atLeast"/>
        <w:jc w:val="both"/>
        <w:rPr>
          <w:rFonts w:ascii="Open Sans" w:eastAsia="Trebuchet MS" w:hAnsi="Open Sans" w:cs="Open Sans"/>
          <w:kern w:val="1"/>
          <w:sz w:val="18"/>
          <w:szCs w:val="18"/>
          <w:lang w:val="sl-SI" w:eastAsia="zh-CN"/>
        </w:rPr>
      </w:pPr>
      <w:r>
        <w:rPr>
          <w:rFonts w:ascii="Open Sans" w:eastAsia="Trebuchet MS" w:hAnsi="Open Sans" w:cs="Open Sans"/>
          <w:kern w:val="1"/>
          <w:sz w:val="18"/>
          <w:szCs w:val="18"/>
          <w:lang w:val="sl-SI" w:eastAsia="zh-CN"/>
        </w:rPr>
        <w:t>Anche l</w:t>
      </w:r>
      <w:r w:rsidR="00C24026" w:rsidRPr="00C24026">
        <w:rPr>
          <w:rFonts w:ascii="Open Sans" w:eastAsia="Trebuchet MS" w:hAnsi="Open Sans" w:cs="Open Sans"/>
          <w:kern w:val="1"/>
          <w:sz w:val="18"/>
          <w:szCs w:val="18"/>
          <w:lang w:val="sl-SI" w:eastAsia="zh-CN"/>
        </w:rPr>
        <w:t>a Regione autonoma Friuli Venezia Giulia, Direzione centrale finanze - Servizio centrale di ragioneria, via del Lavatoio 1 – I-34132 Trieste</w:t>
      </w:r>
      <w:r w:rsidR="00E75AC6">
        <w:rPr>
          <w:rFonts w:ascii="Open Sans" w:eastAsia="Trebuchet MS" w:hAnsi="Open Sans" w:cs="Open Sans"/>
          <w:kern w:val="1"/>
          <w:sz w:val="18"/>
          <w:szCs w:val="18"/>
          <w:lang w:val="sl-SI" w:eastAsia="zh-CN"/>
        </w:rPr>
        <w:t xml:space="preserve"> è titolare dei dati.</w:t>
      </w:r>
      <w:r w:rsidR="00C24026" w:rsidRPr="00C24026">
        <w:rPr>
          <w:rFonts w:ascii="Open Sans" w:eastAsia="Trebuchet MS" w:hAnsi="Open Sans" w:cs="Open Sans"/>
          <w:kern w:val="1"/>
          <w:sz w:val="18"/>
          <w:szCs w:val="18"/>
          <w:lang w:val="sl-SI" w:eastAsia="zh-CN"/>
        </w:rPr>
        <w:t xml:space="preserve"> I dati forniti verranno trattati dall’Amministrazione regionale anche in forma elettronica, per lo svolgimento delle proprie funzioni in qualità di Autorità di Gestione del Programma Interreg VI-A Italia-Slovenia 2021-2027 e potranno essere comunicati e diffusi soltanto ai soggetti previsti dalle vigenti disposizioni normative. Responsabile del trattamento è la Regione autonoma Friuli Venezia Giulia, Direzione centrale finanze - Servizio centrale di ragioneria, via del Lavatoio 1 – I-34132 Trieste. </w:t>
      </w:r>
    </w:p>
    <w:p w14:paraId="4C16B674" w14:textId="77777777" w:rsidR="00C24026" w:rsidRPr="00C24026" w:rsidRDefault="00C24026" w:rsidP="00F8032C">
      <w:pPr>
        <w:keepLines/>
        <w:suppressAutoHyphens/>
        <w:spacing w:after="0" w:line="240" w:lineRule="atLeast"/>
        <w:jc w:val="both"/>
        <w:rPr>
          <w:rFonts w:ascii="Open Sans" w:eastAsia="Trebuchet MS" w:hAnsi="Open Sans" w:cs="Open Sans"/>
          <w:kern w:val="1"/>
          <w:sz w:val="18"/>
          <w:szCs w:val="18"/>
          <w:lang w:val="sl-SI" w:eastAsia="zh-CN"/>
        </w:rPr>
      </w:pPr>
      <w:r w:rsidRPr="00C24026">
        <w:rPr>
          <w:rFonts w:ascii="Open Sans" w:eastAsia="Trebuchet MS" w:hAnsi="Open Sans" w:cs="Open Sans"/>
          <w:kern w:val="1"/>
          <w:sz w:val="18"/>
          <w:szCs w:val="18"/>
          <w:lang w:val="sl-SI" w:eastAsia="zh-CN"/>
        </w:rPr>
        <w:t>Il conferimento dei dati è obbligatorio per lo svolgimento dei compiti amministrativi richiesti. In caso di rifiuto di conferimento dei dati richiesti non si potrà dare seguito alle richieste avanzate ed alle istanze inoltrate. In base agli articoli 7-10 del D. Lgs. n. 196/2003 il/la richiedente ottiene con richiesta l’accesso ai propri dati, l’estrapolazione ed informazioni su di essi e potrà, ricorrendone gli estremi di legge, richiederne l’aggiornamento, la cancellazione, la trasformazione in forma anonima o il blocco.</w:t>
      </w:r>
    </w:p>
    <w:p w14:paraId="27E985BC" w14:textId="56D20534" w:rsidR="00B72D98" w:rsidRPr="008508AC" w:rsidRDefault="00C24026" w:rsidP="008508AC">
      <w:pPr>
        <w:keepLines/>
        <w:suppressAutoHyphens/>
        <w:spacing w:after="0" w:line="240" w:lineRule="atLeast"/>
        <w:jc w:val="both"/>
        <w:rPr>
          <w:rFonts w:ascii="Open Sans" w:eastAsia="Trebuchet MS" w:hAnsi="Open Sans" w:cs="Open Sans"/>
          <w:kern w:val="1"/>
          <w:sz w:val="18"/>
          <w:szCs w:val="18"/>
          <w:lang w:val="sl-SI" w:eastAsia="zh-CN"/>
        </w:rPr>
      </w:pPr>
      <w:r w:rsidRPr="00C24026">
        <w:rPr>
          <w:rFonts w:ascii="Open Sans" w:eastAsia="Trebuchet MS" w:hAnsi="Open Sans" w:cs="Open Sans"/>
          <w:kern w:val="1"/>
          <w:sz w:val="18"/>
          <w:szCs w:val="18"/>
          <w:lang w:val="sl-SI" w:eastAsia="zh-CN"/>
        </w:rPr>
        <w:t>Il Servizio governativo della Repubblica di Slovenia per lo sviluppo e le politiche di coesione tratterà i dati personali raccolti, indicati nella scheda progettuale elettronica esclusivamente per lo svolgimento delle proprie funzioni in qualità di Autorità nazionale slovena per il Programma Interreg VI-A Italia-Slovenia 2021-2027. Il trattamento e la conservazione dei dati personali sarà fornito in conformità con il Regolamento generale sulla protezione dei dati (General Data Protection Regulation, GDPR - Regolamento (UE) 2016/679 del Parlamento europeo e del Consiglio) e la legge sulla protezione dei dati personali (Zakon o varstvu osebnih podatkov, ZVOP-1).</w:t>
      </w:r>
    </w:p>
    <w:sectPr w:rsidR="00B72D98" w:rsidRPr="008508AC" w:rsidSect="008B0C74">
      <w:headerReference w:type="default" r:id="rId13"/>
      <w:footerReference w:type="default" r:id="rId14"/>
      <w:headerReference w:type="first" r:id="rId15"/>
      <w:pgSz w:w="11906" w:h="16838"/>
      <w:pgMar w:top="1417" w:right="1134" w:bottom="1134" w:left="1134" w:header="680" w:footer="28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FDBF3" w14:textId="77777777" w:rsidR="00D46418" w:rsidRDefault="00D46418" w:rsidP="00901D0E">
      <w:r>
        <w:separator/>
      </w:r>
    </w:p>
  </w:endnote>
  <w:endnote w:type="continuationSeparator" w:id="0">
    <w:p w14:paraId="3626604B" w14:textId="77777777" w:rsidR="00D46418" w:rsidRDefault="00D46418" w:rsidP="00901D0E">
      <w:r>
        <w:continuationSeparator/>
      </w:r>
    </w:p>
  </w:endnote>
  <w:endnote w:type="continuationNotice" w:id="1">
    <w:p w14:paraId="7D3C2FAE" w14:textId="77777777" w:rsidR="00D46418" w:rsidRDefault="00D46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OpenSymbol">
    <w:altName w:val="Calibri"/>
    <w:charset w:val="01"/>
    <w:family w:val="auto"/>
    <w:pitch w:val="variable"/>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UAlbertina">
    <w:altName w:val="Cambria"/>
    <w:charset w:val="EE"/>
    <w:family w:val="roman"/>
    <w:pitch w:val="default"/>
  </w:font>
  <w:font w:name="Arial Unicode MS">
    <w:panose1 w:val="020B0604020202020204"/>
    <w:charset w:val="00"/>
    <w:family w:val="roman"/>
    <w:pitch w:val="variable"/>
    <w:sig w:usb0="00000003" w:usb1="00000000" w:usb2="00000000" w:usb3="00000000" w:csb0="00000001" w:csb1="00000000"/>
  </w:font>
  <w:font w:name="Monotype Sorts">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084493"/>
      <w:docPartObj>
        <w:docPartGallery w:val="Page Numbers (Bottom of Page)"/>
        <w:docPartUnique/>
      </w:docPartObj>
    </w:sdtPr>
    <w:sdtEndPr>
      <w:rPr>
        <w:rFonts w:ascii="Trebuchet MS" w:hAnsi="Trebuchet MS"/>
        <w:sz w:val="20"/>
        <w:szCs w:val="20"/>
      </w:rPr>
    </w:sdtEndPr>
    <w:sdtContent>
      <w:p w14:paraId="1E0CA9C8" w14:textId="4B209004" w:rsidR="004E1F89" w:rsidRPr="00832517" w:rsidRDefault="004E1F89" w:rsidP="009D689A">
        <w:pPr>
          <w:pStyle w:val="Pidipagina"/>
          <w:spacing w:line="120" w:lineRule="atLeast"/>
          <w:ind w:right="-425"/>
          <w:rPr>
            <w:rFonts w:ascii="Arial" w:eastAsia="Arial" w:hAnsi="Arial"/>
            <w:b/>
            <w:sz w:val="11"/>
            <w:szCs w:val="11"/>
          </w:rPr>
        </w:pPr>
      </w:p>
      <w:p w14:paraId="314DE168" w14:textId="643E4F2A" w:rsidR="00BF0A7B" w:rsidRPr="00D70A08" w:rsidRDefault="008C733F">
        <w:pPr>
          <w:pStyle w:val="Pidipagina"/>
          <w:jc w:val="right"/>
          <w:rPr>
            <w:rFonts w:ascii="Trebuchet MS" w:hAnsi="Trebuchet MS"/>
            <w:sz w:val="20"/>
            <w:szCs w:val="20"/>
          </w:rPr>
        </w:pPr>
        <w:r w:rsidRPr="00654A82">
          <w:rPr>
            <w:rStyle w:val="ui-provider"/>
            <w:lang w:val="en-US"/>
          </w:rPr>
          <w:t>GECT GO • EZTS GO</w:t>
        </w:r>
        <w:r w:rsidRPr="00D70A08">
          <w:rPr>
            <w:rFonts w:ascii="Trebuchet MS" w:hAnsi="Trebuchet MS"/>
            <w:sz w:val="20"/>
            <w:szCs w:val="20"/>
          </w:rPr>
          <w:t xml:space="preserve"> </w:t>
        </w:r>
        <w:r>
          <w:rPr>
            <w:rFonts w:ascii="Trebuchet MS" w:hAnsi="Trebuchet MS"/>
            <w:sz w:val="20"/>
            <w:szCs w:val="20"/>
          </w:rPr>
          <w:t xml:space="preserve">                                                             </w:t>
        </w:r>
        <w:r w:rsidR="00BF0A7B" w:rsidRPr="00D70A08">
          <w:rPr>
            <w:rFonts w:ascii="Trebuchet MS" w:hAnsi="Trebuchet MS"/>
            <w:sz w:val="20"/>
            <w:szCs w:val="20"/>
          </w:rPr>
          <w:fldChar w:fldCharType="begin"/>
        </w:r>
        <w:r w:rsidR="00BF0A7B" w:rsidRPr="00D70A08">
          <w:rPr>
            <w:rFonts w:ascii="Trebuchet MS" w:hAnsi="Trebuchet MS"/>
            <w:sz w:val="20"/>
            <w:szCs w:val="20"/>
          </w:rPr>
          <w:instrText>PAGE   \* MERGEFORMAT</w:instrText>
        </w:r>
        <w:r w:rsidR="00BF0A7B" w:rsidRPr="00D70A08">
          <w:rPr>
            <w:rFonts w:ascii="Trebuchet MS" w:hAnsi="Trebuchet MS"/>
            <w:sz w:val="20"/>
            <w:szCs w:val="20"/>
          </w:rPr>
          <w:fldChar w:fldCharType="separate"/>
        </w:r>
        <w:r w:rsidR="00BF0A7B" w:rsidRPr="00D70A08">
          <w:rPr>
            <w:rFonts w:ascii="Trebuchet MS" w:hAnsi="Trebuchet MS"/>
            <w:sz w:val="20"/>
            <w:szCs w:val="20"/>
          </w:rPr>
          <w:t>2</w:t>
        </w:r>
        <w:r w:rsidR="00BF0A7B" w:rsidRPr="00D70A08">
          <w:rPr>
            <w:rFonts w:ascii="Trebuchet MS" w:hAnsi="Trebuchet MS"/>
            <w:sz w:val="20"/>
            <w:szCs w:val="20"/>
          </w:rPr>
          <w:fldChar w:fldCharType="end"/>
        </w:r>
      </w:p>
    </w:sdtContent>
  </w:sdt>
  <w:p w14:paraId="3CF26DD5" w14:textId="2A058862" w:rsidR="00E96762" w:rsidRDefault="00E96762" w:rsidP="00E96762">
    <w:pPr>
      <w:pStyle w:val="Pidipagina"/>
      <w:spacing w:line="120" w:lineRule="atLeast"/>
      <w:ind w:left="-567" w:right="-425"/>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AA4C7" w14:textId="77777777" w:rsidR="00D46418" w:rsidRDefault="00D46418" w:rsidP="00901D0E">
      <w:r>
        <w:separator/>
      </w:r>
    </w:p>
  </w:footnote>
  <w:footnote w:type="continuationSeparator" w:id="0">
    <w:p w14:paraId="01809AF8" w14:textId="77777777" w:rsidR="00D46418" w:rsidRDefault="00D46418" w:rsidP="00901D0E">
      <w:r>
        <w:continuationSeparator/>
      </w:r>
    </w:p>
  </w:footnote>
  <w:footnote w:type="continuationNotice" w:id="1">
    <w:p w14:paraId="691201B3" w14:textId="77777777" w:rsidR="00D46418" w:rsidRDefault="00D46418"/>
  </w:footnote>
  <w:footnote w:id="2">
    <w:p w14:paraId="2CB89E9F" w14:textId="72AC1AAB" w:rsidR="00106669" w:rsidRPr="00CA0BFB" w:rsidRDefault="00106669" w:rsidP="00106669">
      <w:pPr>
        <w:pStyle w:val="Testonotaapidipagina"/>
      </w:pPr>
      <w:r>
        <w:rPr>
          <w:rStyle w:val="Znakisprotnihopomb"/>
          <w:rFonts w:ascii="Open Sans" w:hAnsi="Open Sans"/>
        </w:rPr>
        <w:footnoteRef/>
      </w:r>
      <w:r>
        <w:rPr>
          <w:rFonts w:ascii="Open Sans" w:eastAsia="Trebuchet MS" w:hAnsi="Open Sans" w:cs="Open Sans"/>
          <w:sz w:val="18"/>
          <w:szCs w:val="18"/>
        </w:rPr>
        <w:t xml:space="preserve"> </w:t>
      </w:r>
      <w:r>
        <w:rPr>
          <w:rFonts w:ascii="Open Sans" w:eastAsia="Trebuchet MS" w:hAnsi="Open Sans" w:cs="Open Sans"/>
          <w:sz w:val="16"/>
          <w:szCs w:val="16"/>
        </w:rPr>
        <w:t>Il timbro e la firma non sono necessari in caso di sottoscrizione con firma digitale. Il timbro è necessario solamente nel caso in cui il dichiarante oper</w:t>
      </w:r>
      <w:r w:rsidR="00B40299">
        <w:rPr>
          <w:rFonts w:ascii="Open Sans" w:eastAsia="Trebuchet MS" w:hAnsi="Open Sans" w:cs="Open Sans"/>
          <w:sz w:val="16"/>
          <w:szCs w:val="16"/>
        </w:rPr>
        <w:t>i</w:t>
      </w:r>
      <w:r>
        <w:rPr>
          <w:rFonts w:ascii="Open Sans" w:eastAsia="Trebuchet MS" w:hAnsi="Open Sans" w:cs="Open Sans"/>
          <w:sz w:val="16"/>
          <w:szCs w:val="16"/>
        </w:rPr>
        <w:t xml:space="preserve"> col timbro</w:t>
      </w:r>
      <w:r>
        <w:rPr>
          <w:rFonts w:ascii="Open Sans" w:hAnsi="Open Sans" w:cs="Open San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4195E" w14:textId="2AD3BBCF" w:rsidR="00A96E5A" w:rsidRDefault="00A96E5A" w:rsidP="00FD433F">
    <w:pPr>
      <w:pStyle w:val="Intestazione"/>
      <w:tabs>
        <w:tab w:val="clear" w:pos="4819"/>
        <w:tab w:val="clear" w:pos="9638"/>
        <w:tab w:val="left" w:pos="7000"/>
      </w:tabs>
      <w:jc w:val="right"/>
    </w:pPr>
    <w:r>
      <w:rPr>
        <w:noProof/>
      </w:rPr>
      <w:drawing>
        <wp:anchor distT="0" distB="0" distL="114300" distR="114300" simplePos="0" relativeHeight="251658240" behindDoc="0" locked="0" layoutInCell="1" allowOverlap="1" wp14:anchorId="1B2AF46D" wp14:editId="5464E277">
          <wp:simplePos x="0" y="0"/>
          <wp:positionH relativeFrom="margin">
            <wp:posOffset>1783770</wp:posOffset>
          </wp:positionH>
          <wp:positionV relativeFrom="paragraph">
            <wp:posOffset>-336025</wp:posOffset>
          </wp:positionV>
          <wp:extent cx="2616992" cy="864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616992" cy="864000"/>
                  </a:xfrm>
                  <a:prstGeom prst="rect">
                    <a:avLst/>
                  </a:prstGeom>
                </pic:spPr>
              </pic:pic>
            </a:graphicData>
          </a:graphic>
          <wp14:sizeRelH relativeFrom="margin">
            <wp14:pctWidth>0</wp14:pctWidth>
          </wp14:sizeRelH>
          <wp14:sizeRelV relativeFrom="margin">
            <wp14:pctHeight>0</wp14:pctHeight>
          </wp14:sizeRelV>
        </wp:anchor>
      </w:drawing>
    </w:r>
  </w:p>
  <w:p w14:paraId="00231A1A" w14:textId="0CBF8811" w:rsidR="008D12CC" w:rsidRPr="005A1298" w:rsidRDefault="008D12CC" w:rsidP="00FD433F">
    <w:pPr>
      <w:pStyle w:val="Intestazione"/>
      <w:tabs>
        <w:tab w:val="clear" w:pos="4819"/>
        <w:tab w:val="clear" w:pos="9638"/>
        <w:tab w:val="left" w:pos="700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A72CF" w14:textId="110BC1AA" w:rsidR="004B62E2" w:rsidRDefault="004B62E2" w:rsidP="00620FD9">
    <w:pPr>
      <w:pStyle w:val="Intestazione"/>
      <w:tabs>
        <w:tab w:val="clear" w:pos="4819"/>
        <w:tab w:val="clear" w:pos="9638"/>
        <w:tab w:val="left" w:pos="7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Puntoelenco22"/>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ntoelenco2"/>
      <w:lvlText w:val=""/>
      <w:lvlJc w:val="left"/>
      <w:pPr>
        <w:tabs>
          <w:tab w:val="num" w:pos="360"/>
        </w:tabs>
        <w:ind w:left="360" w:hanging="360"/>
      </w:pPr>
      <w:rPr>
        <w:rFonts w:ascii="Symbol" w:hAnsi="Symbol" w:cs="Symbol"/>
        <w:b w:val="0"/>
        <w:i w:val="0"/>
        <w:sz w:val="22"/>
        <w:szCs w:val="22"/>
      </w:rPr>
    </w:lvl>
  </w:abstractNum>
  <w:abstractNum w:abstractNumId="3" w15:restartNumberingAfterBreak="0">
    <w:nsid w:val="00000004"/>
    <w:multiLevelType w:val="singleLevel"/>
    <w:tmpl w:val="00000004"/>
    <w:name w:val="WW8Num4"/>
    <w:lvl w:ilvl="0">
      <w:start w:val="1"/>
      <w:numFmt w:val="bullet"/>
      <w:pStyle w:val="elencopuntato"/>
      <w:lvlText w:val=""/>
      <w:lvlJc w:val="left"/>
      <w:pPr>
        <w:tabs>
          <w:tab w:val="num" w:pos="643"/>
        </w:tabs>
        <w:ind w:left="643" w:hanging="360"/>
      </w:pPr>
      <w:rPr>
        <w:rFonts w:ascii="Symbol" w:hAnsi="Symbol" w:cs="Symbol"/>
        <w:b w:val="0"/>
        <w:i w:val="0"/>
        <w:sz w:val="22"/>
        <w:szCs w:val="22"/>
      </w:rPr>
    </w:lvl>
  </w:abstractNum>
  <w:abstractNum w:abstractNumId="4" w15:restartNumberingAfterBreak="0">
    <w:nsid w:val="00000005"/>
    <w:multiLevelType w:val="singleLevel"/>
    <w:tmpl w:val="00000005"/>
    <w:name w:val="WW8Num5"/>
    <w:lvl w:ilvl="0">
      <w:start w:val="1"/>
      <w:numFmt w:val="bullet"/>
      <w:pStyle w:val="Puntoelenco21"/>
      <w:lvlText w:val=""/>
      <w:lvlJc w:val="left"/>
      <w:pPr>
        <w:tabs>
          <w:tab w:val="num" w:pos="360"/>
        </w:tabs>
        <w:ind w:left="360" w:hanging="360"/>
      </w:pPr>
      <w:rPr>
        <w:rFonts w:ascii="Symbol" w:hAnsi="Symbol" w:cs="Symbol"/>
        <w:b w:val="0"/>
        <w:i w:val="0"/>
        <w:sz w:val="22"/>
        <w:szCs w:val="22"/>
      </w:rPr>
    </w:lvl>
  </w:abstractNum>
  <w:abstractNum w:abstractNumId="5" w15:restartNumberingAfterBreak="0">
    <w:nsid w:val="00000006"/>
    <w:multiLevelType w:val="singleLevel"/>
    <w:tmpl w:val="D8BC3EAA"/>
    <w:name w:val="WW8Num6"/>
    <w:lvl w:ilvl="0">
      <w:start w:val="1"/>
      <w:numFmt w:val="decimal"/>
      <w:lvlText w:val="%1."/>
      <w:lvlJc w:val="left"/>
      <w:pPr>
        <w:tabs>
          <w:tab w:val="num" w:pos="720"/>
        </w:tabs>
        <w:ind w:left="720" w:hanging="360"/>
      </w:pPr>
      <w:rPr>
        <w:rFonts w:ascii="Open Sans" w:hAnsi="Open Sans" w:cs="Open Sans" w:hint="default"/>
        <w:b/>
        <w:bCs/>
        <w:color w:val="1F497D"/>
        <w:lang w:val="sl-SI"/>
      </w:rPr>
    </w:lvl>
  </w:abstractNum>
  <w:abstractNum w:abstractNumId="6" w15:restartNumberingAfterBreak="0">
    <w:nsid w:val="00000007"/>
    <w:multiLevelType w:val="singleLevel"/>
    <w:tmpl w:val="ABA08E8E"/>
    <w:name w:val="WW8Num7"/>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Open Sans" w:hAnsi="Open Sans" w:cs="Open Sans"/>
        <w:b/>
        <w:bCs/>
        <w:lang w:val="sl-SI"/>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b/>
        <w:bCs/>
        <w:lang w:val="it-IT"/>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b w:val="0"/>
        <w:i w:val="0"/>
        <w:color w:val="1F497D"/>
        <w:sz w:val="22"/>
        <w:szCs w:val="22"/>
        <w:lang w:val="it-IT"/>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Open Sans" w:hAnsi="Open Sans" w:cs="Open Sans"/>
        <w:b/>
        <w:bCs/>
        <w:lang w:val="it-IT"/>
      </w:rPr>
    </w:lvl>
  </w:abstractNum>
  <w:abstractNum w:abstractNumId="11" w15:restartNumberingAfterBreak="0">
    <w:nsid w:val="0000000C"/>
    <w:multiLevelType w:val="multilevel"/>
    <w:tmpl w:val="01C8A41A"/>
    <w:name w:val="WW8Num12"/>
    <w:lvl w:ilvl="0">
      <w:start w:val="2"/>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CA0CBCF2"/>
    <w:name w:val="WW8Num13"/>
    <w:lvl w:ilvl="0">
      <w:start w:val="1"/>
      <w:numFmt w:val="bullet"/>
      <w:lvlText w:val=""/>
      <w:lvlJc w:val="left"/>
      <w:pPr>
        <w:tabs>
          <w:tab w:val="num" w:pos="720"/>
        </w:tabs>
        <w:ind w:left="720" w:hanging="360"/>
      </w:pPr>
      <w:rPr>
        <w:rFonts w:ascii="Symbol" w:hAnsi="Symbol" w:cs="Symbol"/>
        <w:b w:val="0"/>
        <w:color w:val="365F91"/>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3484065C"/>
    <w:name w:val="WW8Num14"/>
    <w:lvl w:ilvl="0">
      <w:start w:val="1"/>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C40E066A"/>
    <w:name w:val="WW8Num15"/>
    <w:lvl w:ilvl="0">
      <w:start w:val="1"/>
      <w:numFmt w:val="decimal"/>
      <w:lvlText w:val="%1."/>
      <w:lvlJc w:val="left"/>
      <w:pPr>
        <w:tabs>
          <w:tab w:val="num" w:pos="720"/>
        </w:tabs>
        <w:ind w:left="720" w:hanging="360"/>
      </w:pPr>
      <w:rPr>
        <w:rFonts w:ascii="Open Sans" w:hAnsi="Open Sans" w:cs="Open San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3"/>
      <w:numFmt w:val="decimal"/>
      <w:lvlText w:val="%1."/>
      <w:lvlJc w:val="left"/>
      <w:pPr>
        <w:tabs>
          <w:tab w:val="num" w:pos="502"/>
        </w:tabs>
        <w:ind w:left="502" w:hanging="360"/>
      </w:pPr>
      <w:rPr>
        <w:rFonts w:ascii="Trebuchet MS" w:hAnsi="Trebuchet MS" w:cs="Trebuchet MS" w:hint="default"/>
        <w:b/>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Open Sans" w:hAnsi="Open Sans" w:cs="Open Sans"/>
        <w:b/>
        <w:bCs/>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1080" w:hanging="360"/>
      </w:pPr>
      <w:rPr>
        <w:rFonts w:ascii="Open Sans" w:eastAsia="Times New Roman" w:hAnsi="Open Sans" w:cs="Open Sans" w:hint="default"/>
        <w:b/>
        <w:lang w:val="sl-SI"/>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ascii="Open Sans" w:hAnsi="Open Sans" w:cs="Open Sans"/>
        <w:b/>
        <w:bCs/>
        <w:lang w:val="it-IT"/>
      </w:r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rFonts w:ascii="Trebuchet MS" w:hAnsi="Trebuchet MS" w:cs="Trebuchet MS" w:hint="default"/>
        <w:b/>
        <w:bCs/>
        <w:lang w:val="sl-S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0000015"/>
    <w:multiLevelType w:val="singleLevel"/>
    <w:tmpl w:val="90BC1AC0"/>
    <w:name w:val="WW8Num21"/>
    <w:lvl w:ilvl="0">
      <w:start w:val="1"/>
      <w:numFmt w:val="lowerLetter"/>
      <w:lvlText w:val="%1)"/>
      <w:lvlJc w:val="left"/>
      <w:pPr>
        <w:tabs>
          <w:tab w:val="num" w:pos="0"/>
        </w:tabs>
        <w:ind w:left="1080" w:hanging="360"/>
      </w:pPr>
      <w:rPr>
        <w:rFonts w:ascii="Open Sans" w:hAnsi="Open Sans" w:cs="Open Sans" w:hint="default"/>
        <w:b/>
        <w:bCs/>
        <w:color w:val="244061" w:themeColor="accent1" w:themeShade="80"/>
        <w:lang w:val="sl-SI"/>
      </w:rPr>
    </w:lvl>
  </w:abstractNum>
  <w:abstractNum w:abstractNumId="21" w15:restartNumberingAfterBreak="0">
    <w:nsid w:val="00000016"/>
    <w:multiLevelType w:val="singleLevel"/>
    <w:tmpl w:val="30FCBA82"/>
    <w:name w:val="WW8Num22"/>
    <w:lvl w:ilvl="0">
      <w:start w:val="1"/>
      <w:numFmt w:val="lowerLetter"/>
      <w:lvlText w:val="%1)"/>
      <w:lvlJc w:val="left"/>
      <w:pPr>
        <w:tabs>
          <w:tab w:val="num" w:pos="0"/>
        </w:tabs>
        <w:ind w:left="360" w:hanging="360"/>
      </w:pPr>
      <w:rPr>
        <w:rFonts w:ascii="Open Sans" w:hAnsi="Open Sans" w:cs="Open Sans" w:hint="default"/>
        <w:b/>
        <w:lang w:val="it-IT"/>
      </w:rPr>
    </w:lvl>
  </w:abstractNum>
  <w:abstractNum w:abstractNumId="22" w15:restartNumberingAfterBreak="0">
    <w:nsid w:val="00000017"/>
    <w:multiLevelType w:val="singleLevel"/>
    <w:tmpl w:val="94785238"/>
    <w:name w:val="WW8Num23"/>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23" w15:restartNumberingAfterBreak="0">
    <w:nsid w:val="00000018"/>
    <w:multiLevelType w:val="singleLevel"/>
    <w:tmpl w:val="00000018"/>
    <w:name w:val="WW8Num24"/>
    <w:lvl w:ilvl="0">
      <w:start w:val="3"/>
      <w:numFmt w:val="decimal"/>
      <w:lvlText w:val="%1."/>
      <w:lvlJc w:val="left"/>
      <w:pPr>
        <w:tabs>
          <w:tab w:val="num" w:pos="0"/>
        </w:tabs>
        <w:ind w:left="720" w:hanging="360"/>
      </w:pPr>
      <w:rPr>
        <w:rFonts w:cs="Open Sans" w:hint="default"/>
        <w:lang w:val="sl-SI"/>
      </w:rPr>
    </w:lvl>
  </w:abstractNum>
  <w:abstractNum w:abstractNumId="24" w15:restartNumberingAfterBreak="0">
    <w:nsid w:val="00000019"/>
    <w:multiLevelType w:val="singleLevel"/>
    <w:tmpl w:val="43FC7DAE"/>
    <w:name w:val="WW8Num25"/>
    <w:lvl w:ilvl="0">
      <w:start w:val="1"/>
      <w:numFmt w:val="decimal"/>
      <w:lvlText w:val="%1."/>
      <w:lvlJc w:val="left"/>
      <w:pPr>
        <w:tabs>
          <w:tab w:val="num" w:pos="720"/>
        </w:tabs>
        <w:ind w:left="720" w:hanging="360"/>
      </w:pPr>
      <w:rPr>
        <w:rFonts w:ascii="Open Sans" w:hAnsi="Open Sans" w:cs="Open Sans" w:hint="default"/>
        <w:lang w:val="sl-SI"/>
      </w:rPr>
    </w:lvl>
  </w:abstractNum>
  <w:abstractNum w:abstractNumId="25" w15:restartNumberingAfterBreak="0">
    <w:nsid w:val="0000001A"/>
    <w:multiLevelType w:val="singleLevel"/>
    <w:tmpl w:val="36663E46"/>
    <w:name w:val="WW8Num26"/>
    <w:lvl w:ilvl="0">
      <w:start w:val="3"/>
      <w:numFmt w:val="decimal"/>
      <w:lvlText w:val="%1."/>
      <w:lvlJc w:val="left"/>
      <w:pPr>
        <w:tabs>
          <w:tab w:val="num" w:pos="720"/>
        </w:tabs>
        <w:ind w:left="720" w:hanging="360"/>
      </w:pPr>
      <w:rPr>
        <w:rFonts w:ascii="Open Sans" w:hAnsi="Open Sans" w:cs="Open Sans" w:hint="default"/>
        <w:lang w:val="it-IT"/>
      </w:rPr>
    </w:lvl>
  </w:abstractNum>
  <w:abstractNum w:abstractNumId="26" w15:restartNumberingAfterBreak="0">
    <w:nsid w:val="0000001B"/>
    <w:multiLevelType w:val="singleLevel"/>
    <w:tmpl w:val="3AB0FA2A"/>
    <w:name w:val="WW8Num2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27" w15:restartNumberingAfterBreak="0">
    <w:nsid w:val="0000001C"/>
    <w:multiLevelType w:val="singleLevel"/>
    <w:tmpl w:val="39E2DAC8"/>
    <w:name w:val="WW8Num28"/>
    <w:lvl w:ilvl="0">
      <w:start w:val="1"/>
      <w:numFmt w:val="decimal"/>
      <w:lvlText w:val="%1."/>
      <w:lvlJc w:val="left"/>
      <w:pPr>
        <w:tabs>
          <w:tab w:val="num" w:pos="1080"/>
        </w:tabs>
        <w:ind w:left="1080" w:hanging="360"/>
      </w:pPr>
      <w:rPr>
        <w:rFonts w:cs="Open Sans"/>
        <w:b/>
        <w:lang w:val="it-IT"/>
      </w:rPr>
    </w:lvl>
  </w:abstractNum>
  <w:abstractNum w:abstractNumId="28" w15:restartNumberingAfterBreak="0">
    <w:nsid w:val="0000001D"/>
    <w:multiLevelType w:val="singleLevel"/>
    <w:tmpl w:val="9298698C"/>
    <w:name w:val="WW8Num2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Open Sans" w:hAnsi="Open Sans" w:cs="Open Sans"/>
        <w:b/>
        <w:bCs/>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singleLevel"/>
    <w:tmpl w:val="0000001F"/>
    <w:name w:val="WW8Num31"/>
    <w:lvl w:ilvl="0">
      <w:start w:val="1"/>
      <w:numFmt w:val="lowerLetter"/>
      <w:lvlText w:val="%1)"/>
      <w:lvlJc w:val="left"/>
      <w:pPr>
        <w:tabs>
          <w:tab w:val="num" w:pos="0"/>
        </w:tabs>
        <w:ind w:left="1080" w:hanging="360"/>
      </w:pPr>
      <w:rPr>
        <w:rFonts w:ascii="Open Sans" w:hAnsi="Open Sans" w:cs="Open Sans" w:hint="default"/>
        <w:b/>
        <w:bCs/>
        <w:lang w:val="sl-SI"/>
      </w:rPr>
    </w:lvl>
  </w:abstractNum>
  <w:abstractNum w:abstractNumId="31" w15:restartNumberingAfterBreak="0">
    <w:nsid w:val="00000020"/>
    <w:multiLevelType w:val="singleLevel"/>
    <w:tmpl w:val="B32E7732"/>
    <w:name w:val="WW8Num32"/>
    <w:lvl w:ilvl="0">
      <w:start w:val="1"/>
      <w:numFmt w:val="decimal"/>
      <w:lvlText w:val="%1."/>
      <w:lvlJc w:val="left"/>
      <w:pPr>
        <w:tabs>
          <w:tab w:val="num" w:pos="720"/>
        </w:tabs>
        <w:ind w:left="720" w:hanging="360"/>
      </w:pPr>
      <w:rPr>
        <w:rFonts w:ascii="Open Sans" w:hAnsi="Open Sans" w:cs="Open Sans" w:hint="default"/>
        <w:b/>
        <w:bCs/>
        <w:color w:val="244061" w:themeColor="accent1" w:themeShade="80"/>
        <w:lang w:val="sl-SI"/>
      </w:rPr>
    </w:lvl>
  </w:abstractNum>
  <w:abstractNum w:abstractNumId="32" w15:restartNumberingAfterBreak="0">
    <w:nsid w:val="00000021"/>
    <w:multiLevelType w:val="singleLevel"/>
    <w:tmpl w:val="4E381B1A"/>
    <w:name w:val="WW8Num33"/>
    <w:lvl w:ilvl="0">
      <w:start w:val="1"/>
      <w:numFmt w:val="decimal"/>
      <w:lvlText w:val="%1."/>
      <w:lvlJc w:val="left"/>
      <w:pPr>
        <w:tabs>
          <w:tab w:val="num" w:pos="0"/>
        </w:tabs>
        <w:ind w:left="720" w:hanging="360"/>
      </w:pPr>
      <w:rPr>
        <w:rFonts w:ascii="Open Sans" w:hAnsi="Open Sans" w:cs="Open Sans" w:hint="default"/>
      </w:rPr>
    </w:lvl>
  </w:abstractNum>
  <w:abstractNum w:abstractNumId="33"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rPr>
        <w:rFonts w:ascii="Trebuchet MS" w:hAnsi="Trebuchet MS" w:cs="Trebuchet MS" w:hint="default"/>
        <w:b/>
        <w:lang w:val="sl-SI"/>
      </w:rPr>
    </w:lvl>
  </w:abstractNum>
  <w:abstractNum w:abstractNumId="35" w15:restartNumberingAfterBreak="0">
    <w:nsid w:val="00000024"/>
    <w:multiLevelType w:val="singleLevel"/>
    <w:tmpl w:val="85246036"/>
    <w:name w:val="WW8Num36"/>
    <w:lvl w:ilvl="0">
      <w:start w:val="2"/>
      <w:numFmt w:val="decimal"/>
      <w:lvlText w:val="%1."/>
      <w:lvlJc w:val="left"/>
      <w:pPr>
        <w:tabs>
          <w:tab w:val="num" w:pos="0"/>
        </w:tabs>
        <w:ind w:left="720" w:hanging="360"/>
      </w:pPr>
      <w:rPr>
        <w:rFonts w:ascii="Open Sans" w:hAnsi="Open Sans" w:cs="Open Sans" w:hint="default"/>
        <w:b/>
        <w:lang w:val="it-IT"/>
      </w:rPr>
    </w:lvl>
  </w:abstractNum>
  <w:abstractNum w:abstractNumId="36" w15:restartNumberingAfterBreak="0">
    <w:nsid w:val="00000025"/>
    <w:multiLevelType w:val="singleLevel"/>
    <w:tmpl w:val="3C7EF8D8"/>
    <w:name w:val="WW8Num37"/>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7" w15:restartNumberingAfterBreak="0">
    <w:nsid w:val="00000026"/>
    <w:multiLevelType w:val="singleLevel"/>
    <w:tmpl w:val="4948B05E"/>
    <w:name w:val="WW8Num38"/>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8" w15:restartNumberingAfterBreak="0">
    <w:nsid w:val="00000027"/>
    <w:multiLevelType w:val="singleLevel"/>
    <w:tmpl w:val="00000027"/>
    <w:name w:val="WW8Num39"/>
    <w:lvl w:ilvl="0">
      <w:start w:val="4"/>
      <w:numFmt w:val="decimal"/>
      <w:lvlText w:val="%1."/>
      <w:lvlJc w:val="left"/>
      <w:pPr>
        <w:tabs>
          <w:tab w:val="num" w:pos="720"/>
        </w:tabs>
        <w:ind w:left="720" w:hanging="360"/>
      </w:pPr>
      <w:rPr>
        <w:rFonts w:ascii="Trebuchet MS" w:hAnsi="Trebuchet MS" w:cs="Trebuchet MS" w:hint="default"/>
        <w:b/>
        <w:color w:val="1F497D"/>
        <w:lang w:val="it-IT"/>
      </w:rPr>
    </w:lvl>
  </w:abstractNum>
  <w:abstractNum w:abstractNumId="39"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Trebuchet MS" w:hAnsi="Trebuchet MS" w:cs="Trebuchet MS" w:hint="default"/>
        <w:b/>
        <w:lang w:val="it-IT"/>
      </w:rPr>
    </w:lvl>
  </w:abstractNum>
  <w:abstractNum w:abstractNumId="40" w15:restartNumberingAfterBreak="0">
    <w:nsid w:val="00000029"/>
    <w:multiLevelType w:val="singleLevel"/>
    <w:tmpl w:val="00000029"/>
    <w:name w:val="WW8Num41"/>
    <w:lvl w:ilvl="0">
      <w:start w:val="3"/>
      <w:numFmt w:val="decimal"/>
      <w:lvlText w:val="%1."/>
      <w:lvlJc w:val="left"/>
      <w:pPr>
        <w:tabs>
          <w:tab w:val="num" w:pos="0"/>
        </w:tabs>
        <w:ind w:left="720" w:hanging="360"/>
      </w:pPr>
      <w:rPr>
        <w:rFonts w:hint="default"/>
        <w:lang w:val="it-IT"/>
      </w:rPr>
    </w:lvl>
  </w:abstractNum>
  <w:abstractNum w:abstractNumId="41" w15:restartNumberingAfterBreak="0">
    <w:nsid w:val="0000002A"/>
    <w:multiLevelType w:val="singleLevel"/>
    <w:tmpl w:val="0000002A"/>
    <w:name w:val="WW8Num42"/>
    <w:lvl w:ilvl="0">
      <w:start w:val="1"/>
      <w:numFmt w:val="lowerLetter"/>
      <w:lvlText w:val="%1)"/>
      <w:lvlJc w:val="left"/>
      <w:pPr>
        <w:tabs>
          <w:tab w:val="num" w:pos="0"/>
        </w:tabs>
        <w:ind w:left="682" w:hanging="360"/>
      </w:pPr>
      <w:rPr>
        <w:rFonts w:cs="Open Sans" w:hint="default"/>
        <w:lang w:val="it-IT"/>
      </w:rPr>
    </w:lvl>
  </w:abstractNum>
  <w:abstractNum w:abstractNumId="42"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0000002C"/>
    <w:multiLevelType w:val="singleLevel"/>
    <w:tmpl w:val="5B3C8BBC"/>
    <w:name w:val="WW8Num44"/>
    <w:lvl w:ilvl="0">
      <w:start w:val="3"/>
      <w:numFmt w:val="decimal"/>
      <w:lvlText w:val="%1."/>
      <w:lvlJc w:val="left"/>
      <w:pPr>
        <w:tabs>
          <w:tab w:val="num" w:pos="0"/>
        </w:tabs>
        <w:ind w:left="720" w:hanging="360"/>
      </w:pPr>
      <w:rPr>
        <w:rFonts w:ascii="Open Sans" w:hAnsi="Open Sans" w:cs="Open Sans" w:hint="default"/>
        <w:b/>
      </w:r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Open Sans" w:hAnsi="Open Sans" w:cs="Open Sans" w:hint="default"/>
        <w:b/>
        <w:bCs/>
        <w:lang w:val="it-IT"/>
      </w:rPr>
    </w:lvl>
  </w:abstractNum>
  <w:abstractNum w:abstractNumId="45" w15:restartNumberingAfterBreak="0">
    <w:nsid w:val="0000002E"/>
    <w:multiLevelType w:val="singleLevel"/>
    <w:tmpl w:val="3D4855F0"/>
    <w:name w:val="WW8Num46"/>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6"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Open Sans"/>
        <w:lang w:val="it-IT"/>
      </w:rPr>
    </w:lvl>
  </w:abstractNum>
  <w:abstractNum w:abstractNumId="47" w15:restartNumberingAfterBreak="0">
    <w:nsid w:val="00000030"/>
    <w:multiLevelType w:val="singleLevel"/>
    <w:tmpl w:val="72E40AA0"/>
    <w:name w:val="WW8Num48"/>
    <w:lvl w:ilvl="0">
      <w:start w:val="1"/>
      <w:numFmt w:val="decimal"/>
      <w:lvlText w:val="%1."/>
      <w:lvlJc w:val="left"/>
      <w:pPr>
        <w:tabs>
          <w:tab w:val="num" w:pos="65"/>
        </w:tabs>
        <w:ind w:left="785" w:hanging="360"/>
      </w:pPr>
      <w:rPr>
        <w:rFonts w:ascii="Open Sans" w:hAnsi="Open Sans" w:cs="Open Sans" w:hint="default"/>
        <w:b/>
        <w:lang w:val="sl-SI"/>
      </w:rPr>
    </w:lvl>
  </w:abstractNum>
  <w:abstractNum w:abstractNumId="48" w15:restartNumberingAfterBreak="0">
    <w:nsid w:val="00000031"/>
    <w:multiLevelType w:val="singleLevel"/>
    <w:tmpl w:val="518CDDF0"/>
    <w:name w:val="WW8Num4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9" w15:restartNumberingAfterBreak="0">
    <w:nsid w:val="00000032"/>
    <w:multiLevelType w:val="singleLevel"/>
    <w:tmpl w:val="413CFB02"/>
    <w:name w:val="WW8Num50"/>
    <w:lvl w:ilvl="0">
      <w:start w:val="1"/>
      <w:numFmt w:val="decimal"/>
      <w:lvlText w:val="%1."/>
      <w:lvlJc w:val="left"/>
      <w:pPr>
        <w:tabs>
          <w:tab w:val="num" w:pos="454"/>
        </w:tabs>
        <w:ind w:left="720" w:hanging="360"/>
      </w:pPr>
      <w:rPr>
        <w:rFonts w:ascii="Open Sans" w:eastAsia="Times New Roman" w:hAnsi="Open Sans" w:cs="Open Sans"/>
        <w:b/>
        <w:bCs/>
        <w:color w:val="244061" w:themeColor="accent1" w:themeShade="80"/>
        <w:lang w:val="sl-SI"/>
      </w:rPr>
    </w:lvl>
  </w:abstractNum>
  <w:abstractNum w:abstractNumId="50" w15:restartNumberingAfterBreak="0">
    <w:nsid w:val="00000033"/>
    <w:multiLevelType w:val="singleLevel"/>
    <w:tmpl w:val="F2FE9072"/>
    <w:name w:val="WW8Num51"/>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51" w15:restartNumberingAfterBreak="0">
    <w:nsid w:val="00000034"/>
    <w:multiLevelType w:val="singleLevel"/>
    <w:tmpl w:val="0B5C27E6"/>
    <w:lvl w:ilvl="0">
      <w:start w:val="1"/>
      <w:numFmt w:val="decimal"/>
      <w:lvlText w:val="%1."/>
      <w:lvlJc w:val="left"/>
      <w:pPr>
        <w:tabs>
          <w:tab w:val="num" w:pos="0"/>
        </w:tabs>
        <w:ind w:left="720" w:hanging="360"/>
      </w:pPr>
      <w:rPr>
        <w:rFonts w:ascii="Open Sans" w:hAnsi="Open Sans" w:cs="Open Sans" w:hint="default"/>
        <w:b/>
        <w:lang w:val="sl-SI"/>
      </w:rPr>
    </w:lvl>
  </w:abstractNum>
  <w:abstractNum w:abstractNumId="52" w15:restartNumberingAfterBreak="0">
    <w:nsid w:val="00000035"/>
    <w:multiLevelType w:val="singleLevel"/>
    <w:tmpl w:val="A582F872"/>
    <w:name w:val="WW8Num53"/>
    <w:lvl w:ilvl="0">
      <w:start w:val="1"/>
      <w:numFmt w:val="lowerLetter"/>
      <w:lvlText w:val="%1)"/>
      <w:lvlJc w:val="left"/>
      <w:pPr>
        <w:tabs>
          <w:tab w:val="num" w:pos="0"/>
        </w:tabs>
        <w:ind w:left="1164" w:hanging="444"/>
      </w:pPr>
      <w:rPr>
        <w:rFonts w:cs="Open Sans" w:hint="default"/>
        <w:b/>
        <w:lang w:val="sl-SI"/>
      </w:rPr>
    </w:lvl>
  </w:abstractNum>
  <w:abstractNum w:abstractNumId="53" w15:restartNumberingAfterBreak="0">
    <w:nsid w:val="00000036"/>
    <w:multiLevelType w:val="singleLevel"/>
    <w:tmpl w:val="630C5F00"/>
    <w:name w:val="WW8Num54"/>
    <w:lvl w:ilvl="0">
      <w:start w:val="1"/>
      <w:numFmt w:val="decimal"/>
      <w:lvlText w:val="%1."/>
      <w:lvlJc w:val="left"/>
      <w:pPr>
        <w:tabs>
          <w:tab w:val="num" w:pos="0"/>
        </w:tabs>
        <w:ind w:left="720" w:hanging="360"/>
      </w:pPr>
      <w:rPr>
        <w:rFonts w:ascii="Open Sans" w:eastAsia="Times New Roman" w:hAnsi="Open Sans" w:cs="Open Sans" w:hint="default"/>
        <w:b/>
        <w:lang w:val="sl-SI"/>
      </w:rPr>
    </w:lvl>
  </w:abstractNum>
  <w:abstractNum w:abstractNumId="54" w15:restartNumberingAfterBreak="0">
    <w:nsid w:val="00000037"/>
    <w:multiLevelType w:val="singleLevel"/>
    <w:tmpl w:val="00000037"/>
    <w:name w:val="WW8Num55"/>
    <w:lvl w:ilvl="0">
      <w:start w:val="1"/>
      <w:numFmt w:val="decimal"/>
      <w:lvlText w:val="%1."/>
      <w:lvlJc w:val="left"/>
      <w:pPr>
        <w:tabs>
          <w:tab w:val="num" w:pos="720"/>
        </w:tabs>
        <w:ind w:left="720" w:hanging="360"/>
      </w:pPr>
      <w:rPr>
        <w:rFonts w:ascii="Open Sans" w:hAnsi="Open Sans" w:cs="Open Sans"/>
        <w:b/>
        <w:bCs/>
        <w:lang w:val="it-IT"/>
      </w:rPr>
    </w:lvl>
  </w:abstractNum>
  <w:abstractNum w:abstractNumId="55" w15:restartNumberingAfterBreak="0">
    <w:nsid w:val="00000038"/>
    <w:multiLevelType w:val="singleLevel"/>
    <w:tmpl w:val="B2420114"/>
    <w:name w:val="WW8Num5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56" w15:restartNumberingAfterBreak="0">
    <w:nsid w:val="00000039"/>
    <w:multiLevelType w:val="singleLevel"/>
    <w:tmpl w:val="8B1082A2"/>
    <w:name w:val="WW8Num58"/>
    <w:lvl w:ilvl="0">
      <w:start w:val="1"/>
      <w:numFmt w:val="decimal"/>
      <w:lvlText w:val="%1."/>
      <w:lvlJc w:val="left"/>
      <w:pPr>
        <w:tabs>
          <w:tab w:val="num" w:pos="0"/>
        </w:tabs>
        <w:ind w:left="720" w:hanging="360"/>
      </w:pPr>
      <w:rPr>
        <w:rFonts w:ascii="Open Sans" w:hAnsi="Open Sans" w:cs="Open Sans" w:hint="default"/>
        <w:b/>
      </w:rPr>
    </w:lvl>
  </w:abstractNum>
  <w:abstractNum w:abstractNumId="57" w15:restartNumberingAfterBreak="0">
    <w:nsid w:val="0000003A"/>
    <w:multiLevelType w:val="multilevel"/>
    <w:tmpl w:val="27CCFF72"/>
    <w:lvl w:ilvl="0">
      <w:start w:val="1"/>
      <w:numFmt w:val="decimal"/>
      <w:lvlText w:val="%1."/>
      <w:lvlJc w:val="left"/>
      <w:pPr>
        <w:tabs>
          <w:tab w:val="num" w:pos="720"/>
        </w:tabs>
        <w:ind w:left="720" w:hanging="360"/>
      </w:pPr>
      <w:rPr>
        <w:rFonts w:ascii="Open Sans" w:hAnsi="Open Sans" w:cs="Open San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415A5BF6"/>
    <w:multiLevelType w:val="hybridMultilevel"/>
    <w:tmpl w:val="88A6EFFC"/>
    <w:name w:val="WW8Num102"/>
    <w:lvl w:ilvl="0" w:tplc="41FCCCE2">
      <w:start w:val="4"/>
      <w:numFmt w:val="decimal"/>
      <w:lvlText w:val="%1."/>
      <w:lvlJc w:val="left"/>
      <w:pPr>
        <w:tabs>
          <w:tab w:val="num" w:pos="720"/>
        </w:tabs>
        <w:ind w:left="720" w:hanging="360"/>
      </w:pPr>
      <w:rPr>
        <w:rFonts w:ascii="Trebuchet MS" w:hAnsi="Trebuchet MS" w:hint="default"/>
        <w:b/>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0803DA2"/>
    <w:multiLevelType w:val="multilevel"/>
    <w:tmpl w:val="F5C08F50"/>
    <w:styleLink w:val="Elencocorrente1"/>
    <w:lvl w:ilvl="0">
      <w:start w:val="1"/>
      <w:numFmt w:val="upperRoman"/>
      <w:lvlText w:val="%1."/>
      <w:lvlJc w:val="right"/>
      <w:pPr>
        <w:ind w:left="360" w:hanging="360"/>
      </w:pPr>
      <w:rPr>
        <w:rFonts w:asciiTheme="minorHAnsi" w:eastAsia="Trebuchet MS" w:hAnsiTheme="minorHAnsi" w:cstheme="minorHAns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81192229">
    <w:abstractNumId w:val="59"/>
  </w:num>
  <w:num w:numId="2" w16cid:durableId="631374490">
    <w:abstractNumId w:val="0"/>
  </w:num>
  <w:num w:numId="3" w16cid:durableId="2032493490">
    <w:abstractNumId w:val="1"/>
  </w:num>
  <w:num w:numId="4" w16cid:durableId="1920745111">
    <w:abstractNumId w:val="2"/>
  </w:num>
  <w:num w:numId="5" w16cid:durableId="1655985499">
    <w:abstractNumId w:val="3"/>
  </w:num>
  <w:num w:numId="6" w16cid:durableId="1426269864">
    <w:abstractNumId w:val="4"/>
  </w:num>
  <w:num w:numId="7" w16cid:durableId="921179869">
    <w:abstractNumId w:val="5"/>
  </w:num>
  <w:num w:numId="8" w16cid:durableId="1202206088">
    <w:abstractNumId w:val="6"/>
  </w:num>
  <w:num w:numId="9" w16cid:durableId="1741825489">
    <w:abstractNumId w:val="7"/>
  </w:num>
  <w:num w:numId="10" w16cid:durableId="1845320619">
    <w:abstractNumId w:val="8"/>
  </w:num>
  <w:num w:numId="11" w16cid:durableId="1715305051">
    <w:abstractNumId w:val="9"/>
  </w:num>
  <w:num w:numId="12" w16cid:durableId="1432047811">
    <w:abstractNumId w:val="10"/>
  </w:num>
  <w:num w:numId="13" w16cid:durableId="114180458">
    <w:abstractNumId w:val="11"/>
  </w:num>
  <w:num w:numId="14" w16cid:durableId="1020356275">
    <w:abstractNumId w:val="12"/>
  </w:num>
  <w:num w:numId="15" w16cid:durableId="1029336292">
    <w:abstractNumId w:val="13"/>
  </w:num>
  <w:num w:numId="16" w16cid:durableId="752244503">
    <w:abstractNumId w:val="14"/>
  </w:num>
  <w:num w:numId="17" w16cid:durableId="1569148450">
    <w:abstractNumId w:val="15"/>
  </w:num>
  <w:num w:numId="18" w16cid:durableId="679744106">
    <w:abstractNumId w:val="16"/>
  </w:num>
  <w:num w:numId="19" w16cid:durableId="231087457">
    <w:abstractNumId w:val="17"/>
  </w:num>
  <w:num w:numId="20" w16cid:durableId="1311057032">
    <w:abstractNumId w:val="18"/>
  </w:num>
  <w:num w:numId="21" w16cid:durableId="816535973">
    <w:abstractNumId w:val="19"/>
  </w:num>
  <w:num w:numId="22" w16cid:durableId="1405681761">
    <w:abstractNumId w:val="20"/>
  </w:num>
  <w:num w:numId="23" w16cid:durableId="1645043071">
    <w:abstractNumId w:val="22"/>
  </w:num>
  <w:num w:numId="24" w16cid:durableId="1405881559">
    <w:abstractNumId w:val="24"/>
  </w:num>
  <w:num w:numId="25" w16cid:durableId="954558958">
    <w:abstractNumId w:val="25"/>
  </w:num>
  <w:num w:numId="26" w16cid:durableId="692195236">
    <w:abstractNumId w:val="26"/>
  </w:num>
  <w:num w:numId="27" w16cid:durableId="797722019">
    <w:abstractNumId w:val="27"/>
  </w:num>
  <w:num w:numId="28" w16cid:durableId="889877599">
    <w:abstractNumId w:val="28"/>
  </w:num>
  <w:num w:numId="29" w16cid:durableId="923296196">
    <w:abstractNumId w:val="29"/>
  </w:num>
  <w:num w:numId="30" w16cid:durableId="575670084">
    <w:abstractNumId w:val="31"/>
  </w:num>
  <w:num w:numId="31" w16cid:durableId="1516580608">
    <w:abstractNumId w:val="32"/>
  </w:num>
  <w:num w:numId="32" w16cid:durableId="1586106933">
    <w:abstractNumId w:val="33"/>
  </w:num>
  <w:num w:numId="33" w16cid:durableId="1102803740">
    <w:abstractNumId w:val="34"/>
  </w:num>
  <w:num w:numId="34" w16cid:durableId="955602708">
    <w:abstractNumId w:val="35"/>
  </w:num>
  <w:num w:numId="35" w16cid:durableId="1346399152">
    <w:abstractNumId w:val="36"/>
  </w:num>
  <w:num w:numId="36" w16cid:durableId="94643497">
    <w:abstractNumId w:val="37"/>
  </w:num>
  <w:num w:numId="37" w16cid:durableId="1337030038">
    <w:abstractNumId w:val="38"/>
  </w:num>
  <w:num w:numId="38" w16cid:durableId="1300648891">
    <w:abstractNumId w:val="39"/>
  </w:num>
  <w:num w:numId="39" w16cid:durableId="1423530578">
    <w:abstractNumId w:val="43"/>
  </w:num>
  <w:num w:numId="40" w16cid:durableId="1099058940">
    <w:abstractNumId w:val="44"/>
  </w:num>
  <w:num w:numId="41" w16cid:durableId="1811970307">
    <w:abstractNumId w:val="45"/>
  </w:num>
  <w:num w:numId="42" w16cid:durableId="804543778">
    <w:abstractNumId w:val="46"/>
  </w:num>
  <w:num w:numId="43" w16cid:durableId="663748690">
    <w:abstractNumId w:val="47"/>
  </w:num>
  <w:num w:numId="44" w16cid:durableId="1696879062">
    <w:abstractNumId w:val="48"/>
  </w:num>
  <w:num w:numId="45" w16cid:durableId="1471753612">
    <w:abstractNumId w:val="49"/>
  </w:num>
  <w:num w:numId="46" w16cid:durableId="360472747">
    <w:abstractNumId w:val="50"/>
  </w:num>
  <w:num w:numId="47" w16cid:durableId="1474906486">
    <w:abstractNumId w:val="51"/>
  </w:num>
  <w:num w:numId="48" w16cid:durableId="1904829026">
    <w:abstractNumId w:val="52"/>
  </w:num>
  <w:num w:numId="49" w16cid:durableId="147745198">
    <w:abstractNumId w:val="53"/>
  </w:num>
  <w:num w:numId="50" w16cid:durableId="5912651">
    <w:abstractNumId w:val="54"/>
  </w:num>
  <w:num w:numId="51" w16cid:durableId="1283028198">
    <w:abstractNumId w:val="55"/>
  </w:num>
  <w:num w:numId="52" w16cid:durableId="1759129508">
    <w:abstractNumId w:val="56"/>
  </w:num>
  <w:num w:numId="53" w16cid:durableId="1669211620">
    <w:abstractNumId w:val="5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yMzQwNTewNDK3MDJT0lEKTi0uzszPAykwMa8FACKENRQtAAAA"/>
  </w:docVars>
  <w:rsids>
    <w:rsidRoot w:val="002429EE"/>
    <w:rsid w:val="00000080"/>
    <w:rsid w:val="000002D3"/>
    <w:rsid w:val="00000A09"/>
    <w:rsid w:val="00000BF9"/>
    <w:rsid w:val="0000141F"/>
    <w:rsid w:val="0000502D"/>
    <w:rsid w:val="00005370"/>
    <w:rsid w:val="00010330"/>
    <w:rsid w:val="00010730"/>
    <w:rsid w:val="00012679"/>
    <w:rsid w:val="000127B5"/>
    <w:rsid w:val="000150FD"/>
    <w:rsid w:val="00015573"/>
    <w:rsid w:val="00016142"/>
    <w:rsid w:val="00016AC1"/>
    <w:rsid w:val="00017341"/>
    <w:rsid w:val="000174D3"/>
    <w:rsid w:val="00020C55"/>
    <w:rsid w:val="00020FEF"/>
    <w:rsid w:val="0002186C"/>
    <w:rsid w:val="000225A1"/>
    <w:rsid w:val="000244C8"/>
    <w:rsid w:val="000249BB"/>
    <w:rsid w:val="00024A82"/>
    <w:rsid w:val="00024A93"/>
    <w:rsid w:val="00025BF7"/>
    <w:rsid w:val="00025F55"/>
    <w:rsid w:val="0002612B"/>
    <w:rsid w:val="00027770"/>
    <w:rsid w:val="00027A19"/>
    <w:rsid w:val="00027F16"/>
    <w:rsid w:val="00030951"/>
    <w:rsid w:val="000314A4"/>
    <w:rsid w:val="0003282B"/>
    <w:rsid w:val="0003297E"/>
    <w:rsid w:val="00032B05"/>
    <w:rsid w:val="00034388"/>
    <w:rsid w:val="00035629"/>
    <w:rsid w:val="00035A31"/>
    <w:rsid w:val="00036389"/>
    <w:rsid w:val="000369F2"/>
    <w:rsid w:val="000377B7"/>
    <w:rsid w:val="00037E31"/>
    <w:rsid w:val="00041E9C"/>
    <w:rsid w:val="00043368"/>
    <w:rsid w:val="00043C24"/>
    <w:rsid w:val="000473F0"/>
    <w:rsid w:val="00047BC7"/>
    <w:rsid w:val="00050C72"/>
    <w:rsid w:val="00050CF6"/>
    <w:rsid w:val="00051E7C"/>
    <w:rsid w:val="00052772"/>
    <w:rsid w:val="00053E0C"/>
    <w:rsid w:val="0005400C"/>
    <w:rsid w:val="000561DD"/>
    <w:rsid w:val="000572E6"/>
    <w:rsid w:val="00057E88"/>
    <w:rsid w:val="00061D25"/>
    <w:rsid w:val="00061E30"/>
    <w:rsid w:val="00062ACD"/>
    <w:rsid w:val="000640B8"/>
    <w:rsid w:val="00064255"/>
    <w:rsid w:val="000643DC"/>
    <w:rsid w:val="00064E93"/>
    <w:rsid w:val="00064F6F"/>
    <w:rsid w:val="00065DB5"/>
    <w:rsid w:val="00067100"/>
    <w:rsid w:val="00067676"/>
    <w:rsid w:val="00067D22"/>
    <w:rsid w:val="00071A86"/>
    <w:rsid w:val="00071F58"/>
    <w:rsid w:val="00072335"/>
    <w:rsid w:val="000725AB"/>
    <w:rsid w:val="00072949"/>
    <w:rsid w:val="00072A8B"/>
    <w:rsid w:val="00072D33"/>
    <w:rsid w:val="00073564"/>
    <w:rsid w:val="0007445D"/>
    <w:rsid w:val="00075EE2"/>
    <w:rsid w:val="000773D0"/>
    <w:rsid w:val="0008057E"/>
    <w:rsid w:val="000810C1"/>
    <w:rsid w:val="00081BCF"/>
    <w:rsid w:val="00082214"/>
    <w:rsid w:val="0008244F"/>
    <w:rsid w:val="00083128"/>
    <w:rsid w:val="00083AFF"/>
    <w:rsid w:val="00084833"/>
    <w:rsid w:val="00085564"/>
    <w:rsid w:val="00085B71"/>
    <w:rsid w:val="00085BD4"/>
    <w:rsid w:val="00085D5A"/>
    <w:rsid w:val="00085F48"/>
    <w:rsid w:val="0008686D"/>
    <w:rsid w:val="00086ABD"/>
    <w:rsid w:val="000920DD"/>
    <w:rsid w:val="00092B2F"/>
    <w:rsid w:val="00093B9A"/>
    <w:rsid w:val="000948DC"/>
    <w:rsid w:val="00095957"/>
    <w:rsid w:val="00096A8D"/>
    <w:rsid w:val="000979F3"/>
    <w:rsid w:val="00097DEC"/>
    <w:rsid w:val="00097E3F"/>
    <w:rsid w:val="000A0C01"/>
    <w:rsid w:val="000A11E9"/>
    <w:rsid w:val="000A1332"/>
    <w:rsid w:val="000A1337"/>
    <w:rsid w:val="000A21C9"/>
    <w:rsid w:val="000A26B6"/>
    <w:rsid w:val="000A341C"/>
    <w:rsid w:val="000A6305"/>
    <w:rsid w:val="000A6B42"/>
    <w:rsid w:val="000B0A20"/>
    <w:rsid w:val="000B1A80"/>
    <w:rsid w:val="000B24BB"/>
    <w:rsid w:val="000B2A27"/>
    <w:rsid w:val="000B3595"/>
    <w:rsid w:val="000B3F70"/>
    <w:rsid w:val="000B4682"/>
    <w:rsid w:val="000B5C7F"/>
    <w:rsid w:val="000B6547"/>
    <w:rsid w:val="000B6D97"/>
    <w:rsid w:val="000BE452"/>
    <w:rsid w:val="000C05BA"/>
    <w:rsid w:val="000C1527"/>
    <w:rsid w:val="000C15CC"/>
    <w:rsid w:val="000C15F0"/>
    <w:rsid w:val="000C282D"/>
    <w:rsid w:val="000C2941"/>
    <w:rsid w:val="000C3AD9"/>
    <w:rsid w:val="000C3CBC"/>
    <w:rsid w:val="000C458D"/>
    <w:rsid w:val="000C46D4"/>
    <w:rsid w:val="000C6A73"/>
    <w:rsid w:val="000C7908"/>
    <w:rsid w:val="000D016D"/>
    <w:rsid w:val="000D01D8"/>
    <w:rsid w:val="000D1623"/>
    <w:rsid w:val="000D1FC5"/>
    <w:rsid w:val="000D2CBB"/>
    <w:rsid w:val="000D2EBE"/>
    <w:rsid w:val="000D43B3"/>
    <w:rsid w:val="000D4607"/>
    <w:rsid w:val="000D4E9F"/>
    <w:rsid w:val="000D53F7"/>
    <w:rsid w:val="000D5C0B"/>
    <w:rsid w:val="000D62EB"/>
    <w:rsid w:val="000D6473"/>
    <w:rsid w:val="000D6D7C"/>
    <w:rsid w:val="000D76B1"/>
    <w:rsid w:val="000D7C49"/>
    <w:rsid w:val="000E1268"/>
    <w:rsid w:val="000E129A"/>
    <w:rsid w:val="000E12FB"/>
    <w:rsid w:val="000E134F"/>
    <w:rsid w:val="000E148B"/>
    <w:rsid w:val="000E231B"/>
    <w:rsid w:val="000E25CA"/>
    <w:rsid w:val="000E316B"/>
    <w:rsid w:val="000E36CA"/>
    <w:rsid w:val="000E5B8E"/>
    <w:rsid w:val="000E67F3"/>
    <w:rsid w:val="000E6959"/>
    <w:rsid w:val="000E6A72"/>
    <w:rsid w:val="000E6A80"/>
    <w:rsid w:val="000F0E81"/>
    <w:rsid w:val="000F1A9B"/>
    <w:rsid w:val="000F519A"/>
    <w:rsid w:val="000F6B0F"/>
    <w:rsid w:val="000F7E5D"/>
    <w:rsid w:val="000F7FE8"/>
    <w:rsid w:val="001008A0"/>
    <w:rsid w:val="001025D3"/>
    <w:rsid w:val="00102CDA"/>
    <w:rsid w:val="00103994"/>
    <w:rsid w:val="00103F8D"/>
    <w:rsid w:val="00104B0F"/>
    <w:rsid w:val="00104D5A"/>
    <w:rsid w:val="00105435"/>
    <w:rsid w:val="001054D6"/>
    <w:rsid w:val="00106037"/>
    <w:rsid w:val="00106539"/>
    <w:rsid w:val="00106669"/>
    <w:rsid w:val="0011043F"/>
    <w:rsid w:val="00110BB6"/>
    <w:rsid w:val="0011118C"/>
    <w:rsid w:val="00111627"/>
    <w:rsid w:val="00114C40"/>
    <w:rsid w:val="001155EF"/>
    <w:rsid w:val="00115EE2"/>
    <w:rsid w:val="0011690E"/>
    <w:rsid w:val="00117D62"/>
    <w:rsid w:val="00120005"/>
    <w:rsid w:val="00120E63"/>
    <w:rsid w:val="00121307"/>
    <w:rsid w:val="00121C71"/>
    <w:rsid w:val="00124485"/>
    <w:rsid w:val="00124B71"/>
    <w:rsid w:val="00124ED8"/>
    <w:rsid w:val="001260D9"/>
    <w:rsid w:val="001263E1"/>
    <w:rsid w:val="00126D31"/>
    <w:rsid w:val="00127D6B"/>
    <w:rsid w:val="001303FA"/>
    <w:rsid w:val="00130B10"/>
    <w:rsid w:val="00130F27"/>
    <w:rsid w:val="001315F2"/>
    <w:rsid w:val="0013266B"/>
    <w:rsid w:val="00133313"/>
    <w:rsid w:val="001334BE"/>
    <w:rsid w:val="00133A40"/>
    <w:rsid w:val="00133D24"/>
    <w:rsid w:val="00133D55"/>
    <w:rsid w:val="00134330"/>
    <w:rsid w:val="00134A82"/>
    <w:rsid w:val="00135557"/>
    <w:rsid w:val="00136931"/>
    <w:rsid w:val="00136ED8"/>
    <w:rsid w:val="001378C2"/>
    <w:rsid w:val="001402CC"/>
    <w:rsid w:val="00140588"/>
    <w:rsid w:val="001408D0"/>
    <w:rsid w:val="0014164F"/>
    <w:rsid w:val="00141D6C"/>
    <w:rsid w:val="00142526"/>
    <w:rsid w:val="001434F4"/>
    <w:rsid w:val="00144B48"/>
    <w:rsid w:val="001451BE"/>
    <w:rsid w:val="0014714F"/>
    <w:rsid w:val="001477CB"/>
    <w:rsid w:val="00147BFA"/>
    <w:rsid w:val="001507B9"/>
    <w:rsid w:val="00151FFB"/>
    <w:rsid w:val="00152888"/>
    <w:rsid w:val="00152E7C"/>
    <w:rsid w:val="0015328E"/>
    <w:rsid w:val="0015386C"/>
    <w:rsid w:val="001541AF"/>
    <w:rsid w:val="001541F4"/>
    <w:rsid w:val="00156E46"/>
    <w:rsid w:val="001573D5"/>
    <w:rsid w:val="00157EBA"/>
    <w:rsid w:val="0016179C"/>
    <w:rsid w:val="001635A2"/>
    <w:rsid w:val="00163B0C"/>
    <w:rsid w:val="001644F8"/>
    <w:rsid w:val="00165693"/>
    <w:rsid w:val="001656F2"/>
    <w:rsid w:val="0016652F"/>
    <w:rsid w:val="00167497"/>
    <w:rsid w:val="00167954"/>
    <w:rsid w:val="00167B9D"/>
    <w:rsid w:val="001711CA"/>
    <w:rsid w:val="001716B8"/>
    <w:rsid w:val="00173EEB"/>
    <w:rsid w:val="00174602"/>
    <w:rsid w:val="00175F40"/>
    <w:rsid w:val="001760EC"/>
    <w:rsid w:val="00177D56"/>
    <w:rsid w:val="00177F7C"/>
    <w:rsid w:val="001824C4"/>
    <w:rsid w:val="00182553"/>
    <w:rsid w:val="00183966"/>
    <w:rsid w:val="00185092"/>
    <w:rsid w:val="001857C6"/>
    <w:rsid w:val="00186DA4"/>
    <w:rsid w:val="00186E99"/>
    <w:rsid w:val="00190448"/>
    <w:rsid w:val="00191332"/>
    <w:rsid w:val="00191483"/>
    <w:rsid w:val="00191EBD"/>
    <w:rsid w:val="001926AA"/>
    <w:rsid w:val="00192BDC"/>
    <w:rsid w:val="0019538A"/>
    <w:rsid w:val="001959C0"/>
    <w:rsid w:val="0019606D"/>
    <w:rsid w:val="001A03BD"/>
    <w:rsid w:val="001A078C"/>
    <w:rsid w:val="001A1911"/>
    <w:rsid w:val="001A2D5E"/>
    <w:rsid w:val="001A2E87"/>
    <w:rsid w:val="001A3739"/>
    <w:rsid w:val="001A3E4A"/>
    <w:rsid w:val="001A3EA0"/>
    <w:rsid w:val="001A516D"/>
    <w:rsid w:val="001A5659"/>
    <w:rsid w:val="001B14CB"/>
    <w:rsid w:val="001B1FC5"/>
    <w:rsid w:val="001B5413"/>
    <w:rsid w:val="001B54BB"/>
    <w:rsid w:val="001B5FCF"/>
    <w:rsid w:val="001B73C5"/>
    <w:rsid w:val="001B7B2A"/>
    <w:rsid w:val="001C019E"/>
    <w:rsid w:val="001C05DB"/>
    <w:rsid w:val="001C1B3A"/>
    <w:rsid w:val="001C1DAE"/>
    <w:rsid w:val="001C2900"/>
    <w:rsid w:val="001C2FA8"/>
    <w:rsid w:val="001C2FF7"/>
    <w:rsid w:val="001C32E6"/>
    <w:rsid w:val="001C367E"/>
    <w:rsid w:val="001C399D"/>
    <w:rsid w:val="001C3FEB"/>
    <w:rsid w:val="001C4FDE"/>
    <w:rsid w:val="001C59F9"/>
    <w:rsid w:val="001C66AC"/>
    <w:rsid w:val="001C6A07"/>
    <w:rsid w:val="001D000E"/>
    <w:rsid w:val="001D0055"/>
    <w:rsid w:val="001D0F02"/>
    <w:rsid w:val="001D0F22"/>
    <w:rsid w:val="001D15D8"/>
    <w:rsid w:val="001D23D8"/>
    <w:rsid w:val="001D2CDB"/>
    <w:rsid w:val="001D2E38"/>
    <w:rsid w:val="001D2F2D"/>
    <w:rsid w:val="001D34EC"/>
    <w:rsid w:val="001D3D39"/>
    <w:rsid w:val="001D51B9"/>
    <w:rsid w:val="001D5AF1"/>
    <w:rsid w:val="001D5DC4"/>
    <w:rsid w:val="001D628B"/>
    <w:rsid w:val="001D64DD"/>
    <w:rsid w:val="001D69F0"/>
    <w:rsid w:val="001D6C39"/>
    <w:rsid w:val="001E0008"/>
    <w:rsid w:val="001E079A"/>
    <w:rsid w:val="001E0CB6"/>
    <w:rsid w:val="001E2DB5"/>
    <w:rsid w:val="001E3780"/>
    <w:rsid w:val="001E4579"/>
    <w:rsid w:val="001E4D05"/>
    <w:rsid w:val="001E5CF9"/>
    <w:rsid w:val="001E5F47"/>
    <w:rsid w:val="001E6B71"/>
    <w:rsid w:val="001E7981"/>
    <w:rsid w:val="001F044D"/>
    <w:rsid w:val="001F077D"/>
    <w:rsid w:val="001F09D5"/>
    <w:rsid w:val="001F0AD4"/>
    <w:rsid w:val="001F1690"/>
    <w:rsid w:val="001F1A33"/>
    <w:rsid w:val="001F2DA6"/>
    <w:rsid w:val="001F3101"/>
    <w:rsid w:val="001F4D71"/>
    <w:rsid w:val="001F5687"/>
    <w:rsid w:val="001F5FAA"/>
    <w:rsid w:val="002008ED"/>
    <w:rsid w:val="00200963"/>
    <w:rsid w:val="00200BE6"/>
    <w:rsid w:val="00201A72"/>
    <w:rsid w:val="00201D6F"/>
    <w:rsid w:val="00202F19"/>
    <w:rsid w:val="0020349F"/>
    <w:rsid w:val="002037C2"/>
    <w:rsid w:val="002046A7"/>
    <w:rsid w:val="00204913"/>
    <w:rsid w:val="0020603B"/>
    <w:rsid w:val="002075C6"/>
    <w:rsid w:val="00210440"/>
    <w:rsid w:val="002130BE"/>
    <w:rsid w:val="0021340B"/>
    <w:rsid w:val="00214304"/>
    <w:rsid w:val="002156D4"/>
    <w:rsid w:val="00215AF3"/>
    <w:rsid w:val="00215D77"/>
    <w:rsid w:val="0021627D"/>
    <w:rsid w:val="0021685A"/>
    <w:rsid w:val="00217961"/>
    <w:rsid w:val="00217CD7"/>
    <w:rsid w:val="00220FB8"/>
    <w:rsid w:val="002210B5"/>
    <w:rsid w:val="002213FA"/>
    <w:rsid w:val="002219F6"/>
    <w:rsid w:val="00221C21"/>
    <w:rsid w:val="002220BD"/>
    <w:rsid w:val="00222237"/>
    <w:rsid w:val="00222866"/>
    <w:rsid w:val="0022342C"/>
    <w:rsid w:val="00224D21"/>
    <w:rsid w:val="0022519C"/>
    <w:rsid w:val="0022530A"/>
    <w:rsid w:val="0022677F"/>
    <w:rsid w:val="00226B7A"/>
    <w:rsid w:val="00227983"/>
    <w:rsid w:val="00227BD1"/>
    <w:rsid w:val="00227CE9"/>
    <w:rsid w:val="00230214"/>
    <w:rsid w:val="002308B3"/>
    <w:rsid w:val="00230DED"/>
    <w:rsid w:val="00231AD4"/>
    <w:rsid w:val="00231CEF"/>
    <w:rsid w:val="00234F10"/>
    <w:rsid w:val="00235AD1"/>
    <w:rsid w:val="00235CE3"/>
    <w:rsid w:val="002362FE"/>
    <w:rsid w:val="002366C6"/>
    <w:rsid w:val="00237280"/>
    <w:rsid w:val="002414E9"/>
    <w:rsid w:val="00241708"/>
    <w:rsid w:val="002421C3"/>
    <w:rsid w:val="002422C1"/>
    <w:rsid w:val="002429EE"/>
    <w:rsid w:val="002433D3"/>
    <w:rsid w:val="0024409A"/>
    <w:rsid w:val="0024568C"/>
    <w:rsid w:val="002468DC"/>
    <w:rsid w:val="00246C8F"/>
    <w:rsid w:val="002470E0"/>
    <w:rsid w:val="00247310"/>
    <w:rsid w:val="0024734F"/>
    <w:rsid w:val="0024781C"/>
    <w:rsid w:val="0025101F"/>
    <w:rsid w:val="00251150"/>
    <w:rsid w:val="002511AF"/>
    <w:rsid w:val="00251423"/>
    <w:rsid w:val="00254DEF"/>
    <w:rsid w:val="0025669B"/>
    <w:rsid w:val="0025710C"/>
    <w:rsid w:val="00257188"/>
    <w:rsid w:val="00257C92"/>
    <w:rsid w:val="002608BB"/>
    <w:rsid w:val="00260A5C"/>
    <w:rsid w:val="00261F1B"/>
    <w:rsid w:val="002623E7"/>
    <w:rsid w:val="00262E5F"/>
    <w:rsid w:val="00264020"/>
    <w:rsid w:val="002650BD"/>
    <w:rsid w:val="00265B9D"/>
    <w:rsid w:val="00265E4D"/>
    <w:rsid w:val="002702C2"/>
    <w:rsid w:val="00270AB8"/>
    <w:rsid w:val="00271085"/>
    <w:rsid w:val="0027123F"/>
    <w:rsid w:val="002717BF"/>
    <w:rsid w:val="002717D9"/>
    <w:rsid w:val="00272291"/>
    <w:rsid w:val="00272638"/>
    <w:rsid w:val="002730B2"/>
    <w:rsid w:val="00273D61"/>
    <w:rsid w:val="002743A0"/>
    <w:rsid w:val="00274871"/>
    <w:rsid w:val="00275A01"/>
    <w:rsid w:val="00275CD6"/>
    <w:rsid w:val="00275F00"/>
    <w:rsid w:val="0027603F"/>
    <w:rsid w:val="002760D4"/>
    <w:rsid w:val="0027643E"/>
    <w:rsid w:val="00276718"/>
    <w:rsid w:val="002774D0"/>
    <w:rsid w:val="0028114B"/>
    <w:rsid w:val="00282500"/>
    <w:rsid w:val="0028419A"/>
    <w:rsid w:val="002869B5"/>
    <w:rsid w:val="002869DB"/>
    <w:rsid w:val="002879E9"/>
    <w:rsid w:val="00290568"/>
    <w:rsid w:val="00291C2D"/>
    <w:rsid w:val="00292FBC"/>
    <w:rsid w:val="00293800"/>
    <w:rsid w:val="00293F93"/>
    <w:rsid w:val="00294674"/>
    <w:rsid w:val="0029486B"/>
    <w:rsid w:val="00294AAF"/>
    <w:rsid w:val="00295815"/>
    <w:rsid w:val="00295D03"/>
    <w:rsid w:val="0029741D"/>
    <w:rsid w:val="0029782B"/>
    <w:rsid w:val="002A0055"/>
    <w:rsid w:val="002A03C6"/>
    <w:rsid w:val="002A23C2"/>
    <w:rsid w:val="002A383C"/>
    <w:rsid w:val="002A3E5D"/>
    <w:rsid w:val="002A521E"/>
    <w:rsid w:val="002A5361"/>
    <w:rsid w:val="002A55B4"/>
    <w:rsid w:val="002A5B81"/>
    <w:rsid w:val="002A66DE"/>
    <w:rsid w:val="002A7632"/>
    <w:rsid w:val="002B0CC3"/>
    <w:rsid w:val="002B1F03"/>
    <w:rsid w:val="002B25BA"/>
    <w:rsid w:val="002B3113"/>
    <w:rsid w:val="002B4456"/>
    <w:rsid w:val="002B44EF"/>
    <w:rsid w:val="002B4B96"/>
    <w:rsid w:val="002B5395"/>
    <w:rsid w:val="002B5E01"/>
    <w:rsid w:val="002B687D"/>
    <w:rsid w:val="002B6B27"/>
    <w:rsid w:val="002B6F13"/>
    <w:rsid w:val="002B783F"/>
    <w:rsid w:val="002B7C39"/>
    <w:rsid w:val="002C31C0"/>
    <w:rsid w:val="002C507E"/>
    <w:rsid w:val="002C5758"/>
    <w:rsid w:val="002C657D"/>
    <w:rsid w:val="002C739C"/>
    <w:rsid w:val="002D063C"/>
    <w:rsid w:val="002D090D"/>
    <w:rsid w:val="002D0F91"/>
    <w:rsid w:val="002D121F"/>
    <w:rsid w:val="002D1444"/>
    <w:rsid w:val="002D1BCF"/>
    <w:rsid w:val="002D4119"/>
    <w:rsid w:val="002D4547"/>
    <w:rsid w:val="002D4A0C"/>
    <w:rsid w:val="002D501C"/>
    <w:rsid w:val="002D5F99"/>
    <w:rsid w:val="002D646D"/>
    <w:rsid w:val="002D6809"/>
    <w:rsid w:val="002D7D6A"/>
    <w:rsid w:val="002D7F85"/>
    <w:rsid w:val="002E0A37"/>
    <w:rsid w:val="002E0EAF"/>
    <w:rsid w:val="002E0F5F"/>
    <w:rsid w:val="002E2B0D"/>
    <w:rsid w:val="002E332F"/>
    <w:rsid w:val="002E34E6"/>
    <w:rsid w:val="002E6D7D"/>
    <w:rsid w:val="002E7313"/>
    <w:rsid w:val="002E7380"/>
    <w:rsid w:val="002E77AE"/>
    <w:rsid w:val="002F0A03"/>
    <w:rsid w:val="002F18A1"/>
    <w:rsid w:val="002F4040"/>
    <w:rsid w:val="002F4224"/>
    <w:rsid w:val="002F4CF5"/>
    <w:rsid w:val="002F5D4B"/>
    <w:rsid w:val="002F64AF"/>
    <w:rsid w:val="002F73A2"/>
    <w:rsid w:val="002F7EA6"/>
    <w:rsid w:val="002F7FAD"/>
    <w:rsid w:val="00300457"/>
    <w:rsid w:val="00300AFB"/>
    <w:rsid w:val="00300B40"/>
    <w:rsid w:val="00300F76"/>
    <w:rsid w:val="003015E6"/>
    <w:rsid w:val="00301835"/>
    <w:rsid w:val="00304506"/>
    <w:rsid w:val="00304F75"/>
    <w:rsid w:val="003063E7"/>
    <w:rsid w:val="00306D3F"/>
    <w:rsid w:val="00310736"/>
    <w:rsid w:val="00310778"/>
    <w:rsid w:val="0031186F"/>
    <w:rsid w:val="00311EF0"/>
    <w:rsid w:val="00312542"/>
    <w:rsid w:val="003132C6"/>
    <w:rsid w:val="00313F53"/>
    <w:rsid w:val="003153F0"/>
    <w:rsid w:val="003166F3"/>
    <w:rsid w:val="00317CCA"/>
    <w:rsid w:val="0032186D"/>
    <w:rsid w:val="00322550"/>
    <w:rsid w:val="00323FFA"/>
    <w:rsid w:val="003247DB"/>
    <w:rsid w:val="00324FB9"/>
    <w:rsid w:val="0032586C"/>
    <w:rsid w:val="00325B03"/>
    <w:rsid w:val="00327120"/>
    <w:rsid w:val="003272B6"/>
    <w:rsid w:val="00327FA5"/>
    <w:rsid w:val="003310E0"/>
    <w:rsid w:val="003313B7"/>
    <w:rsid w:val="00331535"/>
    <w:rsid w:val="00331586"/>
    <w:rsid w:val="003343AD"/>
    <w:rsid w:val="0033480E"/>
    <w:rsid w:val="00336312"/>
    <w:rsid w:val="00337557"/>
    <w:rsid w:val="0034006B"/>
    <w:rsid w:val="0034026E"/>
    <w:rsid w:val="00341535"/>
    <w:rsid w:val="003417D9"/>
    <w:rsid w:val="00342B23"/>
    <w:rsid w:val="00343036"/>
    <w:rsid w:val="003476BF"/>
    <w:rsid w:val="00350782"/>
    <w:rsid w:val="00351241"/>
    <w:rsid w:val="00351D77"/>
    <w:rsid w:val="003522FE"/>
    <w:rsid w:val="00352E04"/>
    <w:rsid w:val="003531D9"/>
    <w:rsid w:val="00353A67"/>
    <w:rsid w:val="003543A3"/>
    <w:rsid w:val="003553B6"/>
    <w:rsid w:val="00356CCA"/>
    <w:rsid w:val="00357226"/>
    <w:rsid w:val="00360590"/>
    <w:rsid w:val="00360D35"/>
    <w:rsid w:val="00361F2B"/>
    <w:rsid w:val="003634D9"/>
    <w:rsid w:val="003634EC"/>
    <w:rsid w:val="00364860"/>
    <w:rsid w:val="00364B97"/>
    <w:rsid w:val="00364CA9"/>
    <w:rsid w:val="003669A1"/>
    <w:rsid w:val="00366DF6"/>
    <w:rsid w:val="003705B7"/>
    <w:rsid w:val="00372906"/>
    <w:rsid w:val="00372F41"/>
    <w:rsid w:val="0037411D"/>
    <w:rsid w:val="00374870"/>
    <w:rsid w:val="00374C8A"/>
    <w:rsid w:val="00374D8F"/>
    <w:rsid w:val="00376075"/>
    <w:rsid w:val="003766AF"/>
    <w:rsid w:val="0037730C"/>
    <w:rsid w:val="003805F6"/>
    <w:rsid w:val="0038074A"/>
    <w:rsid w:val="00380C0F"/>
    <w:rsid w:val="003816B0"/>
    <w:rsid w:val="00382512"/>
    <w:rsid w:val="003839D7"/>
    <w:rsid w:val="00383BD2"/>
    <w:rsid w:val="00383F9B"/>
    <w:rsid w:val="00384504"/>
    <w:rsid w:val="00384C2A"/>
    <w:rsid w:val="00384EAA"/>
    <w:rsid w:val="00384FDC"/>
    <w:rsid w:val="003857CC"/>
    <w:rsid w:val="00385891"/>
    <w:rsid w:val="00385973"/>
    <w:rsid w:val="00385BB1"/>
    <w:rsid w:val="00385C1B"/>
    <w:rsid w:val="0038646D"/>
    <w:rsid w:val="0039082D"/>
    <w:rsid w:val="003922D2"/>
    <w:rsid w:val="003922F2"/>
    <w:rsid w:val="0039256D"/>
    <w:rsid w:val="0039289E"/>
    <w:rsid w:val="003933DC"/>
    <w:rsid w:val="00393EDD"/>
    <w:rsid w:val="003943E7"/>
    <w:rsid w:val="003954A8"/>
    <w:rsid w:val="00395E7E"/>
    <w:rsid w:val="00396A7A"/>
    <w:rsid w:val="003970A8"/>
    <w:rsid w:val="00397BDA"/>
    <w:rsid w:val="003A2D7A"/>
    <w:rsid w:val="003A422A"/>
    <w:rsid w:val="003A4C9D"/>
    <w:rsid w:val="003A53C1"/>
    <w:rsid w:val="003A55B4"/>
    <w:rsid w:val="003A5921"/>
    <w:rsid w:val="003A654B"/>
    <w:rsid w:val="003A69D3"/>
    <w:rsid w:val="003A7657"/>
    <w:rsid w:val="003B1D37"/>
    <w:rsid w:val="003B22FA"/>
    <w:rsid w:val="003B3B62"/>
    <w:rsid w:val="003B420A"/>
    <w:rsid w:val="003B4420"/>
    <w:rsid w:val="003B4AF7"/>
    <w:rsid w:val="003B63D0"/>
    <w:rsid w:val="003B68BF"/>
    <w:rsid w:val="003C1DD9"/>
    <w:rsid w:val="003C2738"/>
    <w:rsid w:val="003C2AB7"/>
    <w:rsid w:val="003C47BA"/>
    <w:rsid w:val="003C671A"/>
    <w:rsid w:val="003C6847"/>
    <w:rsid w:val="003C7522"/>
    <w:rsid w:val="003D037A"/>
    <w:rsid w:val="003D055F"/>
    <w:rsid w:val="003D0F6B"/>
    <w:rsid w:val="003D3258"/>
    <w:rsid w:val="003D36D2"/>
    <w:rsid w:val="003D3D91"/>
    <w:rsid w:val="003D3E60"/>
    <w:rsid w:val="003D40AC"/>
    <w:rsid w:val="003D4238"/>
    <w:rsid w:val="003D4265"/>
    <w:rsid w:val="003D4620"/>
    <w:rsid w:val="003D535B"/>
    <w:rsid w:val="003D5426"/>
    <w:rsid w:val="003D686B"/>
    <w:rsid w:val="003D6A67"/>
    <w:rsid w:val="003D6B4A"/>
    <w:rsid w:val="003D7D5B"/>
    <w:rsid w:val="003E05EA"/>
    <w:rsid w:val="003E0EA4"/>
    <w:rsid w:val="003E3AD8"/>
    <w:rsid w:val="003E4EC3"/>
    <w:rsid w:val="003E5CC5"/>
    <w:rsid w:val="003E6397"/>
    <w:rsid w:val="003E6BC1"/>
    <w:rsid w:val="003E6ECA"/>
    <w:rsid w:val="003E702F"/>
    <w:rsid w:val="003E77CE"/>
    <w:rsid w:val="003F10DC"/>
    <w:rsid w:val="003F19F6"/>
    <w:rsid w:val="003F22FE"/>
    <w:rsid w:val="003F24AC"/>
    <w:rsid w:val="003F26C1"/>
    <w:rsid w:val="003F2EA3"/>
    <w:rsid w:val="003F3039"/>
    <w:rsid w:val="003F3817"/>
    <w:rsid w:val="003F770F"/>
    <w:rsid w:val="003F7A96"/>
    <w:rsid w:val="003F7D23"/>
    <w:rsid w:val="004000ED"/>
    <w:rsid w:val="0040476F"/>
    <w:rsid w:val="004049B7"/>
    <w:rsid w:val="004051E2"/>
    <w:rsid w:val="00405CC4"/>
    <w:rsid w:val="0040620D"/>
    <w:rsid w:val="0040745D"/>
    <w:rsid w:val="004076F0"/>
    <w:rsid w:val="0041161A"/>
    <w:rsid w:val="004119FC"/>
    <w:rsid w:val="00411EEF"/>
    <w:rsid w:val="00412F89"/>
    <w:rsid w:val="00413320"/>
    <w:rsid w:val="004133B4"/>
    <w:rsid w:val="00413B2A"/>
    <w:rsid w:val="00413BFE"/>
    <w:rsid w:val="00413CC3"/>
    <w:rsid w:val="00414F52"/>
    <w:rsid w:val="004154EE"/>
    <w:rsid w:val="004164D0"/>
    <w:rsid w:val="00416911"/>
    <w:rsid w:val="00416A6C"/>
    <w:rsid w:val="00416BF8"/>
    <w:rsid w:val="004172D2"/>
    <w:rsid w:val="00417E9C"/>
    <w:rsid w:val="0042005B"/>
    <w:rsid w:val="004207CA"/>
    <w:rsid w:val="00420D76"/>
    <w:rsid w:val="00421ABA"/>
    <w:rsid w:val="00421C19"/>
    <w:rsid w:val="00422D41"/>
    <w:rsid w:val="00422EB5"/>
    <w:rsid w:val="00423C63"/>
    <w:rsid w:val="004266E6"/>
    <w:rsid w:val="00426ACB"/>
    <w:rsid w:val="00426E03"/>
    <w:rsid w:val="004276FE"/>
    <w:rsid w:val="00427A77"/>
    <w:rsid w:val="00427DFC"/>
    <w:rsid w:val="00430BED"/>
    <w:rsid w:val="0043153F"/>
    <w:rsid w:val="00431967"/>
    <w:rsid w:val="00432B3E"/>
    <w:rsid w:val="004331DF"/>
    <w:rsid w:val="00433D38"/>
    <w:rsid w:val="00433F88"/>
    <w:rsid w:val="0043595F"/>
    <w:rsid w:val="00435F97"/>
    <w:rsid w:val="00436722"/>
    <w:rsid w:val="00437374"/>
    <w:rsid w:val="00437885"/>
    <w:rsid w:val="00437F19"/>
    <w:rsid w:val="00437FA6"/>
    <w:rsid w:val="0043DEB3"/>
    <w:rsid w:val="00440801"/>
    <w:rsid w:val="0044097D"/>
    <w:rsid w:val="00440C49"/>
    <w:rsid w:val="00441CC7"/>
    <w:rsid w:val="004423D6"/>
    <w:rsid w:val="00442740"/>
    <w:rsid w:val="00442F8E"/>
    <w:rsid w:val="00443479"/>
    <w:rsid w:val="004439D0"/>
    <w:rsid w:val="004458B7"/>
    <w:rsid w:val="00446689"/>
    <w:rsid w:val="004505C2"/>
    <w:rsid w:val="00450C2B"/>
    <w:rsid w:val="00450E6D"/>
    <w:rsid w:val="00450EE3"/>
    <w:rsid w:val="00450F38"/>
    <w:rsid w:val="00451399"/>
    <w:rsid w:val="0045238D"/>
    <w:rsid w:val="00453346"/>
    <w:rsid w:val="0045390C"/>
    <w:rsid w:val="00456AAD"/>
    <w:rsid w:val="00456D0F"/>
    <w:rsid w:val="00457437"/>
    <w:rsid w:val="00461D12"/>
    <w:rsid w:val="004633C3"/>
    <w:rsid w:val="004636CC"/>
    <w:rsid w:val="00465826"/>
    <w:rsid w:val="00465CE5"/>
    <w:rsid w:val="00467335"/>
    <w:rsid w:val="004700CA"/>
    <w:rsid w:val="004707C8"/>
    <w:rsid w:val="00471EDF"/>
    <w:rsid w:val="00471FD1"/>
    <w:rsid w:val="00472015"/>
    <w:rsid w:val="00475A63"/>
    <w:rsid w:val="00476479"/>
    <w:rsid w:val="0047692B"/>
    <w:rsid w:val="004778DD"/>
    <w:rsid w:val="004802E5"/>
    <w:rsid w:val="004812AB"/>
    <w:rsid w:val="00482F45"/>
    <w:rsid w:val="00483094"/>
    <w:rsid w:val="0048389A"/>
    <w:rsid w:val="00483948"/>
    <w:rsid w:val="00483AE0"/>
    <w:rsid w:val="00484E91"/>
    <w:rsid w:val="004854F4"/>
    <w:rsid w:val="00485792"/>
    <w:rsid w:val="00485A18"/>
    <w:rsid w:val="00485E69"/>
    <w:rsid w:val="0048650C"/>
    <w:rsid w:val="004867C2"/>
    <w:rsid w:val="004873D9"/>
    <w:rsid w:val="004875EB"/>
    <w:rsid w:val="004920F0"/>
    <w:rsid w:val="004930E8"/>
    <w:rsid w:val="004933EF"/>
    <w:rsid w:val="0049347C"/>
    <w:rsid w:val="00493D7E"/>
    <w:rsid w:val="004941F7"/>
    <w:rsid w:val="00494EB3"/>
    <w:rsid w:val="00495045"/>
    <w:rsid w:val="00495E45"/>
    <w:rsid w:val="00496782"/>
    <w:rsid w:val="004978C5"/>
    <w:rsid w:val="004A1FEE"/>
    <w:rsid w:val="004A20E8"/>
    <w:rsid w:val="004A2A98"/>
    <w:rsid w:val="004A33CB"/>
    <w:rsid w:val="004A482B"/>
    <w:rsid w:val="004B07FF"/>
    <w:rsid w:val="004B167C"/>
    <w:rsid w:val="004B195A"/>
    <w:rsid w:val="004B23D3"/>
    <w:rsid w:val="004B3837"/>
    <w:rsid w:val="004B3E4F"/>
    <w:rsid w:val="004B4A4B"/>
    <w:rsid w:val="004B6057"/>
    <w:rsid w:val="004B6166"/>
    <w:rsid w:val="004B62E2"/>
    <w:rsid w:val="004B668A"/>
    <w:rsid w:val="004B71F3"/>
    <w:rsid w:val="004B73EC"/>
    <w:rsid w:val="004B788B"/>
    <w:rsid w:val="004B794A"/>
    <w:rsid w:val="004B7C8A"/>
    <w:rsid w:val="004B7F4A"/>
    <w:rsid w:val="004C01EB"/>
    <w:rsid w:val="004C1182"/>
    <w:rsid w:val="004C1E88"/>
    <w:rsid w:val="004C23F5"/>
    <w:rsid w:val="004C285C"/>
    <w:rsid w:val="004C2CFB"/>
    <w:rsid w:val="004C544A"/>
    <w:rsid w:val="004C5697"/>
    <w:rsid w:val="004C57F9"/>
    <w:rsid w:val="004C5B2B"/>
    <w:rsid w:val="004C6E47"/>
    <w:rsid w:val="004C6FB0"/>
    <w:rsid w:val="004C74A3"/>
    <w:rsid w:val="004C75D2"/>
    <w:rsid w:val="004C7FDD"/>
    <w:rsid w:val="004D08E8"/>
    <w:rsid w:val="004D3E34"/>
    <w:rsid w:val="004D4DBB"/>
    <w:rsid w:val="004D5A44"/>
    <w:rsid w:val="004D63D9"/>
    <w:rsid w:val="004D64FB"/>
    <w:rsid w:val="004D681B"/>
    <w:rsid w:val="004D7AAC"/>
    <w:rsid w:val="004D7C18"/>
    <w:rsid w:val="004E1F89"/>
    <w:rsid w:val="004E22EE"/>
    <w:rsid w:val="004E29B0"/>
    <w:rsid w:val="004E353F"/>
    <w:rsid w:val="004E3F71"/>
    <w:rsid w:val="004E4130"/>
    <w:rsid w:val="004E6672"/>
    <w:rsid w:val="004E7490"/>
    <w:rsid w:val="004F09DA"/>
    <w:rsid w:val="004F30D7"/>
    <w:rsid w:val="004F4E8A"/>
    <w:rsid w:val="004F5780"/>
    <w:rsid w:val="004F6E3E"/>
    <w:rsid w:val="004F729D"/>
    <w:rsid w:val="004F7B32"/>
    <w:rsid w:val="0050019A"/>
    <w:rsid w:val="00501819"/>
    <w:rsid w:val="005023C3"/>
    <w:rsid w:val="00502C86"/>
    <w:rsid w:val="005053BA"/>
    <w:rsid w:val="00506CC8"/>
    <w:rsid w:val="005071F1"/>
    <w:rsid w:val="00507B1B"/>
    <w:rsid w:val="00511189"/>
    <w:rsid w:val="005133F5"/>
    <w:rsid w:val="005137A8"/>
    <w:rsid w:val="00513E8A"/>
    <w:rsid w:val="00515B32"/>
    <w:rsid w:val="00516665"/>
    <w:rsid w:val="00516F5E"/>
    <w:rsid w:val="005233E8"/>
    <w:rsid w:val="00523E5E"/>
    <w:rsid w:val="0052450F"/>
    <w:rsid w:val="00524F3A"/>
    <w:rsid w:val="00525A7B"/>
    <w:rsid w:val="0052619C"/>
    <w:rsid w:val="00527026"/>
    <w:rsid w:val="0053007D"/>
    <w:rsid w:val="005301B5"/>
    <w:rsid w:val="00530BD4"/>
    <w:rsid w:val="00531870"/>
    <w:rsid w:val="005337F3"/>
    <w:rsid w:val="00534EE0"/>
    <w:rsid w:val="005350FF"/>
    <w:rsid w:val="005351F4"/>
    <w:rsid w:val="0053639C"/>
    <w:rsid w:val="00537501"/>
    <w:rsid w:val="00540050"/>
    <w:rsid w:val="00540229"/>
    <w:rsid w:val="00540BBC"/>
    <w:rsid w:val="00540D1B"/>
    <w:rsid w:val="00540D1E"/>
    <w:rsid w:val="00541001"/>
    <w:rsid w:val="005410F3"/>
    <w:rsid w:val="00541116"/>
    <w:rsid w:val="00542B6C"/>
    <w:rsid w:val="00542E74"/>
    <w:rsid w:val="005446AE"/>
    <w:rsid w:val="00545331"/>
    <w:rsid w:val="0054615B"/>
    <w:rsid w:val="00546E0D"/>
    <w:rsid w:val="00547041"/>
    <w:rsid w:val="0054777D"/>
    <w:rsid w:val="00547D6D"/>
    <w:rsid w:val="00547E17"/>
    <w:rsid w:val="00550367"/>
    <w:rsid w:val="00551CD6"/>
    <w:rsid w:val="00553995"/>
    <w:rsid w:val="00554C6C"/>
    <w:rsid w:val="0055587B"/>
    <w:rsid w:val="00555D50"/>
    <w:rsid w:val="00557447"/>
    <w:rsid w:val="00557A01"/>
    <w:rsid w:val="00562858"/>
    <w:rsid w:val="00562ECF"/>
    <w:rsid w:val="005633C5"/>
    <w:rsid w:val="00565D8C"/>
    <w:rsid w:val="005662ED"/>
    <w:rsid w:val="005668FB"/>
    <w:rsid w:val="00566AD1"/>
    <w:rsid w:val="00566CE5"/>
    <w:rsid w:val="00567EB6"/>
    <w:rsid w:val="005704C2"/>
    <w:rsid w:val="00570975"/>
    <w:rsid w:val="00570D17"/>
    <w:rsid w:val="00571E25"/>
    <w:rsid w:val="00572C0F"/>
    <w:rsid w:val="00574BB4"/>
    <w:rsid w:val="00574CBB"/>
    <w:rsid w:val="00576828"/>
    <w:rsid w:val="00576D9B"/>
    <w:rsid w:val="005809BB"/>
    <w:rsid w:val="00580CA7"/>
    <w:rsid w:val="00581D81"/>
    <w:rsid w:val="00582B0B"/>
    <w:rsid w:val="00582DE2"/>
    <w:rsid w:val="0058326B"/>
    <w:rsid w:val="0058398A"/>
    <w:rsid w:val="00583C34"/>
    <w:rsid w:val="00583F7C"/>
    <w:rsid w:val="00583FE2"/>
    <w:rsid w:val="00584894"/>
    <w:rsid w:val="00584E58"/>
    <w:rsid w:val="005851CF"/>
    <w:rsid w:val="00585F14"/>
    <w:rsid w:val="005863F1"/>
    <w:rsid w:val="00586617"/>
    <w:rsid w:val="00586837"/>
    <w:rsid w:val="00586931"/>
    <w:rsid w:val="00586DD7"/>
    <w:rsid w:val="0058701A"/>
    <w:rsid w:val="00590639"/>
    <w:rsid w:val="00591668"/>
    <w:rsid w:val="00591F0E"/>
    <w:rsid w:val="00592218"/>
    <w:rsid w:val="00592730"/>
    <w:rsid w:val="00592EFF"/>
    <w:rsid w:val="00593AFD"/>
    <w:rsid w:val="005943B2"/>
    <w:rsid w:val="00594AC6"/>
    <w:rsid w:val="0059529C"/>
    <w:rsid w:val="00596137"/>
    <w:rsid w:val="00596599"/>
    <w:rsid w:val="00597F58"/>
    <w:rsid w:val="005A00D2"/>
    <w:rsid w:val="005A0388"/>
    <w:rsid w:val="005A1298"/>
    <w:rsid w:val="005A14E7"/>
    <w:rsid w:val="005A2219"/>
    <w:rsid w:val="005A26F5"/>
    <w:rsid w:val="005A2BFB"/>
    <w:rsid w:val="005A5036"/>
    <w:rsid w:val="005A5457"/>
    <w:rsid w:val="005A5971"/>
    <w:rsid w:val="005A6051"/>
    <w:rsid w:val="005A7608"/>
    <w:rsid w:val="005A7716"/>
    <w:rsid w:val="005A77F5"/>
    <w:rsid w:val="005A7A7D"/>
    <w:rsid w:val="005B0635"/>
    <w:rsid w:val="005B0F03"/>
    <w:rsid w:val="005B1322"/>
    <w:rsid w:val="005B1433"/>
    <w:rsid w:val="005B1748"/>
    <w:rsid w:val="005B1A9E"/>
    <w:rsid w:val="005B2D7B"/>
    <w:rsid w:val="005B34BF"/>
    <w:rsid w:val="005B3C32"/>
    <w:rsid w:val="005B3D8E"/>
    <w:rsid w:val="005B43FB"/>
    <w:rsid w:val="005B4975"/>
    <w:rsid w:val="005B4BBB"/>
    <w:rsid w:val="005B63CE"/>
    <w:rsid w:val="005B6C66"/>
    <w:rsid w:val="005C06EC"/>
    <w:rsid w:val="005C2274"/>
    <w:rsid w:val="005C3109"/>
    <w:rsid w:val="005C326D"/>
    <w:rsid w:val="005C3BDD"/>
    <w:rsid w:val="005C3E66"/>
    <w:rsid w:val="005C42FE"/>
    <w:rsid w:val="005C4C91"/>
    <w:rsid w:val="005C5811"/>
    <w:rsid w:val="005C5D68"/>
    <w:rsid w:val="005C5F01"/>
    <w:rsid w:val="005C710B"/>
    <w:rsid w:val="005C7620"/>
    <w:rsid w:val="005D03B0"/>
    <w:rsid w:val="005D0BA7"/>
    <w:rsid w:val="005D1ED7"/>
    <w:rsid w:val="005D2FB5"/>
    <w:rsid w:val="005D34F2"/>
    <w:rsid w:val="005D3843"/>
    <w:rsid w:val="005D4E83"/>
    <w:rsid w:val="005D6439"/>
    <w:rsid w:val="005D6C24"/>
    <w:rsid w:val="005D6ED5"/>
    <w:rsid w:val="005E21C6"/>
    <w:rsid w:val="005E278C"/>
    <w:rsid w:val="005E2D29"/>
    <w:rsid w:val="005E2F4B"/>
    <w:rsid w:val="005E303F"/>
    <w:rsid w:val="005E3894"/>
    <w:rsid w:val="005E3AF1"/>
    <w:rsid w:val="005E3B25"/>
    <w:rsid w:val="005E4305"/>
    <w:rsid w:val="005E589E"/>
    <w:rsid w:val="005E5B4E"/>
    <w:rsid w:val="005E5C77"/>
    <w:rsid w:val="005E7771"/>
    <w:rsid w:val="005F0A41"/>
    <w:rsid w:val="005F0BB3"/>
    <w:rsid w:val="005F3FA5"/>
    <w:rsid w:val="005F4CB4"/>
    <w:rsid w:val="005F555F"/>
    <w:rsid w:val="005F64C3"/>
    <w:rsid w:val="005F6A5F"/>
    <w:rsid w:val="005F6D34"/>
    <w:rsid w:val="005F6DA1"/>
    <w:rsid w:val="005F6E17"/>
    <w:rsid w:val="005F70C6"/>
    <w:rsid w:val="005F7D29"/>
    <w:rsid w:val="005F7E46"/>
    <w:rsid w:val="00600399"/>
    <w:rsid w:val="00600B36"/>
    <w:rsid w:val="006023F0"/>
    <w:rsid w:val="00602A91"/>
    <w:rsid w:val="006031AC"/>
    <w:rsid w:val="0060336B"/>
    <w:rsid w:val="00603A07"/>
    <w:rsid w:val="006054EE"/>
    <w:rsid w:val="00605B94"/>
    <w:rsid w:val="00606690"/>
    <w:rsid w:val="00606CD5"/>
    <w:rsid w:val="00607997"/>
    <w:rsid w:val="0061084A"/>
    <w:rsid w:val="00612BC4"/>
    <w:rsid w:val="00614527"/>
    <w:rsid w:val="006147B0"/>
    <w:rsid w:val="00615677"/>
    <w:rsid w:val="00615FDD"/>
    <w:rsid w:val="006167AE"/>
    <w:rsid w:val="00616A36"/>
    <w:rsid w:val="0061708A"/>
    <w:rsid w:val="00617995"/>
    <w:rsid w:val="00620E77"/>
    <w:rsid w:val="00620EEA"/>
    <w:rsid w:val="00620FD9"/>
    <w:rsid w:val="00621214"/>
    <w:rsid w:val="0062132A"/>
    <w:rsid w:val="006218C9"/>
    <w:rsid w:val="00622755"/>
    <w:rsid w:val="0062328E"/>
    <w:rsid w:val="00623A7C"/>
    <w:rsid w:val="0062463E"/>
    <w:rsid w:val="00625087"/>
    <w:rsid w:val="00626033"/>
    <w:rsid w:val="0062673A"/>
    <w:rsid w:val="00626F39"/>
    <w:rsid w:val="006273D5"/>
    <w:rsid w:val="006274BC"/>
    <w:rsid w:val="00627AC7"/>
    <w:rsid w:val="00627D89"/>
    <w:rsid w:val="00630088"/>
    <w:rsid w:val="00630206"/>
    <w:rsid w:val="00631252"/>
    <w:rsid w:val="006316C2"/>
    <w:rsid w:val="006318D6"/>
    <w:rsid w:val="0063264C"/>
    <w:rsid w:val="006329B4"/>
    <w:rsid w:val="00634AF8"/>
    <w:rsid w:val="006350FD"/>
    <w:rsid w:val="006353F3"/>
    <w:rsid w:val="00635699"/>
    <w:rsid w:val="00635EBA"/>
    <w:rsid w:val="00637A90"/>
    <w:rsid w:val="00637F6E"/>
    <w:rsid w:val="00640B2D"/>
    <w:rsid w:val="0064134A"/>
    <w:rsid w:val="00642952"/>
    <w:rsid w:val="00642E91"/>
    <w:rsid w:val="006433C1"/>
    <w:rsid w:val="0064618F"/>
    <w:rsid w:val="00646A40"/>
    <w:rsid w:val="0065026E"/>
    <w:rsid w:val="00652194"/>
    <w:rsid w:val="006529EF"/>
    <w:rsid w:val="00652C84"/>
    <w:rsid w:val="00652E66"/>
    <w:rsid w:val="006539A6"/>
    <w:rsid w:val="0065433A"/>
    <w:rsid w:val="00654887"/>
    <w:rsid w:val="0065495A"/>
    <w:rsid w:val="00655D37"/>
    <w:rsid w:val="00655E6E"/>
    <w:rsid w:val="00655F72"/>
    <w:rsid w:val="00656133"/>
    <w:rsid w:val="0065690D"/>
    <w:rsid w:val="006604C2"/>
    <w:rsid w:val="006607C9"/>
    <w:rsid w:val="006629DC"/>
    <w:rsid w:val="00663163"/>
    <w:rsid w:val="00663FD3"/>
    <w:rsid w:val="00666361"/>
    <w:rsid w:val="00666500"/>
    <w:rsid w:val="0066737B"/>
    <w:rsid w:val="00667A45"/>
    <w:rsid w:val="00667ACA"/>
    <w:rsid w:val="006736DF"/>
    <w:rsid w:val="006737CA"/>
    <w:rsid w:val="006740FE"/>
    <w:rsid w:val="006747A3"/>
    <w:rsid w:val="00674D67"/>
    <w:rsid w:val="00675D07"/>
    <w:rsid w:val="00675FCD"/>
    <w:rsid w:val="006778C6"/>
    <w:rsid w:val="00677923"/>
    <w:rsid w:val="00681B1E"/>
    <w:rsid w:val="00682FD1"/>
    <w:rsid w:val="006840A1"/>
    <w:rsid w:val="00684C80"/>
    <w:rsid w:val="00686287"/>
    <w:rsid w:val="006868E2"/>
    <w:rsid w:val="00687B0E"/>
    <w:rsid w:val="00687F68"/>
    <w:rsid w:val="0069212C"/>
    <w:rsid w:val="0069273F"/>
    <w:rsid w:val="006940DC"/>
    <w:rsid w:val="00694187"/>
    <w:rsid w:val="006958B8"/>
    <w:rsid w:val="00695A21"/>
    <w:rsid w:val="00695A38"/>
    <w:rsid w:val="006976B7"/>
    <w:rsid w:val="006A1271"/>
    <w:rsid w:val="006A1733"/>
    <w:rsid w:val="006A1E88"/>
    <w:rsid w:val="006A316C"/>
    <w:rsid w:val="006A3479"/>
    <w:rsid w:val="006A3606"/>
    <w:rsid w:val="006A4727"/>
    <w:rsid w:val="006A4B88"/>
    <w:rsid w:val="006A5442"/>
    <w:rsid w:val="006A5898"/>
    <w:rsid w:val="006A64FF"/>
    <w:rsid w:val="006A734F"/>
    <w:rsid w:val="006A74A9"/>
    <w:rsid w:val="006B0E19"/>
    <w:rsid w:val="006B0E6A"/>
    <w:rsid w:val="006B1A7B"/>
    <w:rsid w:val="006B245B"/>
    <w:rsid w:val="006B2A0C"/>
    <w:rsid w:val="006B31FB"/>
    <w:rsid w:val="006B38DC"/>
    <w:rsid w:val="006B5ABD"/>
    <w:rsid w:val="006B61EA"/>
    <w:rsid w:val="006B6AE7"/>
    <w:rsid w:val="006C0160"/>
    <w:rsid w:val="006C0C8D"/>
    <w:rsid w:val="006C0FF1"/>
    <w:rsid w:val="006C2837"/>
    <w:rsid w:val="006C30F9"/>
    <w:rsid w:val="006C3794"/>
    <w:rsid w:val="006C4091"/>
    <w:rsid w:val="006C42AE"/>
    <w:rsid w:val="006C47DC"/>
    <w:rsid w:val="006C4D30"/>
    <w:rsid w:val="006C5BCD"/>
    <w:rsid w:val="006C6535"/>
    <w:rsid w:val="006C682B"/>
    <w:rsid w:val="006D0463"/>
    <w:rsid w:val="006D16AF"/>
    <w:rsid w:val="006D4186"/>
    <w:rsid w:val="006D428C"/>
    <w:rsid w:val="006D5503"/>
    <w:rsid w:val="006D5516"/>
    <w:rsid w:val="006D5730"/>
    <w:rsid w:val="006D5E5A"/>
    <w:rsid w:val="006D63CF"/>
    <w:rsid w:val="006D7039"/>
    <w:rsid w:val="006E061F"/>
    <w:rsid w:val="006E115C"/>
    <w:rsid w:val="006E2932"/>
    <w:rsid w:val="006E2CD8"/>
    <w:rsid w:val="006E2E9D"/>
    <w:rsid w:val="006E3E9C"/>
    <w:rsid w:val="006E492F"/>
    <w:rsid w:val="006E4ACD"/>
    <w:rsid w:val="006E5310"/>
    <w:rsid w:val="006E5CE8"/>
    <w:rsid w:val="006E5FF7"/>
    <w:rsid w:val="006E6381"/>
    <w:rsid w:val="006E64A7"/>
    <w:rsid w:val="006E7694"/>
    <w:rsid w:val="006E7C51"/>
    <w:rsid w:val="006F0191"/>
    <w:rsid w:val="006F295B"/>
    <w:rsid w:val="006F2E60"/>
    <w:rsid w:val="006F56B6"/>
    <w:rsid w:val="006F596A"/>
    <w:rsid w:val="006F5F12"/>
    <w:rsid w:val="006F699C"/>
    <w:rsid w:val="006F7267"/>
    <w:rsid w:val="0070054A"/>
    <w:rsid w:val="00700C58"/>
    <w:rsid w:val="0070170B"/>
    <w:rsid w:val="00701F15"/>
    <w:rsid w:val="0070315D"/>
    <w:rsid w:val="007032CA"/>
    <w:rsid w:val="0070342B"/>
    <w:rsid w:val="00705370"/>
    <w:rsid w:val="00705E4E"/>
    <w:rsid w:val="0070613F"/>
    <w:rsid w:val="0070657A"/>
    <w:rsid w:val="00706748"/>
    <w:rsid w:val="0070704E"/>
    <w:rsid w:val="00707633"/>
    <w:rsid w:val="00708F0C"/>
    <w:rsid w:val="007101D8"/>
    <w:rsid w:val="0071114F"/>
    <w:rsid w:val="007112B0"/>
    <w:rsid w:val="007115E8"/>
    <w:rsid w:val="00711A86"/>
    <w:rsid w:val="00711FA0"/>
    <w:rsid w:val="007123FD"/>
    <w:rsid w:val="00713B75"/>
    <w:rsid w:val="00713C22"/>
    <w:rsid w:val="007140A9"/>
    <w:rsid w:val="00714364"/>
    <w:rsid w:val="007148C5"/>
    <w:rsid w:val="007149B9"/>
    <w:rsid w:val="007173A7"/>
    <w:rsid w:val="0072106F"/>
    <w:rsid w:val="00721D48"/>
    <w:rsid w:val="007225E0"/>
    <w:rsid w:val="00722688"/>
    <w:rsid w:val="00722793"/>
    <w:rsid w:val="00722DF6"/>
    <w:rsid w:val="007231E5"/>
    <w:rsid w:val="00723EF1"/>
    <w:rsid w:val="00724BE7"/>
    <w:rsid w:val="00724D13"/>
    <w:rsid w:val="007254BF"/>
    <w:rsid w:val="00726BF1"/>
    <w:rsid w:val="00726CFC"/>
    <w:rsid w:val="00727A1B"/>
    <w:rsid w:val="00727E85"/>
    <w:rsid w:val="00731440"/>
    <w:rsid w:val="00732408"/>
    <w:rsid w:val="00733609"/>
    <w:rsid w:val="007336EA"/>
    <w:rsid w:val="007343DD"/>
    <w:rsid w:val="00734D99"/>
    <w:rsid w:val="00734F99"/>
    <w:rsid w:val="00736110"/>
    <w:rsid w:val="00737274"/>
    <w:rsid w:val="0073765F"/>
    <w:rsid w:val="0074347E"/>
    <w:rsid w:val="007440A5"/>
    <w:rsid w:val="007449C2"/>
    <w:rsid w:val="00745561"/>
    <w:rsid w:val="007467D9"/>
    <w:rsid w:val="007469A1"/>
    <w:rsid w:val="00747A1D"/>
    <w:rsid w:val="0075075F"/>
    <w:rsid w:val="00750CF4"/>
    <w:rsid w:val="00752D52"/>
    <w:rsid w:val="00753330"/>
    <w:rsid w:val="00753A61"/>
    <w:rsid w:val="00754358"/>
    <w:rsid w:val="0075779E"/>
    <w:rsid w:val="00757B87"/>
    <w:rsid w:val="00757BEE"/>
    <w:rsid w:val="00757D15"/>
    <w:rsid w:val="007611BD"/>
    <w:rsid w:val="00761420"/>
    <w:rsid w:val="00764103"/>
    <w:rsid w:val="00764121"/>
    <w:rsid w:val="00764368"/>
    <w:rsid w:val="00765E1D"/>
    <w:rsid w:val="00766FF9"/>
    <w:rsid w:val="00767715"/>
    <w:rsid w:val="007677A0"/>
    <w:rsid w:val="00767E99"/>
    <w:rsid w:val="00767FFE"/>
    <w:rsid w:val="007701E6"/>
    <w:rsid w:val="00770614"/>
    <w:rsid w:val="00770C1A"/>
    <w:rsid w:val="00771F2D"/>
    <w:rsid w:val="00772FF4"/>
    <w:rsid w:val="00773AC3"/>
    <w:rsid w:val="007740CE"/>
    <w:rsid w:val="00774661"/>
    <w:rsid w:val="00775C6C"/>
    <w:rsid w:val="0077686C"/>
    <w:rsid w:val="00776D27"/>
    <w:rsid w:val="007770A5"/>
    <w:rsid w:val="00781071"/>
    <w:rsid w:val="00781902"/>
    <w:rsid w:val="00782391"/>
    <w:rsid w:val="00782FBB"/>
    <w:rsid w:val="00782FC2"/>
    <w:rsid w:val="00784EB5"/>
    <w:rsid w:val="00785431"/>
    <w:rsid w:val="0078676B"/>
    <w:rsid w:val="00786DE0"/>
    <w:rsid w:val="007870BD"/>
    <w:rsid w:val="00787936"/>
    <w:rsid w:val="0079199B"/>
    <w:rsid w:val="0079383F"/>
    <w:rsid w:val="00794610"/>
    <w:rsid w:val="00795179"/>
    <w:rsid w:val="0079534E"/>
    <w:rsid w:val="007955B0"/>
    <w:rsid w:val="00796C81"/>
    <w:rsid w:val="007977F8"/>
    <w:rsid w:val="00797C23"/>
    <w:rsid w:val="007A0402"/>
    <w:rsid w:val="007A0531"/>
    <w:rsid w:val="007A09C6"/>
    <w:rsid w:val="007A0B25"/>
    <w:rsid w:val="007A0DE5"/>
    <w:rsid w:val="007A2F49"/>
    <w:rsid w:val="007A37A8"/>
    <w:rsid w:val="007A4182"/>
    <w:rsid w:val="007A4C70"/>
    <w:rsid w:val="007A4D9C"/>
    <w:rsid w:val="007A5485"/>
    <w:rsid w:val="007A6DFC"/>
    <w:rsid w:val="007A7DE4"/>
    <w:rsid w:val="007A7EFD"/>
    <w:rsid w:val="007A7FC8"/>
    <w:rsid w:val="007B015D"/>
    <w:rsid w:val="007B0487"/>
    <w:rsid w:val="007B1EA0"/>
    <w:rsid w:val="007B2F4A"/>
    <w:rsid w:val="007B3629"/>
    <w:rsid w:val="007B39CB"/>
    <w:rsid w:val="007B4015"/>
    <w:rsid w:val="007B5705"/>
    <w:rsid w:val="007B61D7"/>
    <w:rsid w:val="007B68DE"/>
    <w:rsid w:val="007B773D"/>
    <w:rsid w:val="007C031E"/>
    <w:rsid w:val="007C1735"/>
    <w:rsid w:val="007C1D77"/>
    <w:rsid w:val="007C21CA"/>
    <w:rsid w:val="007C2357"/>
    <w:rsid w:val="007C3EC5"/>
    <w:rsid w:val="007C4A05"/>
    <w:rsid w:val="007C4A47"/>
    <w:rsid w:val="007C4F18"/>
    <w:rsid w:val="007C506A"/>
    <w:rsid w:val="007C650E"/>
    <w:rsid w:val="007C6B2F"/>
    <w:rsid w:val="007C74FD"/>
    <w:rsid w:val="007D10D5"/>
    <w:rsid w:val="007D15A2"/>
    <w:rsid w:val="007D1650"/>
    <w:rsid w:val="007D2C8D"/>
    <w:rsid w:val="007D3762"/>
    <w:rsid w:val="007D3E7C"/>
    <w:rsid w:val="007D4F1A"/>
    <w:rsid w:val="007D5833"/>
    <w:rsid w:val="007D606F"/>
    <w:rsid w:val="007D62C6"/>
    <w:rsid w:val="007D65C9"/>
    <w:rsid w:val="007D6AB3"/>
    <w:rsid w:val="007D7E63"/>
    <w:rsid w:val="007E02B2"/>
    <w:rsid w:val="007E0C5B"/>
    <w:rsid w:val="007E151E"/>
    <w:rsid w:val="007E1DFE"/>
    <w:rsid w:val="007E31B0"/>
    <w:rsid w:val="007E3C2E"/>
    <w:rsid w:val="007E6126"/>
    <w:rsid w:val="007E6AF5"/>
    <w:rsid w:val="007E6ED9"/>
    <w:rsid w:val="007E7BBA"/>
    <w:rsid w:val="007EB35F"/>
    <w:rsid w:val="007F0583"/>
    <w:rsid w:val="007F0CDF"/>
    <w:rsid w:val="007F11A7"/>
    <w:rsid w:val="007F1F21"/>
    <w:rsid w:val="007F2288"/>
    <w:rsid w:val="007F24A3"/>
    <w:rsid w:val="007F32F6"/>
    <w:rsid w:val="007F3571"/>
    <w:rsid w:val="007F41B0"/>
    <w:rsid w:val="007F4588"/>
    <w:rsid w:val="007F4876"/>
    <w:rsid w:val="007F6663"/>
    <w:rsid w:val="007F6683"/>
    <w:rsid w:val="007F69E0"/>
    <w:rsid w:val="00800142"/>
    <w:rsid w:val="00801D7C"/>
    <w:rsid w:val="00803751"/>
    <w:rsid w:val="00803E88"/>
    <w:rsid w:val="00804447"/>
    <w:rsid w:val="0080482C"/>
    <w:rsid w:val="0080497D"/>
    <w:rsid w:val="0080521F"/>
    <w:rsid w:val="0081047D"/>
    <w:rsid w:val="00810EAB"/>
    <w:rsid w:val="00810EB4"/>
    <w:rsid w:val="00811CB0"/>
    <w:rsid w:val="008123DA"/>
    <w:rsid w:val="008128EB"/>
    <w:rsid w:val="008129E8"/>
    <w:rsid w:val="00812FE2"/>
    <w:rsid w:val="00813AF3"/>
    <w:rsid w:val="0081434B"/>
    <w:rsid w:val="008146B3"/>
    <w:rsid w:val="00814FF4"/>
    <w:rsid w:val="00815335"/>
    <w:rsid w:val="00816236"/>
    <w:rsid w:val="00820564"/>
    <w:rsid w:val="00821BD8"/>
    <w:rsid w:val="0082251A"/>
    <w:rsid w:val="00822B3A"/>
    <w:rsid w:val="00822F38"/>
    <w:rsid w:val="008230DB"/>
    <w:rsid w:val="0082466B"/>
    <w:rsid w:val="00824B7F"/>
    <w:rsid w:val="0082546D"/>
    <w:rsid w:val="0082602F"/>
    <w:rsid w:val="008263B4"/>
    <w:rsid w:val="00827AFE"/>
    <w:rsid w:val="00827E94"/>
    <w:rsid w:val="00830456"/>
    <w:rsid w:val="008313F8"/>
    <w:rsid w:val="00832517"/>
    <w:rsid w:val="00832695"/>
    <w:rsid w:val="0083340C"/>
    <w:rsid w:val="00834C99"/>
    <w:rsid w:val="00834FFE"/>
    <w:rsid w:val="008353A6"/>
    <w:rsid w:val="008364BA"/>
    <w:rsid w:val="00837248"/>
    <w:rsid w:val="008373BB"/>
    <w:rsid w:val="00840DEE"/>
    <w:rsid w:val="008415BE"/>
    <w:rsid w:val="008418DD"/>
    <w:rsid w:val="00842022"/>
    <w:rsid w:val="00842AE3"/>
    <w:rsid w:val="00843311"/>
    <w:rsid w:val="00843364"/>
    <w:rsid w:val="0084439A"/>
    <w:rsid w:val="00844DA2"/>
    <w:rsid w:val="008500DA"/>
    <w:rsid w:val="008504D5"/>
    <w:rsid w:val="00850751"/>
    <w:rsid w:val="008508AC"/>
    <w:rsid w:val="00852368"/>
    <w:rsid w:val="00852672"/>
    <w:rsid w:val="00852A47"/>
    <w:rsid w:val="00852DB5"/>
    <w:rsid w:val="00853BD3"/>
    <w:rsid w:val="008543CB"/>
    <w:rsid w:val="00854581"/>
    <w:rsid w:val="00854D63"/>
    <w:rsid w:val="0085503B"/>
    <w:rsid w:val="00855F0F"/>
    <w:rsid w:val="00857225"/>
    <w:rsid w:val="00860D33"/>
    <w:rsid w:val="0086121C"/>
    <w:rsid w:val="008618D5"/>
    <w:rsid w:val="00862534"/>
    <w:rsid w:val="008626F7"/>
    <w:rsid w:val="00862ACA"/>
    <w:rsid w:val="00862E9F"/>
    <w:rsid w:val="00863243"/>
    <w:rsid w:val="0086350A"/>
    <w:rsid w:val="00863616"/>
    <w:rsid w:val="00863664"/>
    <w:rsid w:val="00864719"/>
    <w:rsid w:val="008648A1"/>
    <w:rsid w:val="008657E0"/>
    <w:rsid w:val="00866FBE"/>
    <w:rsid w:val="008677EC"/>
    <w:rsid w:val="00867F30"/>
    <w:rsid w:val="00870318"/>
    <w:rsid w:val="008712F5"/>
    <w:rsid w:val="008712FA"/>
    <w:rsid w:val="00871BF0"/>
    <w:rsid w:val="00871D21"/>
    <w:rsid w:val="008721E7"/>
    <w:rsid w:val="00872683"/>
    <w:rsid w:val="008727E1"/>
    <w:rsid w:val="00872ADE"/>
    <w:rsid w:val="00872DC4"/>
    <w:rsid w:val="008733BA"/>
    <w:rsid w:val="00874454"/>
    <w:rsid w:val="008746DD"/>
    <w:rsid w:val="00875752"/>
    <w:rsid w:val="0088080C"/>
    <w:rsid w:val="0088109F"/>
    <w:rsid w:val="00881233"/>
    <w:rsid w:val="00882FCC"/>
    <w:rsid w:val="00884C7C"/>
    <w:rsid w:val="00885159"/>
    <w:rsid w:val="00886592"/>
    <w:rsid w:val="0088698D"/>
    <w:rsid w:val="008874E7"/>
    <w:rsid w:val="00890273"/>
    <w:rsid w:val="00890B28"/>
    <w:rsid w:val="008920DC"/>
    <w:rsid w:val="008922BB"/>
    <w:rsid w:val="00893A06"/>
    <w:rsid w:val="00893E3D"/>
    <w:rsid w:val="00895034"/>
    <w:rsid w:val="0089551A"/>
    <w:rsid w:val="00895F9E"/>
    <w:rsid w:val="008A0C4A"/>
    <w:rsid w:val="008A0C85"/>
    <w:rsid w:val="008A0D65"/>
    <w:rsid w:val="008A0DB5"/>
    <w:rsid w:val="008A0E41"/>
    <w:rsid w:val="008A4B54"/>
    <w:rsid w:val="008A58B1"/>
    <w:rsid w:val="008A5C64"/>
    <w:rsid w:val="008A5D0C"/>
    <w:rsid w:val="008A637E"/>
    <w:rsid w:val="008A680B"/>
    <w:rsid w:val="008A6BDA"/>
    <w:rsid w:val="008A721D"/>
    <w:rsid w:val="008A74DE"/>
    <w:rsid w:val="008A7649"/>
    <w:rsid w:val="008A7842"/>
    <w:rsid w:val="008B04AB"/>
    <w:rsid w:val="008B05AB"/>
    <w:rsid w:val="008B0C29"/>
    <w:rsid w:val="008B0C74"/>
    <w:rsid w:val="008B2A98"/>
    <w:rsid w:val="008B2BFF"/>
    <w:rsid w:val="008B44AE"/>
    <w:rsid w:val="008B702A"/>
    <w:rsid w:val="008B7103"/>
    <w:rsid w:val="008C0BA5"/>
    <w:rsid w:val="008C1C23"/>
    <w:rsid w:val="008C2694"/>
    <w:rsid w:val="008C2C61"/>
    <w:rsid w:val="008C2E55"/>
    <w:rsid w:val="008C4346"/>
    <w:rsid w:val="008C733F"/>
    <w:rsid w:val="008C77B7"/>
    <w:rsid w:val="008D0E53"/>
    <w:rsid w:val="008D1018"/>
    <w:rsid w:val="008D10B5"/>
    <w:rsid w:val="008D12CC"/>
    <w:rsid w:val="008D17B3"/>
    <w:rsid w:val="008D194D"/>
    <w:rsid w:val="008D1EB4"/>
    <w:rsid w:val="008D3E1F"/>
    <w:rsid w:val="008D3FD3"/>
    <w:rsid w:val="008D42C7"/>
    <w:rsid w:val="008D457A"/>
    <w:rsid w:val="008D46AE"/>
    <w:rsid w:val="008D4841"/>
    <w:rsid w:val="008D4C33"/>
    <w:rsid w:val="008D4E0E"/>
    <w:rsid w:val="008D61F6"/>
    <w:rsid w:val="008D650D"/>
    <w:rsid w:val="008D66D6"/>
    <w:rsid w:val="008D6A2C"/>
    <w:rsid w:val="008D78E8"/>
    <w:rsid w:val="008D7F7C"/>
    <w:rsid w:val="008E06E9"/>
    <w:rsid w:val="008E2FC0"/>
    <w:rsid w:val="008E390E"/>
    <w:rsid w:val="008E3A16"/>
    <w:rsid w:val="008E401C"/>
    <w:rsid w:val="008E454B"/>
    <w:rsid w:val="008E54E5"/>
    <w:rsid w:val="008E580E"/>
    <w:rsid w:val="008E5ACC"/>
    <w:rsid w:val="008E71C9"/>
    <w:rsid w:val="008E791C"/>
    <w:rsid w:val="008F2487"/>
    <w:rsid w:val="008F294E"/>
    <w:rsid w:val="008F3A45"/>
    <w:rsid w:val="008F4646"/>
    <w:rsid w:val="008F5C26"/>
    <w:rsid w:val="00900647"/>
    <w:rsid w:val="009008B2"/>
    <w:rsid w:val="009008C2"/>
    <w:rsid w:val="00900DFF"/>
    <w:rsid w:val="00901D0E"/>
    <w:rsid w:val="0090286C"/>
    <w:rsid w:val="00902F74"/>
    <w:rsid w:val="00903FBE"/>
    <w:rsid w:val="00905D11"/>
    <w:rsid w:val="00905DB4"/>
    <w:rsid w:val="00910EE0"/>
    <w:rsid w:val="00911460"/>
    <w:rsid w:val="00914A2D"/>
    <w:rsid w:val="00915CFE"/>
    <w:rsid w:val="00916588"/>
    <w:rsid w:val="009167BD"/>
    <w:rsid w:val="0091769F"/>
    <w:rsid w:val="0092162B"/>
    <w:rsid w:val="00921930"/>
    <w:rsid w:val="00921B67"/>
    <w:rsid w:val="009222EA"/>
    <w:rsid w:val="00922B79"/>
    <w:rsid w:val="00923EB2"/>
    <w:rsid w:val="009242C9"/>
    <w:rsid w:val="009250FB"/>
    <w:rsid w:val="00925B2D"/>
    <w:rsid w:val="00930CE5"/>
    <w:rsid w:val="00931443"/>
    <w:rsid w:val="00931C3B"/>
    <w:rsid w:val="009328AA"/>
    <w:rsid w:val="00933973"/>
    <w:rsid w:val="00934C34"/>
    <w:rsid w:val="00935E0C"/>
    <w:rsid w:val="0093777C"/>
    <w:rsid w:val="009377A4"/>
    <w:rsid w:val="00937B55"/>
    <w:rsid w:val="00940245"/>
    <w:rsid w:val="00941931"/>
    <w:rsid w:val="00941FAB"/>
    <w:rsid w:val="00942BAA"/>
    <w:rsid w:val="0094300C"/>
    <w:rsid w:val="0094476A"/>
    <w:rsid w:val="00945348"/>
    <w:rsid w:val="00945BC5"/>
    <w:rsid w:val="009469A2"/>
    <w:rsid w:val="00947000"/>
    <w:rsid w:val="009477B6"/>
    <w:rsid w:val="00950B63"/>
    <w:rsid w:val="009517A6"/>
    <w:rsid w:val="00951AC1"/>
    <w:rsid w:val="00951E92"/>
    <w:rsid w:val="00951EBF"/>
    <w:rsid w:val="0095269B"/>
    <w:rsid w:val="009531DC"/>
    <w:rsid w:val="00953475"/>
    <w:rsid w:val="0095347C"/>
    <w:rsid w:val="00954235"/>
    <w:rsid w:val="00954863"/>
    <w:rsid w:val="0095490B"/>
    <w:rsid w:val="00955EBD"/>
    <w:rsid w:val="00956296"/>
    <w:rsid w:val="00956341"/>
    <w:rsid w:val="00956B54"/>
    <w:rsid w:val="00956FDB"/>
    <w:rsid w:val="009604E7"/>
    <w:rsid w:val="0096149E"/>
    <w:rsid w:val="00961C7A"/>
    <w:rsid w:val="0096332E"/>
    <w:rsid w:val="009638F6"/>
    <w:rsid w:val="00963FA7"/>
    <w:rsid w:val="0096487A"/>
    <w:rsid w:val="0096546B"/>
    <w:rsid w:val="009654CF"/>
    <w:rsid w:val="0096581A"/>
    <w:rsid w:val="00965CE3"/>
    <w:rsid w:val="009669F0"/>
    <w:rsid w:val="00971D1F"/>
    <w:rsid w:val="009723EC"/>
    <w:rsid w:val="009728B3"/>
    <w:rsid w:val="009740EF"/>
    <w:rsid w:val="00974270"/>
    <w:rsid w:val="00974318"/>
    <w:rsid w:val="009744D1"/>
    <w:rsid w:val="00975641"/>
    <w:rsid w:val="00975B5B"/>
    <w:rsid w:val="009775AF"/>
    <w:rsid w:val="00980028"/>
    <w:rsid w:val="00980555"/>
    <w:rsid w:val="00980B34"/>
    <w:rsid w:val="0098136D"/>
    <w:rsid w:val="00981658"/>
    <w:rsid w:val="00981BEC"/>
    <w:rsid w:val="00984EC3"/>
    <w:rsid w:val="00985178"/>
    <w:rsid w:val="00986B3F"/>
    <w:rsid w:val="00986E07"/>
    <w:rsid w:val="0098719C"/>
    <w:rsid w:val="00987351"/>
    <w:rsid w:val="009913C7"/>
    <w:rsid w:val="00991489"/>
    <w:rsid w:val="00991B6B"/>
    <w:rsid w:val="00993907"/>
    <w:rsid w:val="00994651"/>
    <w:rsid w:val="0099468E"/>
    <w:rsid w:val="00996541"/>
    <w:rsid w:val="00996D3E"/>
    <w:rsid w:val="0099787D"/>
    <w:rsid w:val="009A03F4"/>
    <w:rsid w:val="009A0560"/>
    <w:rsid w:val="009A0A2E"/>
    <w:rsid w:val="009A0AEB"/>
    <w:rsid w:val="009A2074"/>
    <w:rsid w:val="009A2F1C"/>
    <w:rsid w:val="009A39F7"/>
    <w:rsid w:val="009A4CF2"/>
    <w:rsid w:val="009A4D8E"/>
    <w:rsid w:val="009A5244"/>
    <w:rsid w:val="009A5305"/>
    <w:rsid w:val="009A5BED"/>
    <w:rsid w:val="009A78E5"/>
    <w:rsid w:val="009A7BAA"/>
    <w:rsid w:val="009B0515"/>
    <w:rsid w:val="009B07D6"/>
    <w:rsid w:val="009B1499"/>
    <w:rsid w:val="009B1A26"/>
    <w:rsid w:val="009B24AD"/>
    <w:rsid w:val="009B3122"/>
    <w:rsid w:val="009B34E4"/>
    <w:rsid w:val="009B5AD2"/>
    <w:rsid w:val="009B5ED5"/>
    <w:rsid w:val="009B6532"/>
    <w:rsid w:val="009B6896"/>
    <w:rsid w:val="009B7061"/>
    <w:rsid w:val="009B74B4"/>
    <w:rsid w:val="009C0E83"/>
    <w:rsid w:val="009C3393"/>
    <w:rsid w:val="009C373C"/>
    <w:rsid w:val="009C37A9"/>
    <w:rsid w:val="009C52C6"/>
    <w:rsid w:val="009C532C"/>
    <w:rsid w:val="009C5521"/>
    <w:rsid w:val="009C58A7"/>
    <w:rsid w:val="009C77E1"/>
    <w:rsid w:val="009D05DB"/>
    <w:rsid w:val="009D27CD"/>
    <w:rsid w:val="009D3EC9"/>
    <w:rsid w:val="009D4D89"/>
    <w:rsid w:val="009D4DAA"/>
    <w:rsid w:val="009D5956"/>
    <w:rsid w:val="009D5B3F"/>
    <w:rsid w:val="009D6613"/>
    <w:rsid w:val="009D689A"/>
    <w:rsid w:val="009D6B5B"/>
    <w:rsid w:val="009D7477"/>
    <w:rsid w:val="009D7BD8"/>
    <w:rsid w:val="009E0175"/>
    <w:rsid w:val="009E027E"/>
    <w:rsid w:val="009E0E45"/>
    <w:rsid w:val="009E0F96"/>
    <w:rsid w:val="009E109E"/>
    <w:rsid w:val="009E26A5"/>
    <w:rsid w:val="009E26FC"/>
    <w:rsid w:val="009E36BC"/>
    <w:rsid w:val="009E3F18"/>
    <w:rsid w:val="009E41EF"/>
    <w:rsid w:val="009E487F"/>
    <w:rsid w:val="009E5111"/>
    <w:rsid w:val="009E58D7"/>
    <w:rsid w:val="009E71A6"/>
    <w:rsid w:val="009E78B2"/>
    <w:rsid w:val="009F1ACC"/>
    <w:rsid w:val="009F2CEB"/>
    <w:rsid w:val="009F31B6"/>
    <w:rsid w:val="009F626D"/>
    <w:rsid w:val="009F628C"/>
    <w:rsid w:val="009F6D90"/>
    <w:rsid w:val="009F7DC5"/>
    <w:rsid w:val="00A00B99"/>
    <w:rsid w:val="00A01D0C"/>
    <w:rsid w:val="00A02AE1"/>
    <w:rsid w:val="00A032B3"/>
    <w:rsid w:val="00A032F7"/>
    <w:rsid w:val="00A06060"/>
    <w:rsid w:val="00A06491"/>
    <w:rsid w:val="00A11839"/>
    <w:rsid w:val="00A11B38"/>
    <w:rsid w:val="00A123DA"/>
    <w:rsid w:val="00A1257C"/>
    <w:rsid w:val="00A136C5"/>
    <w:rsid w:val="00A13726"/>
    <w:rsid w:val="00A1460A"/>
    <w:rsid w:val="00A16AAB"/>
    <w:rsid w:val="00A16D01"/>
    <w:rsid w:val="00A171AE"/>
    <w:rsid w:val="00A17759"/>
    <w:rsid w:val="00A17D1A"/>
    <w:rsid w:val="00A20768"/>
    <w:rsid w:val="00A21256"/>
    <w:rsid w:val="00A223FA"/>
    <w:rsid w:val="00A2259C"/>
    <w:rsid w:val="00A24C0F"/>
    <w:rsid w:val="00A25524"/>
    <w:rsid w:val="00A25744"/>
    <w:rsid w:val="00A26839"/>
    <w:rsid w:val="00A27082"/>
    <w:rsid w:val="00A27264"/>
    <w:rsid w:val="00A272AC"/>
    <w:rsid w:val="00A3308E"/>
    <w:rsid w:val="00A33723"/>
    <w:rsid w:val="00A34507"/>
    <w:rsid w:val="00A34F0A"/>
    <w:rsid w:val="00A35C58"/>
    <w:rsid w:val="00A35FE7"/>
    <w:rsid w:val="00A378A8"/>
    <w:rsid w:val="00A37914"/>
    <w:rsid w:val="00A37B2B"/>
    <w:rsid w:val="00A409E3"/>
    <w:rsid w:val="00A410B4"/>
    <w:rsid w:val="00A42320"/>
    <w:rsid w:val="00A42A61"/>
    <w:rsid w:val="00A47B55"/>
    <w:rsid w:val="00A500E6"/>
    <w:rsid w:val="00A50D68"/>
    <w:rsid w:val="00A5267D"/>
    <w:rsid w:val="00A52737"/>
    <w:rsid w:val="00A54060"/>
    <w:rsid w:val="00A5474E"/>
    <w:rsid w:val="00A54FEC"/>
    <w:rsid w:val="00A55403"/>
    <w:rsid w:val="00A5695F"/>
    <w:rsid w:val="00A569F9"/>
    <w:rsid w:val="00A570CB"/>
    <w:rsid w:val="00A57D3B"/>
    <w:rsid w:val="00A62B36"/>
    <w:rsid w:val="00A62F0F"/>
    <w:rsid w:val="00A660DA"/>
    <w:rsid w:val="00A67B1F"/>
    <w:rsid w:val="00A67C67"/>
    <w:rsid w:val="00A69367"/>
    <w:rsid w:val="00A70901"/>
    <w:rsid w:val="00A70F4D"/>
    <w:rsid w:val="00A7138A"/>
    <w:rsid w:val="00A71551"/>
    <w:rsid w:val="00A72363"/>
    <w:rsid w:val="00A72D31"/>
    <w:rsid w:val="00A73514"/>
    <w:rsid w:val="00A73592"/>
    <w:rsid w:val="00A73CDE"/>
    <w:rsid w:val="00A7440E"/>
    <w:rsid w:val="00A744C8"/>
    <w:rsid w:val="00A74A67"/>
    <w:rsid w:val="00A76A55"/>
    <w:rsid w:val="00A76D43"/>
    <w:rsid w:val="00A76D94"/>
    <w:rsid w:val="00A77E6F"/>
    <w:rsid w:val="00A812A5"/>
    <w:rsid w:val="00A8138C"/>
    <w:rsid w:val="00A817C8"/>
    <w:rsid w:val="00A821D7"/>
    <w:rsid w:val="00A82F07"/>
    <w:rsid w:val="00A84990"/>
    <w:rsid w:val="00A8730D"/>
    <w:rsid w:val="00A87FEF"/>
    <w:rsid w:val="00A90791"/>
    <w:rsid w:val="00A9112F"/>
    <w:rsid w:val="00A93C1E"/>
    <w:rsid w:val="00A94176"/>
    <w:rsid w:val="00A947DD"/>
    <w:rsid w:val="00A95362"/>
    <w:rsid w:val="00A956F1"/>
    <w:rsid w:val="00A962CE"/>
    <w:rsid w:val="00A96463"/>
    <w:rsid w:val="00A96E5A"/>
    <w:rsid w:val="00A97056"/>
    <w:rsid w:val="00A97F39"/>
    <w:rsid w:val="00AA0440"/>
    <w:rsid w:val="00AA04E5"/>
    <w:rsid w:val="00AA102F"/>
    <w:rsid w:val="00AA18C2"/>
    <w:rsid w:val="00AA2088"/>
    <w:rsid w:val="00AA2123"/>
    <w:rsid w:val="00AA418A"/>
    <w:rsid w:val="00AA4790"/>
    <w:rsid w:val="00AA4DA6"/>
    <w:rsid w:val="00AA6298"/>
    <w:rsid w:val="00AA68D9"/>
    <w:rsid w:val="00AA69F1"/>
    <w:rsid w:val="00AA6FAF"/>
    <w:rsid w:val="00AB10A6"/>
    <w:rsid w:val="00AB18F1"/>
    <w:rsid w:val="00AB3AB3"/>
    <w:rsid w:val="00AB4943"/>
    <w:rsid w:val="00AB4D6B"/>
    <w:rsid w:val="00AB4F93"/>
    <w:rsid w:val="00AB5DAC"/>
    <w:rsid w:val="00AB66DB"/>
    <w:rsid w:val="00AB6790"/>
    <w:rsid w:val="00AB68A7"/>
    <w:rsid w:val="00AB70E9"/>
    <w:rsid w:val="00AC008C"/>
    <w:rsid w:val="00AC1B89"/>
    <w:rsid w:val="00AC1DCB"/>
    <w:rsid w:val="00AC1E6C"/>
    <w:rsid w:val="00AC3326"/>
    <w:rsid w:val="00AC33DB"/>
    <w:rsid w:val="00AC3EC4"/>
    <w:rsid w:val="00AC4B56"/>
    <w:rsid w:val="00AC570C"/>
    <w:rsid w:val="00AC58F3"/>
    <w:rsid w:val="00AC6FC5"/>
    <w:rsid w:val="00AC7F08"/>
    <w:rsid w:val="00AC7F81"/>
    <w:rsid w:val="00AD1E42"/>
    <w:rsid w:val="00AD301E"/>
    <w:rsid w:val="00AD3E02"/>
    <w:rsid w:val="00AD4E43"/>
    <w:rsid w:val="00AD536F"/>
    <w:rsid w:val="00AD621D"/>
    <w:rsid w:val="00AD69DC"/>
    <w:rsid w:val="00AD6AC7"/>
    <w:rsid w:val="00AD6B29"/>
    <w:rsid w:val="00AD7B83"/>
    <w:rsid w:val="00AE0227"/>
    <w:rsid w:val="00AE103C"/>
    <w:rsid w:val="00AE1097"/>
    <w:rsid w:val="00AE11FA"/>
    <w:rsid w:val="00AE182C"/>
    <w:rsid w:val="00AE2794"/>
    <w:rsid w:val="00AE3E9E"/>
    <w:rsid w:val="00AE4310"/>
    <w:rsid w:val="00AE436C"/>
    <w:rsid w:val="00AE5CF0"/>
    <w:rsid w:val="00AE5E96"/>
    <w:rsid w:val="00AE6153"/>
    <w:rsid w:val="00AE6532"/>
    <w:rsid w:val="00AE6791"/>
    <w:rsid w:val="00AE6826"/>
    <w:rsid w:val="00AE713A"/>
    <w:rsid w:val="00AE76EA"/>
    <w:rsid w:val="00AE774C"/>
    <w:rsid w:val="00AE9B85"/>
    <w:rsid w:val="00AF0A6B"/>
    <w:rsid w:val="00AF10D9"/>
    <w:rsid w:val="00AF3C1F"/>
    <w:rsid w:val="00AF49FE"/>
    <w:rsid w:val="00AF4BF4"/>
    <w:rsid w:val="00AF64B8"/>
    <w:rsid w:val="00AF661F"/>
    <w:rsid w:val="00AF721E"/>
    <w:rsid w:val="00B006A1"/>
    <w:rsid w:val="00B00C55"/>
    <w:rsid w:val="00B042A6"/>
    <w:rsid w:val="00B0527E"/>
    <w:rsid w:val="00B05572"/>
    <w:rsid w:val="00B055D9"/>
    <w:rsid w:val="00B06527"/>
    <w:rsid w:val="00B0659C"/>
    <w:rsid w:val="00B06BCA"/>
    <w:rsid w:val="00B06D5B"/>
    <w:rsid w:val="00B07456"/>
    <w:rsid w:val="00B0788E"/>
    <w:rsid w:val="00B10052"/>
    <w:rsid w:val="00B10F55"/>
    <w:rsid w:val="00B1117E"/>
    <w:rsid w:val="00B12019"/>
    <w:rsid w:val="00B12559"/>
    <w:rsid w:val="00B12838"/>
    <w:rsid w:val="00B151DC"/>
    <w:rsid w:val="00B15A76"/>
    <w:rsid w:val="00B15B15"/>
    <w:rsid w:val="00B17BC6"/>
    <w:rsid w:val="00B2029D"/>
    <w:rsid w:val="00B202B9"/>
    <w:rsid w:val="00B21155"/>
    <w:rsid w:val="00B21FB7"/>
    <w:rsid w:val="00B220EB"/>
    <w:rsid w:val="00B23F81"/>
    <w:rsid w:val="00B24BE9"/>
    <w:rsid w:val="00B257D7"/>
    <w:rsid w:val="00B267B9"/>
    <w:rsid w:val="00B26C49"/>
    <w:rsid w:val="00B27BF1"/>
    <w:rsid w:val="00B321AA"/>
    <w:rsid w:val="00B32BA3"/>
    <w:rsid w:val="00B3343F"/>
    <w:rsid w:val="00B337BB"/>
    <w:rsid w:val="00B33C85"/>
    <w:rsid w:val="00B34B1E"/>
    <w:rsid w:val="00B361DB"/>
    <w:rsid w:val="00B36D1B"/>
    <w:rsid w:val="00B3753B"/>
    <w:rsid w:val="00B40299"/>
    <w:rsid w:val="00B416E4"/>
    <w:rsid w:val="00B41B23"/>
    <w:rsid w:val="00B42086"/>
    <w:rsid w:val="00B44997"/>
    <w:rsid w:val="00B44F96"/>
    <w:rsid w:val="00B46D81"/>
    <w:rsid w:val="00B46F92"/>
    <w:rsid w:val="00B4746D"/>
    <w:rsid w:val="00B51C30"/>
    <w:rsid w:val="00B51C8B"/>
    <w:rsid w:val="00B521DA"/>
    <w:rsid w:val="00B527DA"/>
    <w:rsid w:val="00B5449E"/>
    <w:rsid w:val="00B546A7"/>
    <w:rsid w:val="00B56A77"/>
    <w:rsid w:val="00B57138"/>
    <w:rsid w:val="00B573A3"/>
    <w:rsid w:val="00B575C6"/>
    <w:rsid w:val="00B60B5A"/>
    <w:rsid w:val="00B6337C"/>
    <w:rsid w:val="00B638F9"/>
    <w:rsid w:val="00B63E06"/>
    <w:rsid w:val="00B64189"/>
    <w:rsid w:val="00B65400"/>
    <w:rsid w:val="00B66C3D"/>
    <w:rsid w:val="00B67E93"/>
    <w:rsid w:val="00B67F37"/>
    <w:rsid w:val="00B701AA"/>
    <w:rsid w:val="00B701F3"/>
    <w:rsid w:val="00B70919"/>
    <w:rsid w:val="00B70B6C"/>
    <w:rsid w:val="00B70BF3"/>
    <w:rsid w:val="00B711AF"/>
    <w:rsid w:val="00B71868"/>
    <w:rsid w:val="00B71C8D"/>
    <w:rsid w:val="00B7247A"/>
    <w:rsid w:val="00B72529"/>
    <w:rsid w:val="00B72CA4"/>
    <w:rsid w:val="00B72D98"/>
    <w:rsid w:val="00B7356F"/>
    <w:rsid w:val="00B745A0"/>
    <w:rsid w:val="00B74D7D"/>
    <w:rsid w:val="00B74DE9"/>
    <w:rsid w:val="00B758D1"/>
    <w:rsid w:val="00B76F1A"/>
    <w:rsid w:val="00B7743C"/>
    <w:rsid w:val="00B77B91"/>
    <w:rsid w:val="00B801FF"/>
    <w:rsid w:val="00B8038F"/>
    <w:rsid w:val="00B8051B"/>
    <w:rsid w:val="00B80F3E"/>
    <w:rsid w:val="00B81688"/>
    <w:rsid w:val="00B82448"/>
    <w:rsid w:val="00B8326B"/>
    <w:rsid w:val="00B843D0"/>
    <w:rsid w:val="00B84AB2"/>
    <w:rsid w:val="00B86303"/>
    <w:rsid w:val="00B8665A"/>
    <w:rsid w:val="00B866C7"/>
    <w:rsid w:val="00B872D4"/>
    <w:rsid w:val="00B87363"/>
    <w:rsid w:val="00B878A8"/>
    <w:rsid w:val="00B87C9F"/>
    <w:rsid w:val="00B87DFC"/>
    <w:rsid w:val="00B90056"/>
    <w:rsid w:val="00B91DF6"/>
    <w:rsid w:val="00B92992"/>
    <w:rsid w:val="00B92B86"/>
    <w:rsid w:val="00B934B2"/>
    <w:rsid w:val="00B93C21"/>
    <w:rsid w:val="00B9494E"/>
    <w:rsid w:val="00B9536B"/>
    <w:rsid w:val="00B95AE0"/>
    <w:rsid w:val="00B95ED5"/>
    <w:rsid w:val="00B96156"/>
    <w:rsid w:val="00B96206"/>
    <w:rsid w:val="00B96307"/>
    <w:rsid w:val="00B97175"/>
    <w:rsid w:val="00B97929"/>
    <w:rsid w:val="00BA0054"/>
    <w:rsid w:val="00BA04CA"/>
    <w:rsid w:val="00BA09A8"/>
    <w:rsid w:val="00BA0EE4"/>
    <w:rsid w:val="00BA1E61"/>
    <w:rsid w:val="00BA273C"/>
    <w:rsid w:val="00BA5D35"/>
    <w:rsid w:val="00BA60E8"/>
    <w:rsid w:val="00BA653A"/>
    <w:rsid w:val="00BA751E"/>
    <w:rsid w:val="00BAD770"/>
    <w:rsid w:val="00BB0139"/>
    <w:rsid w:val="00BB2B39"/>
    <w:rsid w:val="00BB2DB9"/>
    <w:rsid w:val="00BB300C"/>
    <w:rsid w:val="00BB3470"/>
    <w:rsid w:val="00BB3A7F"/>
    <w:rsid w:val="00BB430D"/>
    <w:rsid w:val="00BB43EE"/>
    <w:rsid w:val="00BB4676"/>
    <w:rsid w:val="00BB48A8"/>
    <w:rsid w:val="00BB55EA"/>
    <w:rsid w:val="00BB5610"/>
    <w:rsid w:val="00BB6618"/>
    <w:rsid w:val="00BC076C"/>
    <w:rsid w:val="00BC118F"/>
    <w:rsid w:val="00BC1BF9"/>
    <w:rsid w:val="00BC2457"/>
    <w:rsid w:val="00BC360F"/>
    <w:rsid w:val="00BC4A33"/>
    <w:rsid w:val="00BC4EEE"/>
    <w:rsid w:val="00BC5225"/>
    <w:rsid w:val="00BC54B2"/>
    <w:rsid w:val="00BC5F85"/>
    <w:rsid w:val="00BC7C94"/>
    <w:rsid w:val="00BD0ADC"/>
    <w:rsid w:val="00BD255B"/>
    <w:rsid w:val="00BD79D5"/>
    <w:rsid w:val="00BE0072"/>
    <w:rsid w:val="00BE088B"/>
    <w:rsid w:val="00BE0946"/>
    <w:rsid w:val="00BE0A08"/>
    <w:rsid w:val="00BE0DC4"/>
    <w:rsid w:val="00BE1963"/>
    <w:rsid w:val="00BE2984"/>
    <w:rsid w:val="00BE3E14"/>
    <w:rsid w:val="00BE4285"/>
    <w:rsid w:val="00BE4B6D"/>
    <w:rsid w:val="00BE4F25"/>
    <w:rsid w:val="00BF016D"/>
    <w:rsid w:val="00BF0375"/>
    <w:rsid w:val="00BF0A7B"/>
    <w:rsid w:val="00BF0AB4"/>
    <w:rsid w:val="00BF0DD0"/>
    <w:rsid w:val="00BF1277"/>
    <w:rsid w:val="00BF1E87"/>
    <w:rsid w:val="00BF2258"/>
    <w:rsid w:val="00BF25D4"/>
    <w:rsid w:val="00BF3BF6"/>
    <w:rsid w:val="00BF6294"/>
    <w:rsid w:val="00BF74DC"/>
    <w:rsid w:val="00BF7673"/>
    <w:rsid w:val="00BF7A8F"/>
    <w:rsid w:val="00C00590"/>
    <w:rsid w:val="00C008E5"/>
    <w:rsid w:val="00C00A0F"/>
    <w:rsid w:val="00C01B9F"/>
    <w:rsid w:val="00C0219F"/>
    <w:rsid w:val="00C035B6"/>
    <w:rsid w:val="00C041B1"/>
    <w:rsid w:val="00C04334"/>
    <w:rsid w:val="00C04E3F"/>
    <w:rsid w:val="00C05123"/>
    <w:rsid w:val="00C05193"/>
    <w:rsid w:val="00C05815"/>
    <w:rsid w:val="00C05916"/>
    <w:rsid w:val="00C05B22"/>
    <w:rsid w:val="00C069E2"/>
    <w:rsid w:val="00C06B63"/>
    <w:rsid w:val="00C06D76"/>
    <w:rsid w:val="00C06FAF"/>
    <w:rsid w:val="00C105B8"/>
    <w:rsid w:val="00C11030"/>
    <w:rsid w:val="00C11065"/>
    <w:rsid w:val="00C11562"/>
    <w:rsid w:val="00C118CA"/>
    <w:rsid w:val="00C122C4"/>
    <w:rsid w:val="00C124C2"/>
    <w:rsid w:val="00C12951"/>
    <w:rsid w:val="00C13B91"/>
    <w:rsid w:val="00C13BAE"/>
    <w:rsid w:val="00C14BB7"/>
    <w:rsid w:val="00C15377"/>
    <w:rsid w:val="00C17473"/>
    <w:rsid w:val="00C17D3A"/>
    <w:rsid w:val="00C21E73"/>
    <w:rsid w:val="00C21FD1"/>
    <w:rsid w:val="00C22A31"/>
    <w:rsid w:val="00C2311F"/>
    <w:rsid w:val="00C23CFA"/>
    <w:rsid w:val="00C24026"/>
    <w:rsid w:val="00C24468"/>
    <w:rsid w:val="00C24A60"/>
    <w:rsid w:val="00C24E61"/>
    <w:rsid w:val="00C251B3"/>
    <w:rsid w:val="00C25FB6"/>
    <w:rsid w:val="00C260D1"/>
    <w:rsid w:val="00C26A2F"/>
    <w:rsid w:val="00C26BF3"/>
    <w:rsid w:val="00C27794"/>
    <w:rsid w:val="00C303B4"/>
    <w:rsid w:val="00C31365"/>
    <w:rsid w:val="00C31CFD"/>
    <w:rsid w:val="00C31D6A"/>
    <w:rsid w:val="00C33064"/>
    <w:rsid w:val="00C3354A"/>
    <w:rsid w:val="00C342EB"/>
    <w:rsid w:val="00C34A6D"/>
    <w:rsid w:val="00C3737D"/>
    <w:rsid w:val="00C408A5"/>
    <w:rsid w:val="00C40981"/>
    <w:rsid w:val="00C40C3A"/>
    <w:rsid w:val="00C40D83"/>
    <w:rsid w:val="00C4187B"/>
    <w:rsid w:val="00C41A02"/>
    <w:rsid w:val="00C41C25"/>
    <w:rsid w:val="00C421A5"/>
    <w:rsid w:val="00C42ABA"/>
    <w:rsid w:val="00C43450"/>
    <w:rsid w:val="00C438E4"/>
    <w:rsid w:val="00C44B75"/>
    <w:rsid w:val="00C44F8A"/>
    <w:rsid w:val="00C45561"/>
    <w:rsid w:val="00C462B3"/>
    <w:rsid w:val="00C46506"/>
    <w:rsid w:val="00C4687D"/>
    <w:rsid w:val="00C47CAE"/>
    <w:rsid w:val="00C50152"/>
    <w:rsid w:val="00C504CB"/>
    <w:rsid w:val="00C508FE"/>
    <w:rsid w:val="00C509DA"/>
    <w:rsid w:val="00C516F1"/>
    <w:rsid w:val="00C52F11"/>
    <w:rsid w:val="00C53DCC"/>
    <w:rsid w:val="00C55ECE"/>
    <w:rsid w:val="00C566B4"/>
    <w:rsid w:val="00C62417"/>
    <w:rsid w:val="00C62793"/>
    <w:rsid w:val="00C636F7"/>
    <w:rsid w:val="00C63A75"/>
    <w:rsid w:val="00C641E5"/>
    <w:rsid w:val="00C64E14"/>
    <w:rsid w:val="00C662C3"/>
    <w:rsid w:val="00C665E4"/>
    <w:rsid w:val="00C7094D"/>
    <w:rsid w:val="00C710A8"/>
    <w:rsid w:val="00C71AAA"/>
    <w:rsid w:val="00C735AA"/>
    <w:rsid w:val="00C738E0"/>
    <w:rsid w:val="00C73DCD"/>
    <w:rsid w:val="00C74A25"/>
    <w:rsid w:val="00C7501E"/>
    <w:rsid w:val="00C753E4"/>
    <w:rsid w:val="00C76B5A"/>
    <w:rsid w:val="00C776D5"/>
    <w:rsid w:val="00C77BBB"/>
    <w:rsid w:val="00C817B8"/>
    <w:rsid w:val="00C81C3E"/>
    <w:rsid w:val="00C8288E"/>
    <w:rsid w:val="00C82AA7"/>
    <w:rsid w:val="00C83D33"/>
    <w:rsid w:val="00C85997"/>
    <w:rsid w:val="00C8691D"/>
    <w:rsid w:val="00C86E91"/>
    <w:rsid w:val="00C87FC6"/>
    <w:rsid w:val="00C906D3"/>
    <w:rsid w:val="00C93140"/>
    <w:rsid w:val="00C93528"/>
    <w:rsid w:val="00C94EBD"/>
    <w:rsid w:val="00C95DEC"/>
    <w:rsid w:val="00C9620B"/>
    <w:rsid w:val="00C968C1"/>
    <w:rsid w:val="00C97C58"/>
    <w:rsid w:val="00CA0DF8"/>
    <w:rsid w:val="00CA126F"/>
    <w:rsid w:val="00CA1290"/>
    <w:rsid w:val="00CA1514"/>
    <w:rsid w:val="00CA1A1E"/>
    <w:rsid w:val="00CA1B1D"/>
    <w:rsid w:val="00CA2678"/>
    <w:rsid w:val="00CA2FEC"/>
    <w:rsid w:val="00CA3963"/>
    <w:rsid w:val="00CA498B"/>
    <w:rsid w:val="00CA50D1"/>
    <w:rsid w:val="00CA5C15"/>
    <w:rsid w:val="00CA61ED"/>
    <w:rsid w:val="00CA6364"/>
    <w:rsid w:val="00CA6F8F"/>
    <w:rsid w:val="00CA72FC"/>
    <w:rsid w:val="00CA7444"/>
    <w:rsid w:val="00CA75FA"/>
    <w:rsid w:val="00CB0672"/>
    <w:rsid w:val="00CB0881"/>
    <w:rsid w:val="00CB0E08"/>
    <w:rsid w:val="00CB1E08"/>
    <w:rsid w:val="00CB4AAB"/>
    <w:rsid w:val="00CB4F00"/>
    <w:rsid w:val="00CB5226"/>
    <w:rsid w:val="00CB54BD"/>
    <w:rsid w:val="00CB5666"/>
    <w:rsid w:val="00CB7B21"/>
    <w:rsid w:val="00CC0603"/>
    <w:rsid w:val="00CC0DA6"/>
    <w:rsid w:val="00CC155C"/>
    <w:rsid w:val="00CC2CB6"/>
    <w:rsid w:val="00CC50BD"/>
    <w:rsid w:val="00CC53B7"/>
    <w:rsid w:val="00CC54E9"/>
    <w:rsid w:val="00CC5B49"/>
    <w:rsid w:val="00CC7C7F"/>
    <w:rsid w:val="00CD166E"/>
    <w:rsid w:val="00CD1CAC"/>
    <w:rsid w:val="00CD1E40"/>
    <w:rsid w:val="00CD2C17"/>
    <w:rsid w:val="00CD32B0"/>
    <w:rsid w:val="00CD3C6E"/>
    <w:rsid w:val="00CD4292"/>
    <w:rsid w:val="00CD480B"/>
    <w:rsid w:val="00CD4D2A"/>
    <w:rsid w:val="00CD618A"/>
    <w:rsid w:val="00CD682B"/>
    <w:rsid w:val="00CD6CF5"/>
    <w:rsid w:val="00CD6DA0"/>
    <w:rsid w:val="00CD75B5"/>
    <w:rsid w:val="00CD7727"/>
    <w:rsid w:val="00CE0A1E"/>
    <w:rsid w:val="00CE19AC"/>
    <w:rsid w:val="00CE1FB6"/>
    <w:rsid w:val="00CE21E0"/>
    <w:rsid w:val="00CE2236"/>
    <w:rsid w:val="00CE3332"/>
    <w:rsid w:val="00CE3756"/>
    <w:rsid w:val="00CE3BED"/>
    <w:rsid w:val="00CE405E"/>
    <w:rsid w:val="00CE6DF1"/>
    <w:rsid w:val="00CE6FDE"/>
    <w:rsid w:val="00CF1B8F"/>
    <w:rsid w:val="00CF1EE2"/>
    <w:rsid w:val="00CF20A2"/>
    <w:rsid w:val="00CF30D8"/>
    <w:rsid w:val="00CF3259"/>
    <w:rsid w:val="00CF44A8"/>
    <w:rsid w:val="00CF52CA"/>
    <w:rsid w:val="00CF6753"/>
    <w:rsid w:val="00CF6B68"/>
    <w:rsid w:val="00CF71F0"/>
    <w:rsid w:val="00CF7A60"/>
    <w:rsid w:val="00D006EE"/>
    <w:rsid w:val="00D007AF"/>
    <w:rsid w:val="00D00C2E"/>
    <w:rsid w:val="00D02207"/>
    <w:rsid w:val="00D04258"/>
    <w:rsid w:val="00D04CCF"/>
    <w:rsid w:val="00D04DE9"/>
    <w:rsid w:val="00D0539A"/>
    <w:rsid w:val="00D072FA"/>
    <w:rsid w:val="00D10DE3"/>
    <w:rsid w:val="00D10E3B"/>
    <w:rsid w:val="00D111E0"/>
    <w:rsid w:val="00D11A91"/>
    <w:rsid w:val="00D11EE3"/>
    <w:rsid w:val="00D1522B"/>
    <w:rsid w:val="00D15F97"/>
    <w:rsid w:val="00D16544"/>
    <w:rsid w:val="00D16626"/>
    <w:rsid w:val="00D167B6"/>
    <w:rsid w:val="00D16E43"/>
    <w:rsid w:val="00D1750C"/>
    <w:rsid w:val="00D20025"/>
    <w:rsid w:val="00D223AA"/>
    <w:rsid w:val="00D227B0"/>
    <w:rsid w:val="00D23D8C"/>
    <w:rsid w:val="00D24BB7"/>
    <w:rsid w:val="00D27531"/>
    <w:rsid w:val="00D27C2B"/>
    <w:rsid w:val="00D303C0"/>
    <w:rsid w:val="00D30A3F"/>
    <w:rsid w:val="00D31A06"/>
    <w:rsid w:val="00D31C5C"/>
    <w:rsid w:val="00D3321F"/>
    <w:rsid w:val="00D3458F"/>
    <w:rsid w:val="00D35867"/>
    <w:rsid w:val="00D3639C"/>
    <w:rsid w:val="00D372AD"/>
    <w:rsid w:val="00D376EA"/>
    <w:rsid w:val="00D37F2E"/>
    <w:rsid w:val="00D406A1"/>
    <w:rsid w:val="00D40A45"/>
    <w:rsid w:val="00D41D7D"/>
    <w:rsid w:val="00D41F38"/>
    <w:rsid w:val="00D42DBB"/>
    <w:rsid w:val="00D4365B"/>
    <w:rsid w:val="00D437C9"/>
    <w:rsid w:val="00D4430B"/>
    <w:rsid w:val="00D443E8"/>
    <w:rsid w:val="00D44465"/>
    <w:rsid w:val="00D452EB"/>
    <w:rsid w:val="00D46082"/>
    <w:rsid w:val="00D46418"/>
    <w:rsid w:val="00D47772"/>
    <w:rsid w:val="00D47CB9"/>
    <w:rsid w:val="00D47FF9"/>
    <w:rsid w:val="00D516F2"/>
    <w:rsid w:val="00D5438D"/>
    <w:rsid w:val="00D545FD"/>
    <w:rsid w:val="00D55E10"/>
    <w:rsid w:val="00D561DE"/>
    <w:rsid w:val="00D56A78"/>
    <w:rsid w:val="00D5723D"/>
    <w:rsid w:val="00D57D3C"/>
    <w:rsid w:val="00D62AF1"/>
    <w:rsid w:val="00D63616"/>
    <w:rsid w:val="00D63CF8"/>
    <w:rsid w:val="00D63F04"/>
    <w:rsid w:val="00D65A6B"/>
    <w:rsid w:val="00D6622F"/>
    <w:rsid w:val="00D66526"/>
    <w:rsid w:val="00D667FB"/>
    <w:rsid w:val="00D6680E"/>
    <w:rsid w:val="00D66B76"/>
    <w:rsid w:val="00D66D48"/>
    <w:rsid w:val="00D70A08"/>
    <w:rsid w:val="00D70A79"/>
    <w:rsid w:val="00D71618"/>
    <w:rsid w:val="00D741CF"/>
    <w:rsid w:val="00D74501"/>
    <w:rsid w:val="00D760FD"/>
    <w:rsid w:val="00D76234"/>
    <w:rsid w:val="00D77326"/>
    <w:rsid w:val="00D801EF"/>
    <w:rsid w:val="00D80D1C"/>
    <w:rsid w:val="00D80EE3"/>
    <w:rsid w:val="00D81E25"/>
    <w:rsid w:val="00D823CA"/>
    <w:rsid w:val="00D82451"/>
    <w:rsid w:val="00D826C3"/>
    <w:rsid w:val="00D83223"/>
    <w:rsid w:val="00D83316"/>
    <w:rsid w:val="00D83DC5"/>
    <w:rsid w:val="00D84B27"/>
    <w:rsid w:val="00D84C58"/>
    <w:rsid w:val="00D8512F"/>
    <w:rsid w:val="00D862E5"/>
    <w:rsid w:val="00D87D6A"/>
    <w:rsid w:val="00D901FD"/>
    <w:rsid w:val="00D90319"/>
    <w:rsid w:val="00D9035C"/>
    <w:rsid w:val="00D916DC"/>
    <w:rsid w:val="00D922F3"/>
    <w:rsid w:val="00D9432F"/>
    <w:rsid w:val="00D9474C"/>
    <w:rsid w:val="00D9582A"/>
    <w:rsid w:val="00D96986"/>
    <w:rsid w:val="00D972BD"/>
    <w:rsid w:val="00D978ED"/>
    <w:rsid w:val="00DA02CD"/>
    <w:rsid w:val="00DA3683"/>
    <w:rsid w:val="00DA372A"/>
    <w:rsid w:val="00DA3E56"/>
    <w:rsid w:val="00DA6AE7"/>
    <w:rsid w:val="00DA7041"/>
    <w:rsid w:val="00DA7BD9"/>
    <w:rsid w:val="00DB0FDB"/>
    <w:rsid w:val="00DB1949"/>
    <w:rsid w:val="00DB1F90"/>
    <w:rsid w:val="00DB35D9"/>
    <w:rsid w:val="00DB6752"/>
    <w:rsid w:val="00DB7DFD"/>
    <w:rsid w:val="00DC10E5"/>
    <w:rsid w:val="00DC2DDA"/>
    <w:rsid w:val="00DC3499"/>
    <w:rsid w:val="00DC37CA"/>
    <w:rsid w:val="00DC5C7C"/>
    <w:rsid w:val="00DC6240"/>
    <w:rsid w:val="00DC667E"/>
    <w:rsid w:val="00DC685D"/>
    <w:rsid w:val="00DC690D"/>
    <w:rsid w:val="00DC71BF"/>
    <w:rsid w:val="00DC7921"/>
    <w:rsid w:val="00DC7CE0"/>
    <w:rsid w:val="00DD0E71"/>
    <w:rsid w:val="00DD10A8"/>
    <w:rsid w:val="00DD141A"/>
    <w:rsid w:val="00DD1848"/>
    <w:rsid w:val="00DD2F6B"/>
    <w:rsid w:val="00DD45B9"/>
    <w:rsid w:val="00DD533B"/>
    <w:rsid w:val="00DD535B"/>
    <w:rsid w:val="00DD5C3D"/>
    <w:rsid w:val="00DD6711"/>
    <w:rsid w:val="00DD6CC4"/>
    <w:rsid w:val="00DE02A8"/>
    <w:rsid w:val="00DE053B"/>
    <w:rsid w:val="00DE0870"/>
    <w:rsid w:val="00DE0F88"/>
    <w:rsid w:val="00DE0FE7"/>
    <w:rsid w:val="00DE269C"/>
    <w:rsid w:val="00DE2C80"/>
    <w:rsid w:val="00DE326A"/>
    <w:rsid w:val="00DE431D"/>
    <w:rsid w:val="00DE45C4"/>
    <w:rsid w:val="00DE4F0A"/>
    <w:rsid w:val="00DE64B0"/>
    <w:rsid w:val="00DE7415"/>
    <w:rsid w:val="00DF30DB"/>
    <w:rsid w:val="00DF50E5"/>
    <w:rsid w:val="00DF5652"/>
    <w:rsid w:val="00DF5A64"/>
    <w:rsid w:val="00DF71DF"/>
    <w:rsid w:val="00DF7832"/>
    <w:rsid w:val="00E00AA0"/>
    <w:rsid w:val="00E036DD"/>
    <w:rsid w:val="00E039E6"/>
    <w:rsid w:val="00E03BE0"/>
    <w:rsid w:val="00E0492F"/>
    <w:rsid w:val="00E05004"/>
    <w:rsid w:val="00E05469"/>
    <w:rsid w:val="00E05613"/>
    <w:rsid w:val="00E05C0C"/>
    <w:rsid w:val="00E061CF"/>
    <w:rsid w:val="00E06620"/>
    <w:rsid w:val="00E0662B"/>
    <w:rsid w:val="00E06D0A"/>
    <w:rsid w:val="00E077DF"/>
    <w:rsid w:val="00E07BDF"/>
    <w:rsid w:val="00E10DCD"/>
    <w:rsid w:val="00E122EE"/>
    <w:rsid w:val="00E124F6"/>
    <w:rsid w:val="00E1311E"/>
    <w:rsid w:val="00E13B3B"/>
    <w:rsid w:val="00E14C43"/>
    <w:rsid w:val="00E14DB1"/>
    <w:rsid w:val="00E15C62"/>
    <w:rsid w:val="00E16A41"/>
    <w:rsid w:val="00E16BEB"/>
    <w:rsid w:val="00E16CA6"/>
    <w:rsid w:val="00E179A3"/>
    <w:rsid w:val="00E204BC"/>
    <w:rsid w:val="00E22ED2"/>
    <w:rsid w:val="00E24217"/>
    <w:rsid w:val="00E24D4A"/>
    <w:rsid w:val="00E26571"/>
    <w:rsid w:val="00E30416"/>
    <w:rsid w:val="00E311EC"/>
    <w:rsid w:val="00E32AC5"/>
    <w:rsid w:val="00E32AD3"/>
    <w:rsid w:val="00E34454"/>
    <w:rsid w:val="00E34510"/>
    <w:rsid w:val="00E349D4"/>
    <w:rsid w:val="00E3532C"/>
    <w:rsid w:val="00E355D2"/>
    <w:rsid w:val="00E36A6C"/>
    <w:rsid w:val="00E4070C"/>
    <w:rsid w:val="00E40DDE"/>
    <w:rsid w:val="00E41C03"/>
    <w:rsid w:val="00E420AB"/>
    <w:rsid w:val="00E46116"/>
    <w:rsid w:val="00E46E5E"/>
    <w:rsid w:val="00E50C1D"/>
    <w:rsid w:val="00E52A21"/>
    <w:rsid w:val="00E52EAF"/>
    <w:rsid w:val="00E53488"/>
    <w:rsid w:val="00E53C42"/>
    <w:rsid w:val="00E54147"/>
    <w:rsid w:val="00E549AE"/>
    <w:rsid w:val="00E55910"/>
    <w:rsid w:val="00E55D50"/>
    <w:rsid w:val="00E56546"/>
    <w:rsid w:val="00E570E9"/>
    <w:rsid w:val="00E6064D"/>
    <w:rsid w:val="00E61218"/>
    <w:rsid w:val="00E62ECF"/>
    <w:rsid w:val="00E63AAF"/>
    <w:rsid w:val="00E6474C"/>
    <w:rsid w:val="00E65200"/>
    <w:rsid w:val="00E72286"/>
    <w:rsid w:val="00E7237E"/>
    <w:rsid w:val="00E72769"/>
    <w:rsid w:val="00E72D3D"/>
    <w:rsid w:val="00E7344A"/>
    <w:rsid w:val="00E73458"/>
    <w:rsid w:val="00E73847"/>
    <w:rsid w:val="00E7405D"/>
    <w:rsid w:val="00E75AC6"/>
    <w:rsid w:val="00E75CE3"/>
    <w:rsid w:val="00E75F1A"/>
    <w:rsid w:val="00E76ABA"/>
    <w:rsid w:val="00E76F0E"/>
    <w:rsid w:val="00E773AE"/>
    <w:rsid w:val="00E80815"/>
    <w:rsid w:val="00E810B6"/>
    <w:rsid w:val="00E8233E"/>
    <w:rsid w:val="00E82C27"/>
    <w:rsid w:val="00E82CA2"/>
    <w:rsid w:val="00E83026"/>
    <w:rsid w:val="00E832A2"/>
    <w:rsid w:val="00E83415"/>
    <w:rsid w:val="00E83726"/>
    <w:rsid w:val="00E838A4"/>
    <w:rsid w:val="00E83A55"/>
    <w:rsid w:val="00E83F6C"/>
    <w:rsid w:val="00E85A24"/>
    <w:rsid w:val="00E85D38"/>
    <w:rsid w:val="00E866C1"/>
    <w:rsid w:val="00E86C23"/>
    <w:rsid w:val="00E87819"/>
    <w:rsid w:val="00E87B05"/>
    <w:rsid w:val="00E900A8"/>
    <w:rsid w:val="00E905DA"/>
    <w:rsid w:val="00E90EF4"/>
    <w:rsid w:val="00E91722"/>
    <w:rsid w:val="00E91E66"/>
    <w:rsid w:val="00E91FDE"/>
    <w:rsid w:val="00E92D6D"/>
    <w:rsid w:val="00E959E7"/>
    <w:rsid w:val="00E96762"/>
    <w:rsid w:val="00E96CA4"/>
    <w:rsid w:val="00E9773C"/>
    <w:rsid w:val="00EA1331"/>
    <w:rsid w:val="00EA16E5"/>
    <w:rsid w:val="00EA251D"/>
    <w:rsid w:val="00EA2D40"/>
    <w:rsid w:val="00EA6360"/>
    <w:rsid w:val="00EB0B63"/>
    <w:rsid w:val="00EB1C35"/>
    <w:rsid w:val="00EB1DDF"/>
    <w:rsid w:val="00EB220F"/>
    <w:rsid w:val="00EB246C"/>
    <w:rsid w:val="00EB2593"/>
    <w:rsid w:val="00EB2C99"/>
    <w:rsid w:val="00EB2CBD"/>
    <w:rsid w:val="00EB34E4"/>
    <w:rsid w:val="00EB48A6"/>
    <w:rsid w:val="00EB5F85"/>
    <w:rsid w:val="00EB65D4"/>
    <w:rsid w:val="00EC0497"/>
    <w:rsid w:val="00EC227D"/>
    <w:rsid w:val="00EC2539"/>
    <w:rsid w:val="00EC27ED"/>
    <w:rsid w:val="00EC30C8"/>
    <w:rsid w:val="00EC4C95"/>
    <w:rsid w:val="00EC5286"/>
    <w:rsid w:val="00EC62A3"/>
    <w:rsid w:val="00EC6373"/>
    <w:rsid w:val="00EC6D49"/>
    <w:rsid w:val="00EC7F01"/>
    <w:rsid w:val="00ED0303"/>
    <w:rsid w:val="00ED1928"/>
    <w:rsid w:val="00ED3067"/>
    <w:rsid w:val="00ED3796"/>
    <w:rsid w:val="00ED48DF"/>
    <w:rsid w:val="00ED49E4"/>
    <w:rsid w:val="00ED66BB"/>
    <w:rsid w:val="00EE2A88"/>
    <w:rsid w:val="00EE3064"/>
    <w:rsid w:val="00EE3CC0"/>
    <w:rsid w:val="00EE40F0"/>
    <w:rsid w:val="00EE649C"/>
    <w:rsid w:val="00EE745A"/>
    <w:rsid w:val="00EE74AF"/>
    <w:rsid w:val="00EE7B53"/>
    <w:rsid w:val="00EF1CF7"/>
    <w:rsid w:val="00EF20AE"/>
    <w:rsid w:val="00EF2125"/>
    <w:rsid w:val="00EF2ED3"/>
    <w:rsid w:val="00EF310B"/>
    <w:rsid w:val="00EF3299"/>
    <w:rsid w:val="00EF3B7F"/>
    <w:rsid w:val="00EF643D"/>
    <w:rsid w:val="00EF7305"/>
    <w:rsid w:val="00F02BC4"/>
    <w:rsid w:val="00F052B0"/>
    <w:rsid w:val="00F06AA4"/>
    <w:rsid w:val="00F06AE3"/>
    <w:rsid w:val="00F06C72"/>
    <w:rsid w:val="00F07D53"/>
    <w:rsid w:val="00F11073"/>
    <w:rsid w:val="00F12B19"/>
    <w:rsid w:val="00F12B6B"/>
    <w:rsid w:val="00F12D17"/>
    <w:rsid w:val="00F14863"/>
    <w:rsid w:val="00F14A38"/>
    <w:rsid w:val="00F15338"/>
    <w:rsid w:val="00F1638C"/>
    <w:rsid w:val="00F16FBD"/>
    <w:rsid w:val="00F173C9"/>
    <w:rsid w:val="00F176F2"/>
    <w:rsid w:val="00F17F8A"/>
    <w:rsid w:val="00F2050E"/>
    <w:rsid w:val="00F20B36"/>
    <w:rsid w:val="00F21B42"/>
    <w:rsid w:val="00F23369"/>
    <w:rsid w:val="00F24AD1"/>
    <w:rsid w:val="00F258C3"/>
    <w:rsid w:val="00F27970"/>
    <w:rsid w:val="00F305DA"/>
    <w:rsid w:val="00F30822"/>
    <w:rsid w:val="00F308B2"/>
    <w:rsid w:val="00F310BA"/>
    <w:rsid w:val="00F312C1"/>
    <w:rsid w:val="00F31C8C"/>
    <w:rsid w:val="00F31F05"/>
    <w:rsid w:val="00F32152"/>
    <w:rsid w:val="00F33E5C"/>
    <w:rsid w:val="00F33FFE"/>
    <w:rsid w:val="00F35215"/>
    <w:rsid w:val="00F3580B"/>
    <w:rsid w:val="00F360C7"/>
    <w:rsid w:val="00F40DC2"/>
    <w:rsid w:val="00F41E17"/>
    <w:rsid w:val="00F426D5"/>
    <w:rsid w:val="00F42827"/>
    <w:rsid w:val="00F42ACA"/>
    <w:rsid w:val="00F43E92"/>
    <w:rsid w:val="00F44643"/>
    <w:rsid w:val="00F468F7"/>
    <w:rsid w:val="00F46F1E"/>
    <w:rsid w:val="00F4702B"/>
    <w:rsid w:val="00F4774F"/>
    <w:rsid w:val="00F50107"/>
    <w:rsid w:val="00F50173"/>
    <w:rsid w:val="00F51522"/>
    <w:rsid w:val="00F51682"/>
    <w:rsid w:val="00F52D6A"/>
    <w:rsid w:val="00F54503"/>
    <w:rsid w:val="00F54B23"/>
    <w:rsid w:val="00F5532A"/>
    <w:rsid w:val="00F555FB"/>
    <w:rsid w:val="00F560A1"/>
    <w:rsid w:val="00F56B72"/>
    <w:rsid w:val="00F56DDA"/>
    <w:rsid w:val="00F5730C"/>
    <w:rsid w:val="00F57368"/>
    <w:rsid w:val="00F6108D"/>
    <w:rsid w:val="00F614B4"/>
    <w:rsid w:val="00F617D0"/>
    <w:rsid w:val="00F6319F"/>
    <w:rsid w:val="00F6422D"/>
    <w:rsid w:val="00F66258"/>
    <w:rsid w:val="00F67039"/>
    <w:rsid w:val="00F7240C"/>
    <w:rsid w:val="00F725BA"/>
    <w:rsid w:val="00F73059"/>
    <w:rsid w:val="00F74CAB"/>
    <w:rsid w:val="00F75286"/>
    <w:rsid w:val="00F75A64"/>
    <w:rsid w:val="00F75CC0"/>
    <w:rsid w:val="00F768F2"/>
    <w:rsid w:val="00F76FCF"/>
    <w:rsid w:val="00F77107"/>
    <w:rsid w:val="00F77E17"/>
    <w:rsid w:val="00F7E3EC"/>
    <w:rsid w:val="00F8032C"/>
    <w:rsid w:val="00F8045D"/>
    <w:rsid w:val="00F8119E"/>
    <w:rsid w:val="00F81B74"/>
    <w:rsid w:val="00F83428"/>
    <w:rsid w:val="00F83B37"/>
    <w:rsid w:val="00F83CB1"/>
    <w:rsid w:val="00F85814"/>
    <w:rsid w:val="00F85865"/>
    <w:rsid w:val="00F860D6"/>
    <w:rsid w:val="00F8783A"/>
    <w:rsid w:val="00F910AB"/>
    <w:rsid w:val="00F9170E"/>
    <w:rsid w:val="00F93E3C"/>
    <w:rsid w:val="00F940A9"/>
    <w:rsid w:val="00F963EB"/>
    <w:rsid w:val="00F96417"/>
    <w:rsid w:val="00F966C3"/>
    <w:rsid w:val="00F969E3"/>
    <w:rsid w:val="00F96CD0"/>
    <w:rsid w:val="00F97888"/>
    <w:rsid w:val="00FA011A"/>
    <w:rsid w:val="00FA1273"/>
    <w:rsid w:val="00FA27B2"/>
    <w:rsid w:val="00FA3F15"/>
    <w:rsid w:val="00FA3F7A"/>
    <w:rsid w:val="00FA6118"/>
    <w:rsid w:val="00FA754F"/>
    <w:rsid w:val="00FA7D7B"/>
    <w:rsid w:val="00FB05EF"/>
    <w:rsid w:val="00FB0D64"/>
    <w:rsid w:val="00FB0F7A"/>
    <w:rsid w:val="00FB1580"/>
    <w:rsid w:val="00FB1840"/>
    <w:rsid w:val="00FB1D40"/>
    <w:rsid w:val="00FB30A4"/>
    <w:rsid w:val="00FB337B"/>
    <w:rsid w:val="00FB35F2"/>
    <w:rsid w:val="00FB3768"/>
    <w:rsid w:val="00FB4797"/>
    <w:rsid w:val="00FB5DAC"/>
    <w:rsid w:val="00FB64AB"/>
    <w:rsid w:val="00FB6F17"/>
    <w:rsid w:val="00FB73F6"/>
    <w:rsid w:val="00FB767C"/>
    <w:rsid w:val="00FB787B"/>
    <w:rsid w:val="00FC1577"/>
    <w:rsid w:val="00FC2236"/>
    <w:rsid w:val="00FC34EE"/>
    <w:rsid w:val="00FC486D"/>
    <w:rsid w:val="00FC4A8B"/>
    <w:rsid w:val="00FC60C2"/>
    <w:rsid w:val="00FC6110"/>
    <w:rsid w:val="00FC6445"/>
    <w:rsid w:val="00FC6695"/>
    <w:rsid w:val="00FC6EEA"/>
    <w:rsid w:val="00FC7546"/>
    <w:rsid w:val="00FC7E1D"/>
    <w:rsid w:val="00FD0401"/>
    <w:rsid w:val="00FD3100"/>
    <w:rsid w:val="00FD4303"/>
    <w:rsid w:val="00FD433F"/>
    <w:rsid w:val="00FD569C"/>
    <w:rsid w:val="00FD66CE"/>
    <w:rsid w:val="00FD68C9"/>
    <w:rsid w:val="00FD6DDE"/>
    <w:rsid w:val="00FD6F77"/>
    <w:rsid w:val="00FD7CE2"/>
    <w:rsid w:val="00FD7D26"/>
    <w:rsid w:val="00FE0D3A"/>
    <w:rsid w:val="00FE2803"/>
    <w:rsid w:val="00FE3D97"/>
    <w:rsid w:val="00FE3DA9"/>
    <w:rsid w:val="00FE3DF6"/>
    <w:rsid w:val="00FE4678"/>
    <w:rsid w:val="00FE4823"/>
    <w:rsid w:val="00FE4D24"/>
    <w:rsid w:val="00FE6A88"/>
    <w:rsid w:val="00FE7BF4"/>
    <w:rsid w:val="00FF0946"/>
    <w:rsid w:val="00FF0BC8"/>
    <w:rsid w:val="00FF1CEA"/>
    <w:rsid w:val="00FF251E"/>
    <w:rsid w:val="00FF28B3"/>
    <w:rsid w:val="00FF2FEA"/>
    <w:rsid w:val="00FF3E05"/>
    <w:rsid w:val="00FF7E1B"/>
    <w:rsid w:val="012BC8BA"/>
    <w:rsid w:val="012DDF89"/>
    <w:rsid w:val="013D783E"/>
    <w:rsid w:val="0143FF91"/>
    <w:rsid w:val="01488B9D"/>
    <w:rsid w:val="01514017"/>
    <w:rsid w:val="015BA50D"/>
    <w:rsid w:val="01665D0A"/>
    <w:rsid w:val="0169DB2F"/>
    <w:rsid w:val="01879B27"/>
    <w:rsid w:val="01926EB3"/>
    <w:rsid w:val="0193E2AC"/>
    <w:rsid w:val="01A29865"/>
    <w:rsid w:val="01A73618"/>
    <w:rsid w:val="01B43ED3"/>
    <w:rsid w:val="01D3D5DC"/>
    <w:rsid w:val="01E2E848"/>
    <w:rsid w:val="01E4DDFC"/>
    <w:rsid w:val="01EEBD58"/>
    <w:rsid w:val="0207BE8B"/>
    <w:rsid w:val="0207F1F6"/>
    <w:rsid w:val="025B960A"/>
    <w:rsid w:val="0283907E"/>
    <w:rsid w:val="02A141C5"/>
    <w:rsid w:val="02A5CF41"/>
    <w:rsid w:val="02AC01A4"/>
    <w:rsid w:val="02BEBC79"/>
    <w:rsid w:val="02C3EA83"/>
    <w:rsid w:val="02D4BDBF"/>
    <w:rsid w:val="02D4F858"/>
    <w:rsid w:val="02D63258"/>
    <w:rsid w:val="02DB0313"/>
    <w:rsid w:val="02E23140"/>
    <w:rsid w:val="02E94B22"/>
    <w:rsid w:val="02EDFD94"/>
    <w:rsid w:val="03030FA2"/>
    <w:rsid w:val="030A7DE0"/>
    <w:rsid w:val="0344854C"/>
    <w:rsid w:val="035D51EC"/>
    <w:rsid w:val="035DB1DC"/>
    <w:rsid w:val="038368D4"/>
    <w:rsid w:val="0396238B"/>
    <w:rsid w:val="039A1EB1"/>
    <w:rsid w:val="039A4A0D"/>
    <w:rsid w:val="039CBDB1"/>
    <w:rsid w:val="03B250B1"/>
    <w:rsid w:val="03C11A0D"/>
    <w:rsid w:val="03F6FE71"/>
    <w:rsid w:val="0403DC29"/>
    <w:rsid w:val="0409B118"/>
    <w:rsid w:val="041B321E"/>
    <w:rsid w:val="041D4F52"/>
    <w:rsid w:val="04214136"/>
    <w:rsid w:val="0425303E"/>
    <w:rsid w:val="0454AFB3"/>
    <w:rsid w:val="046C59BB"/>
    <w:rsid w:val="04B1D766"/>
    <w:rsid w:val="04D3A312"/>
    <w:rsid w:val="04DEF2E6"/>
    <w:rsid w:val="04E055AD"/>
    <w:rsid w:val="04E844AC"/>
    <w:rsid w:val="04E9ACE3"/>
    <w:rsid w:val="04E9C848"/>
    <w:rsid w:val="04E9FCEA"/>
    <w:rsid w:val="04F28971"/>
    <w:rsid w:val="050F4B6D"/>
    <w:rsid w:val="0526E453"/>
    <w:rsid w:val="052CB20D"/>
    <w:rsid w:val="05373A3B"/>
    <w:rsid w:val="054BEDD4"/>
    <w:rsid w:val="05623741"/>
    <w:rsid w:val="057F3958"/>
    <w:rsid w:val="0583A327"/>
    <w:rsid w:val="05856458"/>
    <w:rsid w:val="058A341B"/>
    <w:rsid w:val="05901107"/>
    <w:rsid w:val="0599301C"/>
    <w:rsid w:val="059E08CA"/>
    <w:rsid w:val="05B302BD"/>
    <w:rsid w:val="05BA1DC3"/>
    <w:rsid w:val="05DDEFB4"/>
    <w:rsid w:val="05E1F978"/>
    <w:rsid w:val="05E621E1"/>
    <w:rsid w:val="05F5B168"/>
    <w:rsid w:val="061DAF11"/>
    <w:rsid w:val="0622935A"/>
    <w:rsid w:val="064460F4"/>
    <w:rsid w:val="065D0B97"/>
    <w:rsid w:val="066CE223"/>
    <w:rsid w:val="06730A2E"/>
    <w:rsid w:val="06777AD3"/>
    <w:rsid w:val="0681524F"/>
    <w:rsid w:val="068C3AA2"/>
    <w:rsid w:val="069548B4"/>
    <w:rsid w:val="0697D64A"/>
    <w:rsid w:val="06AF3F1E"/>
    <w:rsid w:val="06B9545A"/>
    <w:rsid w:val="06C3B5F9"/>
    <w:rsid w:val="06CDAE1B"/>
    <w:rsid w:val="06D5BC6B"/>
    <w:rsid w:val="06D86841"/>
    <w:rsid w:val="06DA6CC8"/>
    <w:rsid w:val="06DAAE06"/>
    <w:rsid w:val="06EBFE81"/>
    <w:rsid w:val="06ED66F5"/>
    <w:rsid w:val="06F9C0F4"/>
    <w:rsid w:val="072BE168"/>
    <w:rsid w:val="073BC3B4"/>
    <w:rsid w:val="0744E7AE"/>
    <w:rsid w:val="077658B7"/>
    <w:rsid w:val="078DFA49"/>
    <w:rsid w:val="078ED7B3"/>
    <w:rsid w:val="078EF2E5"/>
    <w:rsid w:val="0799269D"/>
    <w:rsid w:val="0799A6CF"/>
    <w:rsid w:val="07B18365"/>
    <w:rsid w:val="07BA9AF1"/>
    <w:rsid w:val="07D26DFD"/>
    <w:rsid w:val="07DA1712"/>
    <w:rsid w:val="07E582F0"/>
    <w:rsid w:val="07F33ACB"/>
    <w:rsid w:val="080A18C8"/>
    <w:rsid w:val="08205DC4"/>
    <w:rsid w:val="08297100"/>
    <w:rsid w:val="0829C402"/>
    <w:rsid w:val="083396D6"/>
    <w:rsid w:val="08386214"/>
    <w:rsid w:val="084309DF"/>
    <w:rsid w:val="0857EA79"/>
    <w:rsid w:val="08718CCC"/>
    <w:rsid w:val="088423AD"/>
    <w:rsid w:val="088476FE"/>
    <w:rsid w:val="08A0CDAA"/>
    <w:rsid w:val="08A9E7E0"/>
    <w:rsid w:val="08BA6F44"/>
    <w:rsid w:val="08BBC623"/>
    <w:rsid w:val="08D74D4C"/>
    <w:rsid w:val="08DA06D9"/>
    <w:rsid w:val="08E05A0F"/>
    <w:rsid w:val="08EA47AF"/>
    <w:rsid w:val="08EB6E51"/>
    <w:rsid w:val="08F11347"/>
    <w:rsid w:val="0906433F"/>
    <w:rsid w:val="09163C3B"/>
    <w:rsid w:val="09165362"/>
    <w:rsid w:val="093ECF38"/>
    <w:rsid w:val="0946E5B2"/>
    <w:rsid w:val="0950973F"/>
    <w:rsid w:val="095B4F14"/>
    <w:rsid w:val="095F43C6"/>
    <w:rsid w:val="096896F8"/>
    <w:rsid w:val="097C01B6"/>
    <w:rsid w:val="0990FB20"/>
    <w:rsid w:val="099B5F4A"/>
    <w:rsid w:val="09A7BEC1"/>
    <w:rsid w:val="09B38736"/>
    <w:rsid w:val="09BD6B1F"/>
    <w:rsid w:val="09C2EFB1"/>
    <w:rsid w:val="09C59463"/>
    <w:rsid w:val="09C8F7A8"/>
    <w:rsid w:val="09CC591B"/>
    <w:rsid w:val="09CEEC44"/>
    <w:rsid w:val="09DA1CC0"/>
    <w:rsid w:val="09DEF121"/>
    <w:rsid w:val="09F97F2A"/>
    <w:rsid w:val="09FDCFB9"/>
    <w:rsid w:val="0A0DEBD7"/>
    <w:rsid w:val="0A16715D"/>
    <w:rsid w:val="0A242EC0"/>
    <w:rsid w:val="0A3C9B69"/>
    <w:rsid w:val="0A586765"/>
    <w:rsid w:val="0A5B8544"/>
    <w:rsid w:val="0A63822A"/>
    <w:rsid w:val="0A67035C"/>
    <w:rsid w:val="0A80D966"/>
    <w:rsid w:val="0A842D69"/>
    <w:rsid w:val="0A898D65"/>
    <w:rsid w:val="0AAA62AE"/>
    <w:rsid w:val="0AB15B4C"/>
    <w:rsid w:val="0AB52A14"/>
    <w:rsid w:val="0AC4FC2C"/>
    <w:rsid w:val="0AC7E35D"/>
    <w:rsid w:val="0ACF59EB"/>
    <w:rsid w:val="0AD6C49A"/>
    <w:rsid w:val="0ADE0980"/>
    <w:rsid w:val="0AF00C8B"/>
    <w:rsid w:val="0AF6FE82"/>
    <w:rsid w:val="0B103469"/>
    <w:rsid w:val="0B17D217"/>
    <w:rsid w:val="0B214886"/>
    <w:rsid w:val="0B2370D6"/>
    <w:rsid w:val="0B2477B7"/>
    <w:rsid w:val="0B272BFB"/>
    <w:rsid w:val="0B2A746F"/>
    <w:rsid w:val="0B313EC2"/>
    <w:rsid w:val="0B426DDC"/>
    <w:rsid w:val="0B4E024C"/>
    <w:rsid w:val="0B52938C"/>
    <w:rsid w:val="0B5BFC5C"/>
    <w:rsid w:val="0B66C496"/>
    <w:rsid w:val="0B6C3251"/>
    <w:rsid w:val="0B8DFE57"/>
    <w:rsid w:val="0B94B303"/>
    <w:rsid w:val="0B98164C"/>
    <w:rsid w:val="0BA92D8E"/>
    <w:rsid w:val="0BBFBF2C"/>
    <w:rsid w:val="0BE7137A"/>
    <w:rsid w:val="0BFD3BC0"/>
    <w:rsid w:val="0C15E535"/>
    <w:rsid w:val="0C202977"/>
    <w:rsid w:val="0C220C53"/>
    <w:rsid w:val="0C27C08D"/>
    <w:rsid w:val="0C389EE8"/>
    <w:rsid w:val="0C4317FF"/>
    <w:rsid w:val="0C641A4D"/>
    <w:rsid w:val="0C9491DB"/>
    <w:rsid w:val="0CA68940"/>
    <w:rsid w:val="0CADCE8D"/>
    <w:rsid w:val="0CB0E934"/>
    <w:rsid w:val="0CB5DADB"/>
    <w:rsid w:val="0CBA4542"/>
    <w:rsid w:val="0CE663A8"/>
    <w:rsid w:val="0CF1D768"/>
    <w:rsid w:val="0CFC2116"/>
    <w:rsid w:val="0CFC4526"/>
    <w:rsid w:val="0CFDB722"/>
    <w:rsid w:val="0D1CC40C"/>
    <w:rsid w:val="0D311FEC"/>
    <w:rsid w:val="0D4791C2"/>
    <w:rsid w:val="0D55DA14"/>
    <w:rsid w:val="0D63F9A8"/>
    <w:rsid w:val="0D67A1F1"/>
    <w:rsid w:val="0D69D7E7"/>
    <w:rsid w:val="0D875DD2"/>
    <w:rsid w:val="0D998398"/>
    <w:rsid w:val="0D99F1CF"/>
    <w:rsid w:val="0DA2B865"/>
    <w:rsid w:val="0DA81E29"/>
    <w:rsid w:val="0DAD0138"/>
    <w:rsid w:val="0DC838B5"/>
    <w:rsid w:val="0DD5DBB3"/>
    <w:rsid w:val="0DE1B57F"/>
    <w:rsid w:val="0DE60723"/>
    <w:rsid w:val="0DE99AAD"/>
    <w:rsid w:val="0DF230CA"/>
    <w:rsid w:val="0DFACAEC"/>
    <w:rsid w:val="0E03F025"/>
    <w:rsid w:val="0E0ECCC3"/>
    <w:rsid w:val="0E13685D"/>
    <w:rsid w:val="0E146942"/>
    <w:rsid w:val="0E297EE4"/>
    <w:rsid w:val="0E2CD291"/>
    <w:rsid w:val="0E3985D8"/>
    <w:rsid w:val="0E50C7AC"/>
    <w:rsid w:val="0E5D69F3"/>
    <w:rsid w:val="0E73BB46"/>
    <w:rsid w:val="0E789D5F"/>
    <w:rsid w:val="0E8A4698"/>
    <w:rsid w:val="0EC2D060"/>
    <w:rsid w:val="0EC92B42"/>
    <w:rsid w:val="0ECA51C9"/>
    <w:rsid w:val="0ED0CFD5"/>
    <w:rsid w:val="0ED3112A"/>
    <w:rsid w:val="0EF13449"/>
    <w:rsid w:val="0F07774A"/>
    <w:rsid w:val="0F0FA510"/>
    <w:rsid w:val="0F18CDBA"/>
    <w:rsid w:val="0F227FDA"/>
    <w:rsid w:val="0F330D9B"/>
    <w:rsid w:val="0F489919"/>
    <w:rsid w:val="0F4DC1DA"/>
    <w:rsid w:val="0F4F8B1A"/>
    <w:rsid w:val="0F5444BA"/>
    <w:rsid w:val="0F54C7F1"/>
    <w:rsid w:val="0F699B40"/>
    <w:rsid w:val="0F7E9DA6"/>
    <w:rsid w:val="0F822449"/>
    <w:rsid w:val="0F8A5D8A"/>
    <w:rsid w:val="0F971640"/>
    <w:rsid w:val="0FA906A3"/>
    <w:rsid w:val="0FAEA5CD"/>
    <w:rsid w:val="0FB9943F"/>
    <w:rsid w:val="0FBC1159"/>
    <w:rsid w:val="0FC8A2F2"/>
    <w:rsid w:val="0FDDD48B"/>
    <w:rsid w:val="0FE63BE4"/>
    <w:rsid w:val="0FE6F61B"/>
    <w:rsid w:val="0FEC02EF"/>
    <w:rsid w:val="0FECB9B5"/>
    <w:rsid w:val="0FFA9C0C"/>
    <w:rsid w:val="10055FE8"/>
    <w:rsid w:val="10071CEA"/>
    <w:rsid w:val="100D7C63"/>
    <w:rsid w:val="102190B5"/>
    <w:rsid w:val="10235B30"/>
    <w:rsid w:val="10244808"/>
    <w:rsid w:val="103B9A9F"/>
    <w:rsid w:val="103E3329"/>
    <w:rsid w:val="1059C5E3"/>
    <w:rsid w:val="105EA0C1"/>
    <w:rsid w:val="107E55D6"/>
    <w:rsid w:val="107EC8A4"/>
    <w:rsid w:val="108047A6"/>
    <w:rsid w:val="10897678"/>
    <w:rsid w:val="10954FA1"/>
    <w:rsid w:val="1096AB81"/>
    <w:rsid w:val="10A24B5C"/>
    <w:rsid w:val="10A3D2D4"/>
    <w:rsid w:val="10B38C77"/>
    <w:rsid w:val="10D44CCE"/>
    <w:rsid w:val="10DB67A8"/>
    <w:rsid w:val="10FBD7BE"/>
    <w:rsid w:val="1109F9F6"/>
    <w:rsid w:val="1110157B"/>
    <w:rsid w:val="111B4833"/>
    <w:rsid w:val="11326BAE"/>
    <w:rsid w:val="113F3445"/>
    <w:rsid w:val="1142FF6E"/>
    <w:rsid w:val="114D9565"/>
    <w:rsid w:val="114ED101"/>
    <w:rsid w:val="1181F945"/>
    <w:rsid w:val="118EB399"/>
    <w:rsid w:val="119A5EDA"/>
    <w:rsid w:val="11B03E21"/>
    <w:rsid w:val="11B6E540"/>
    <w:rsid w:val="11B82365"/>
    <w:rsid w:val="11BA125D"/>
    <w:rsid w:val="11BD4561"/>
    <w:rsid w:val="11C39218"/>
    <w:rsid w:val="11D03492"/>
    <w:rsid w:val="11D0A648"/>
    <w:rsid w:val="11D9FC5A"/>
    <w:rsid w:val="11DD9903"/>
    <w:rsid w:val="11FD3214"/>
    <w:rsid w:val="125B56FC"/>
    <w:rsid w:val="125F3C40"/>
    <w:rsid w:val="1278F2F5"/>
    <w:rsid w:val="12954123"/>
    <w:rsid w:val="129E4C0B"/>
    <w:rsid w:val="12AD0DB6"/>
    <w:rsid w:val="12AE16D6"/>
    <w:rsid w:val="12BD4965"/>
    <w:rsid w:val="12BEF976"/>
    <w:rsid w:val="12DA3FC7"/>
    <w:rsid w:val="12DD5F7F"/>
    <w:rsid w:val="12E37727"/>
    <w:rsid w:val="12ED4D1F"/>
    <w:rsid w:val="13011CF5"/>
    <w:rsid w:val="131FA70D"/>
    <w:rsid w:val="13225FE0"/>
    <w:rsid w:val="13630B47"/>
    <w:rsid w:val="1367A9EA"/>
    <w:rsid w:val="137137C0"/>
    <w:rsid w:val="1383951B"/>
    <w:rsid w:val="13893513"/>
    <w:rsid w:val="138BE27F"/>
    <w:rsid w:val="13A8AB4A"/>
    <w:rsid w:val="13B76FE7"/>
    <w:rsid w:val="13BCCDA2"/>
    <w:rsid w:val="13D64126"/>
    <w:rsid w:val="141A6D4A"/>
    <w:rsid w:val="144BA8FC"/>
    <w:rsid w:val="1458A63E"/>
    <w:rsid w:val="14799F84"/>
    <w:rsid w:val="148216F0"/>
    <w:rsid w:val="1486526C"/>
    <w:rsid w:val="1488EB2C"/>
    <w:rsid w:val="14942DB0"/>
    <w:rsid w:val="14BBCCF0"/>
    <w:rsid w:val="14C039C3"/>
    <w:rsid w:val="14CBBABB"/>
    <w:rsid w:val="14DF9EC4"/>
    <w:rsid w:val="14EE2333"/>
    <w:rsid w:val="14F4E28C"/>
    <w:rsid w:val="150770AD"/>
    <w:rsid w:val="150E143D"/>
    <w:rsid w:val="15212017"/>
    <w:rsid w:val="1527846C"/>
    <w:rsid w:val="15460E5F"/>
    <w:rsid w:val="15835F62"/>
    <w:rsid w:val="1584BC7B"/>
    <w:rsid w:val="158703A7"/>
    <w:rsid w:val="1593B4B2"/>
    <w:rsid w:val="15AECA1C"/>
    <w:rsid w:val="15C3089A"/>
    <w:rsid w:val="15C980B2"/>
    <w:rsid w:val="15CFA8E2"/>
    <w:rsid w:val="15DBCC65"/>
    <w:rsid w:val="15DFAC5F"/>
    <w:rsid w:val="15E4C1FB"/>
    <w:rsid w:val="15EC6B3B"/>
    <w:rsid w:val="15EDE8D1"/>
    <w:rsid w:val="15F46491"/>
    <w:rsid w:val="15FD095E"/>
    <w:rsid w:val="160EA369"/>
    <w:rsid w:val="161F547B"/>
    <w:rsid w:val="162EC479"/>
    <w:rsid w:val="162FF4C4"/>
    <w:rsid w:val="1646BB03"/>
    <w:rsid w:val="1651BF4B"/>
    <w:rsid w:val="1653FCB4"/>
    <w:rsid w:val="166568E3"/>
    <w:rsid w:val="166D221E"/>
    <w:rsid w:val="16852460"/>
    <w:rsid w:val="16881916"/>
    <w:rsid w:val="16A40226"/>
    <w:rsid w:val="16C366F7"/>
    <w:rsid w:val="16D765AA"/>
    <w:rsid w:val="16DBB0B9"/>
    <w:rsid w:val="16E74BD1"/>
    <w:rsid w:val="16EE769E"/>
    <w:rsid w:val="17078562"/>
    <w:rsid w:val="1713D3BE"/>
    <w:rsid w:val="1715464F"/>
    <w:rsid w:val="1726ACB0"/>
    <w:rsid w:val="172DC946"/>
    <w:rsid w:val="173BEDBE"/>
    <w:rsid w:val="17404480"/>
    <w:rsid w:val="177707A3"/>
    <w:rsid w:val="1796A23C"/>
    <w:rsid w:val="1798B0CB"/>
    <w:rsid w:val="179E576D"/>
    <w:rsid w:val="179E7577"/>
    <w:rsid w:val="179FA9A3"/>
    <w:rsid w:val="17B473A2"/>
    <w:rsid w:val="17B61430"/>
    <w:rsid w:val="17EFEBD7"/>
    <w:rsid w:val="17F11D2E"/>
    <w:rsid w:val="17F569A3"/>
    <w:rsid w:val="1809890F"/>
    <w:rsid w:val="180A0561"/>
    <w:rsid w:val="18102129"/>
    <w:rsid w:val="182760A1"/>
    <w:rsid w:val="182E086E"/>
    <w:rsid w:val="1841A082"/>
    <w:rsid w:val="1852F1F4"/>
    <w:rsid w:val="185F017B"/>
    <w:rsid w:val="186E8839"/>
    <w:rsid w:val="189EA531"/>
    <w:rsid w:val="189F74E8"/>
    <w:rsid w:val="18BF8D7B"/>
    <w:rsid w:val="18C5D2A4"/>
    <w:rsid w:val="18F16AC4"/>
    <w:rsid w:val="18FC3A0F"/>
    <w:rsid w:val="19052E66"/>
    <w:rsid w:val="19204F76"/>
    <w:rsid w:val="193C657D"/>
    <w:rsid w:val="195091F1"/>
    <w:rsid w:val="196B5C5A"/>
    <w:rsid w:val="198A5B1C"/>
    <w:rsid w:val="198CED12"/>
    <w:rsid w:val="199DA2E2"/>
    <w:rsid w:val="19A5D5C2"/>
    <w:rsid w:val="19B08756"/>
    <w:rsid w:val="19C2178C"/>
    <w:rsid w:val="19D7CE24"/>
    <w:rsid w:val="19DCE24D"/>
    <w:rsid w:val="19EA0F28"/>
    <w:rsid w:val="1A1A890A"/>
    <w:rsid w:val="1A259A3B"/>
    <w:rsid w:val="1A651E70"/>
    <w:rsid w:val="1A685CB4"/>
    <w:rsid w:val="1A77C4CF"/>
    <w:rsid w:val="1A907C3A"/>
    <w:rsid w:val="1A947600"/>
    <w:rsid w:val="1AB8E735"/>
    <w:rsid w:val="1ABF51B1"/>
    <w:rsid w:val="1ADD1A70"/>
    <w:rsid w:val="1AEB9563"/>
    <w:rsid w:val="1B1A07D7"/>
    <w:rsid w:val="1B2717E3"/>
    <w:rsid w:val="1B43404A"/>
    <w:rsid w:val="1B5ACD88"/>
    <w:rsid w:val="1B5F2731"/>
    <w:rsid w:val="1B64508F"/>
    <w:rsid w:val="1B882935"/>
    <w:rsid w:val="1B8CFED3"/>
    <w:rsid w:val="1B90745C"/>
    <w:rsid w:val="1BADC8A4"/>
    <w:rsid w:val="1BB360DB"/>
    <w:rsid w:val="1BB7A56C"/>
    <w:rsid w:val="1BCED8BB"/>
    <w:rsid w:val="1BD801EE"/>
    <w:rsid w:val="1BDDE3E4"/>
    <w:rsid w:val="1BE80AB1"/>
    <w:rsid w:val="1BF70BB2"/>
    <w:rsid w:val="1C10897D"/>
    <w:rsid w:val="1C45EC52"/>
    <w:rsid w:val="1C65100D"/>
    <w:rsid w:val="1C7A9E92"/>
    <w:rsid w:val="1C7BEDFE"/>
    <w:rsid w:val="1C84292A"/>
    <w:rsid w:val="1C857163"/>
    <w:rsid w:val="1C897E0C"/>
    <w:rsid w:val="1C8B5988"/>
    <w:rsid w:val="1CA189E5"/>
    <w:rsid w:val="1CC38A24"/>
    <w:rsid w:val="1CD42150"/>
    <w:rsid w:val="1CFA2232"/>
    <w:rsid w:val="1D03D527"/>
    <w:rsid w:val="1D0B28E5"/>
    <w:rsid w:val="1D1A1DA7"/>
    <w:rsid w:val="1D1B37FD"/>
    <w:rsid w:val="1D24BCD9"/>
    <w:rsid w:val="1D318D58"/>
    <w:rsid w:val="1D5DC024"/>
    <w:rsid w:val="1D6AEFDE"/>
    <w:rsid w:val="1D77C3DD"/>
    <w:rsid w:val="1DA053AC"/>
    <w:rsid w:val="1DAD8585"/>
    <w:rsid w:val="1DDA4704"/>
    <w:rsid w:val="1DE1C938"/>
    <w:rsid w:val="1DF85CF4"/>
    <w:rsid w:val="1DF938F7"/>
    <w:rsid w:val="1E05E3C0"/>
    <w:rsid w:val="1E146585"/>
    <w:rsid w:val="1E169F1F"/>
    <w:rsid w:val="1E1E9B55"/>
    <w:rsid w:val="1E271BC5"/>
    <w:rsid w:val="1E2BAD10"/>
    <w:rsid w:val="1E2DABA8"/>
    <w:rsid w:val="1E2F0F20"/>
    <w:rsid w:val="1E30F606"/>
    <w:rsid w:val="1E4B82CA"/>
    <w:rsid w:val="1E523A25"/>
    <w:rsid w:val="1E6555C5"/>
    <w:rsid w:val="1E658C7B"/>
    <w:rsid w:val="1E7D99D7"/>
    <w:rsid w:val="1EA151BE"/>
    <w:rsid w:val="1EB59F19"/>
    <w:rsid w:val="1EC1485C"/>
    <w:rsid w:val="1EC51585"/>
    <w:rsid w:val="1ECA3B1D"/>
    <w:rsid w:val="1ECAB41C"/>
    <w:rsid w:val="1EE2B753"/>
    <w:rsid w:val="1EE56C27"/>
    <w:rsid w:val="1F085FAE"/>
    <w:rsid w:val="1F216E9B"/>
    <w:rsid w:val="1F325212"/>
    <w:rsid w:val="1F3BD14D"/>
    <w:rsid w:val="1F3E1632"/>
    <w:rsid w:val="1F42AD04"/>
    <w:rsid w:val="1F516EE7"/>
    <w:rsid w:val="1F594E2E"/>
    <w:rsid w:val="1F84ADC0"/>
    <w:rsid w:val="1F858BE5"/>
    <w:rsid w:val="1F985B3D"/>
    <w:rsid w:val="1FA0A508"/>
    <w:rsid w:val="1FB39129"/>
    <w:rsid w:val="1FC13B22"/>
    <w:rsid w:val="1FCA09D0"/>
    <w:rsid w:val="1FDA3B96"/>
    <w:rsid w:val="1FE7532B"/>
    <w:rsid w:val="1FEA77C6"/>
    <w:rsid w:val="1FEC3C8B"/>
    <w:rsid w:val="20149B26"/>
    <w:rsid w:val="202C9E1E"/>
    <w:rsid w:val="2037342A"/>
    <w:rsid w:val="203F766E"/>
    <w:rsid w:val="20408392"/>
    <w:rsid w:val="204CEC16"/>
    <w:rsid w:val="2075F1E6"/>
    <w:rsid w:val="20872E52"/>
    <w:rsid w:val="20B1C782"/>
    <w:rsid w:val="20BAE8D5"/>
    <w:rsid w:val="20C3FA4C"/>
    <w:rsid w:val="20D0FFF0"/>
    <w:rsid w:val="20D78E5F"/>
    <w:rsid w:val="20F37D4E"/>
    <w:rsid w:val="20F9EE27"/>
    <w:rsid w:val="20FFBC63"/>
    <w:rsid w:val="212382EB"/>
    <w:rsid w:val="2129EDB3"/>
    <w:rsid w:val="21534A6A"/>
    <w:rsid w:val="215B5C75"/>
    <w:rsid w:val="215C18A5"/>
    <w:rsid w:val="21619FD2"/>
    <w:rsid w:val="216D32D6"/>
    <w:rsid w:val="2184096D"/>
    <w:rsid w:val="2190FDFF"/>
    <w:rsid w:val="219122B5"/>
    <w:rsid w:val="21B3B4C6"/>
    <w:rsid w:val="21B4E8DE"/>
    <w:rsid w:val="21C3820E"/>
    <w:rsid w:val="21D789C5"/>
    <w:rsid w:val="21E4E747"/>
    <w:rsid w:val="21FBA50A"/>
    <w:rsid w:val="220EA39B"/>
    <w:rsid w:val="221A1851"/>
    <w:rsid w:val="221B1093"/>
    <w:rsid w:val="22392968"/>
    <w:rsid w:val="223C2EB1"/>
    <w:rsid w:val="223C9EA2"/>
    <w:rsid w:val="2244B7F3"/>
    <w:rsid w:val="22590F5D"/>
    <w:rsid w:val="225D5BEE"/>
    <w:rsid w:val="2292D5BD"/>
    <w:rsid w:val="22BBFC40"/>
    <w:rsid w:val="22D50C5D"/>
    <w:rsid w:val="22D6BEBF"/>
    <w:rsid w:val="22DF2B4B"/>
    <w:rsid w:val="22F2B0EB"/>
    <w:rsid w:val="22F43AF7"/>
    <w:rsid w:val="22FD9949"/>
    <w:rsid w:val="22FFEA2C"/>
    <w:rsid w:val="2323935C"/>
    <w:rsid w:val="232602AA"/>
    <w:rsid w:val="234361AA"/>
    <w:rsid w:val="234DA4D3"/>
    <w:rsid w:val="2354D3C5"/>
    <w:rsid w:val="235CCEFC"/>
    <w:rsid w:val="238BB742"/>
    <w:rsid w:val="23923FF4"/>
    <w:rsid w:val="23A29812"/>
    <w:rsid w:val="23A77D4D"/>
    <w:rsid w:val="23BE72C0"/>
    <w:rsid w:val="23BECF14"/>
    <w:rsid w:val="23C34531"/>
    <w:rsid w:val="23C94374"/>
    <w:rsid w:val="23F07597"/>
    <w:rsid w:val="23F38D12"/>
    <w:rsid w:val="23F8E33D"/>
    <w:rsid w:val="24186F8F"/>
    <w:rsid w:val="243BE2D1"/>
    <w:rsid w:val="24432EB2"/>
    <w:rsid w:val="244353BE"/>
    <w:rsid w:val="24685F06"/>
    <w:rsid w:val="246C877F"/>
    <w:rsid w:val="247E7E28"/>
    <w:rsid w:val="2483926C"/>
    <w:rsid w:val="248BEC67"/>
    <w:rsid w:val="248C461E"/>
    <w:rsid w:val="248E814C"/>
    <w:rsid w:val="24A1FE83"/>
    <w:rsid w:val="24B5D9F8"/>
    <w:rsid w:val="24B989CD"/>
    <w:rsid w:val="24BAC44E"/>
    <w:rsid w:val="24BF538F"/>
    <w:rsid w:val="24C4D938"/>
    <w:rsid w:val="24C64670"/>
    <w:rsid w:val="24C7F6D5"/>
    <w:rsid w:val="24D59B1C"/>
    <w:rsid w:val="24E214DC"/>
    <w:rsid w:val="24FC7C2A"/>
    <w:rsid w:val="24FFD14C"/>
    <w:rsid w:val="2508B209"/>
    <w:rsid w:val="25094420"/>
    <w:rsid w:val="250D6F65"/>
    <w:rsid w:val="2525F0F0"/>
    <w:rsid w:val="252C27D8"/>
    <w:rsid w:val="252F8EF1"/>
    <w:rsid w:val="25415422"/>
    <w:rsid w:val="2544E91A"/>
    <w:rsid w:val="2552E818"/>
    <w:rsid w:val="255B81D3"/>
    <w:rsid w:val="25659EFB"/>
    <w:rsid w:val="2584C652"/>
    <w:rsid w:val="25860A77"/>
    <w:rsid w:val="258B9286"/>
    <w:rsid w:val="25A4D573"/>
    <w:rsid w:val="25B3CAB0"/>
    <w:rsid w:val="25C70194"/>
    <w:rsid w:val="25C87964"/>
    <w:rsid w:val="25EA467C"/>
    <w:rsid w:val="25ECF686"/>
    <w:rsid w:val="25FC5F69"/>
    <w:rsid w:val="26072715"/>
    <w:rsid w:val="262A51AD"/>
    <w:rsid w:val="26374198"/>
    <w:rsid w:val="266A2A14"/>
    <w:rsid w:val="266CB4AC"/>
    <w:rsid w:val="266F904F"/>
    <w:rsid w:val="2672DD79"/>
    <w:rsid w:val="26889837"/>
    <w:rsid w:val="268B12B9"/>
    <w:rsid w:val="268E88C5"/>
    <w:rsid w:val="269CFB6F"/>
    <w:rsid w:val="26A4B692"/>
    <w:rsid w:val="26A6F37C"/>
    <w:rsid w:val="26ABCC69"/>
    <w:rsid w:val="26B2D332"/>
    <w:rsid w:val="26B726D2"/>
    <w:rsid w:val="26BAE6A7"/>
    <w:rsid w:val="26F430BB"/>
    <w:rsid w:val="270385CB"/>
    <w:rsid w:val="270672B7"/>
    <w:rsid w:val="2709FE44"/>
    <w:rsid w:val="2713E652"/>
    <w:rsid w:val="2718DE80"/>
    <w:rsid w:val="272FBB94"/>
    <w:rsid w:val="273800DF"/>
    <w:rsid w:val="277DC04D"/>
    <w:rsid w:val="277DD0EF"/>
    <w:rsid w:val="2795115B"/>
    <w:rsid w:val="27B6EA34"/>
    <w:rsid w:val="27BFBE82"/>
    <w:rsid w:val="27C7DFD2"/>
    <w:rsid w:val="27C8240A"/>
    <w:rsid w:val="27D1748A"/>
    <w:rsid w:val="27D9F27C"/>
    <w:rsid w:val="27DABFA7"/>
    <w:rsid w:val="27DE55BA"/>
    <w:rsid w:val="27FE5140"/>
    <w:rsid w:val="27FF40F7"/>
    <w:rsid w:val="28057BE9"/>
    <w:rsid w:val="281629C1"/>
    <w:rsid w:val="28228C7F"/>
    <w:rsid w:val="28246898"/>
    <w:rsid w:val="282A4CF9"/>
    <w:rsid w:val="283379D9"/>
    <w:rsid w:val="2833ED80"/>
    <w:rsid w:val="284C31F1"/>
    <w:rsid w:val="28542607"/>
    <w:rsid w:val="285B4577"/>
    <w:rsid w:val="2876A737"/>
    <w:rsid w:val="287E4B70"/>
    <w:rsid w:val="2889CD50"/>
    <w:rsid w:val="2893BE3C"/>
    <w:rsid w:val="28A3E20F"/>
    <w:rsid w:val="28A7CB6D"/>
    <w:rsid w:val="28B5AF07"/>
    <w:rsid w:val="28CE40E1"/>
    <w:rsid w:val="28D0F88E"/>
    <w:rsid w:val="28E19E8D"/>
    <w:rsid w:val="28FA7B2C"/>
    <w:rsid w:val="2902AFD0"/>
    <w:rsid w:val="2905701E"/>
    <w:rsid w:val="29085F6E"/>
    <w:rsid w:val="291A784F"/>
    <w:rsid w:val="29235FEE"/>
    <w:rsid w:val="295F4699"/>
    <w:rsid w:val="2965EA48"/>
    <w:rsid w:val="29E05614"/>
    <w:rsid w:val="29E4A0F0"/>
    <w:rsid w:val="2A01C4B3"/>
    <w:rsid w:val="2A0D721B"/>
    <w:rsid w:val="2A1BF2C2"/>
    <w:rsid w:val="2A24EAE9"/>
    <w:rsid w:val="2A361F92"/>
    <w:rsid w:val="2A4F5052"/>
    <w:rsid w:val="2A5666E5"/>
    <w:rsid w:val="2A7A7CED"/>
    <w:rsid w:val="2A8ECA85"/>
    <w:rsid w:val="2AA6940E"/>
    <w:rsid w:val="2AA9F997"/>
    <w:rsid w:val="2AD33B45"/>
    <w:rsid w:val="2AD78D54"/>
    <w:rsid w:val="2ADAD59B"/>
    <w:rsid w:val="2AE7B2F4"/>
    <w:rsid w:val="2AE8260E"/>
    <w:rsid w:val="2AF4488D"/>
    <w:rsid w:val="2AFF24EB"/>
    <w:rsid w:val="2B126069"/>
    <w:rsid w:val="2B1490C3"/>
    <w:rsid w:val="2B1B43D1"/>
    <w:rsid w:val="2B2573AE"/>
    <w:rsid w:val="2B26CA86"/>
    <w:rsid w:val="2B2E37FC"/>
    <w:rsid w:val="2B383789"/>
    <w:rsid w:val="2B47320E"/>
    <w:rsid w:val="2B4EB884"/>
    <w:rsid w:val="2B6AB3F2"/>
    <w:rsid w:val="2B6DF6C8"/>
    <w:rsid w:val="2B8E75D1"/>
    <w:rsid w:val="2B986C4C"/>
    <w:rsid w:val="2BA7D23A"/>
    <w:rsid w:val="2BAFEDB9"/>
    <w:rsid w:val="2BCC032D"/>
    <w:rsid w:val="2BD2C2A7"/>
    <w:rsid w:val="2BDE9FD1"/>
    <w:rsid w:val="2BE9D26B"/>
    <w:rsid w:val="2BEE9637"/>
    <w:rsid w:val="2BF3AE72"/>
    <w:rsid w:val="2C058BE4"/>
    <w:rsid w:val="2C062EED"/>
    <w:rsid w:val="2C0A577B"/>
    <w:rsid w:val="2C0C1CF8"/>
    <w:rsid w:val="2C385540"/>
    <w:rsid w:val="2C415F02"/>
    <w:rsid w:val="2C42FCAE"/>
    <w:rsid w:val="2C68051F"/>
    <w:rsid w:val="2C6B2815"/>
    <w:rsid w:val="2CA5DBBB"/>
    <w:rsid w:val="2CA73FE3"/>
    <w:rsid w:val="2CB486DC"/>
    <w:rsid w:val="2CC4BAC7"/>
    <w:rsid w:val="2CDF7F75"/>
    <w:rsid w:val="2D05F80E"/>
    <w:rsid w:val="2D08D0B1"/>
    <w:rsid w:val="2D1EDCFB"/>
    <w:rsid w:val="2D213464"/>
    <w:rsid w:val="2D4148D1"/>
    <w:rsid w:val="2D453B76"/>
    <w:rsid w:val="2D49FCB4"/>
    <w:rsid w:val="2D4CD54A"/>
    <w:rsid w:val="2D5071D8"/>
    <w:rsid w:val="2D5276CB"/>
    <w:rsid w:val="2D5AD1BF"/>
    <w:rsid w:val="2D62B483"/>
    <w:rsid w:val="2D6C22A0"/>
    <w:rsid w:val="2D73C4C4"/>
    <w:rsid w:val="2D83306C"/>
    <w:rsid w:val="2D9134C1"/>
    <w:rsid w:val="2D958B1A"/>
    <w:rsid w:val="2DA7CEF0"/>
    <w:rsid w:val="2DB03DD1"/>
    <w:rsid w:val="2DB3E417"/>
    <w:rsid w:val="2DCD0AB6"/>
    <w:rsid w:val="2DD3407E"/>
    <w:rsid w:val="2DD9271B"/>
    <w:rsid w:val="2DE74CBF"/>
    <w:rsid w:val="2E28296D"/>
    <w:rsid w:val="2E34EB39"/>
    <w:rsid w:val="2E49E1CD"/>
    <w:rsid w:val="2E4AA9E6"/>
    <w:rsid w:val="2E56E2B3"/>
    <w:rsid w:val="2E5C0300"/>
    <w:rsid w:val="2E61A694"/>
    <w:rsid w:val="2E6760D2"/>
    <w:rsid w:val="2E73143C"/>
    <w:rsid w:val="2E754633"/>
    <w:rsid w:val="2E79CD32"/>
    <w:rsid w:val="2E7C8A76"/>
    <w:rsid w:val="2E880FD5"/>
    <w:rsid w:val="2E903F1D"/>
    <w:rsid w:val="2EA065C2"/>
    <w:rsid w:val="2EB81213"/>
    <w:rsid w:val="2EC1B75D"/>
    <w:rsid w:val="2EC95DE9"/>
    <w:rsid w:val="2ED71E87"/>
    <w:rsid w:val="2EF6A220"/>
    <w:rsid w:val="2F08655F"/>
    <w:rsid w:val="2F1B7C69"/>
    <w:rsid w:val="2F32CEE0"/>
    <w:rsid w:val="2F45A585"/>
    <w:rsid w:val="2F61855F"/>
    <w:rsid w:val="2F780B45"/>
    <w:rsid w:val="2F82B82A"/>
    <w:rsid w:val="2F855394"/>
    <w:rsid w:val="2F855F3A"/>
    <w:rsid w:val="2F98A78A"/>
    <w:rsid w:val="2F9A8970"/>
    <w:rsid w:val="2FB81703"/>
    <w:rsid w:val="2FC0A0E7"/>
    <w:rsid w:val="2FE09B02"/>
    <w:rsid w:val="2FFD76F5"/>
    <w:rsid w:val="2FFEDAEA"/>
    <w:rsid w:val="303D6396"/>
    <w:rsid w:val="304B1D58"/>
    <w:rsid w:val="304DA37E"/>
    <w:rsid w:val="3059A7B7"/>
    <w:rsid w:val="30645A58"/>
    <w:rsid w:val="30811D5F"/>
    <w:rsid w:val="30C457A6"/>
    <w:rsid w:val="30D5A616"/>
    <w:rsid w:val="30D8C754"/>
    <w:rsid w:val="30E073CF"/>
    <w:rsid w:val="312DB9B1"/>
    <w:rsid w:val="312F4EF5"/>
    <w:rsid w:val="3135F80E"/>
    <w:rsid w:val="31391C18"/>
    <w:rsid w:val="31654A7F"/>
    <w:rsid w:val="316BE44D"/>
    <w:rsid w:val="317272AD"/>
    <w:rsid w:val="3177ECB2"/>
    <w:rsid w:val="318913BC"/>
    <w:rsid w:val="31A7A3DF"/>
    <w:rsid w:val="31B55015"/>
    <w:rsid w:val="31BF5844"/>
    <w:rsid w:val="31CD8715"/>
    <w:rsid w:val="31F9581F"/>
    <w:rsid w:val="320B3820"/>
    <w:rsid w:val="320EBF49"/>
    <w:rsid w:val="32456DCB"/>
    <w:rsid w:val="3249337C"/>
    <w:rsid w:val="3258BF4E"/>
    <w:rsid w:val="3266B963"/>
    <w:rsid w:val="326DE62E"/>
    <w:rsid w:val="3274A917"/>
    <w:rsid w:val="327720AD"/>
    <w:rsid w:val="328A3342"/>
    <w:rsid w:val="32929183"/>
    <w:rsid w:val="3297A694"/>
    <w:rsid w:val="32B7CC93"/>
    <w:rsid w:val="32C081E1"/>
    <w:rsid w:val="32F3E888"/>
    <w:rsid w:val="330628DF"/>
    <w:rsid w:val="330BAF0D"/>
    <w:rsid w:val="331360BF"/>
    <w:rsid w:val="3342CE8A"/>
    <w:rsid w:val="33497B5B"/>
    <w:rsid w:val="334BD459"/>
    <w:rsid w:val="3351DDEA"/>
    <w:rsid w:val="3355D625"/>
    <w:rsid w:val="33609FF3"/>
    <w:rsid w:val="337B53F8"/>
    <w:rsid w:val="339738A8"/>
    <w:rsid w:val="33A918EF"/>
    <w:rsid w:val="33B8F0F2"/>
    <w:rsid w:val="33CB1540"/>
    <w:rsid w:val="33F7D731"/>
    <w:rsid w:val="33FBC009"/>
    <w:rsid w:val="33FD5B8A"/>
    <w:rsid w:val="3400FC6F"/>
    <w:rsid w:val="3403ADEC"/>
    <w:rsid w:val="3418CC91"/>
    <w:rsid w:val="342323AA"/>
    <w:rsid w:val="347A1D8B"/>
    <w:rsid w:val="347D5879"/>
    <w:rsid w:val="3498ACA7"/>
    <w:rsid w:val="349B7CA2"/>
    <w:rsid w:val="34A71FF9"/>
    <w:rsid w:val="34AF8D74"/>
    <w:rsid w:val="34B66C24"/>
    <w:rsid w:val="34D0E818"/>
    <w:rsid w:val="34DA2692"/>
    <w:rsid w:val="34DA9A9D"/>
    <w:rsid w:val="34E69DE8"/>
    <w:rsid w:val="35076E28"/>
    <w:rsid w:val="350CD99B"/>
    <w:rsid w:val="35155213"/>
    <w:rsid w:val="3516E5D1"/>
    <w:rsid w:val="351B40E6"/>
    <w:rsid w:val="352803E7"/>
    <w:rsid w:val="3553AB59"/>
    <w:rsid w:val="3562A470"/>
    <w:rsid w:val="35AEC16F"/>
    <w:rsid w:val="35B2FE15"/>
    <w:rsid w:val="35BD81BA"/>
    <w:rsid w:val="35E926BD"/>
    <w:rsid w:val="35FF536C"/>
    <w:rsid w:val="360369AD"/>
    <w:rsid w:val="361FC7D8"/>
    <w:rsid w:val="3622C40F"/>
    <w:rsid w:val="363A76AE"/>
    <w:rsid w:val="365AABC5"/>
    <w:rsid w:val="3664FDC4"/>
    <w:rsid w:val="366CB879"/>
    <w:rsid w:val="3671E90E"/>
    <w:rsid w:val="367FAFD0"/>
    <w:rsid w:val="368A7A9B"/>
    <w:rsid w:val="369CC99C"/>
    <w:rsid w:val="36A764FD"/>
    <w:rsid w:val="36AAD7F7"/>
    <w:rsid w:val="36AF3091"/>
    <w:rsid w:val="36BD3788"/>
    <w:rsid w:val="36F5C3C5"/>
    <w:rsid w:val="36FE2A8E"/>
    <w:rsid w:val="37086803"/>
    <w:rsid w:val="370B9B47"/>
    <w:rsid w:val="37332376"/>
    <w:rsid w:val="3736D6EE"/>
    <w:rsid w:val="373DF043"/>
    <w:rsid w:val="3740FBF0"/>
    <w:rsid w:val="3742B18D"/>
    <w:rsid w:val="3754D6EF"/>
    <w:rsid w:val="375D4BD2"/>
    <w:rsid w:val="375F0261"/>
    <w:rsid w:val="3773CFCE"/>
    <w:rsid w:val="378D3F8D"/>
    <w:rsid w:val="379A7919"/>
    <w:rsid w:val="37A01696"/>
    <w:rsid w:val="37B25A43"/>
    <w:rsid w:val="37B7EF69"/>
    <w:rsid w:val="37E9CA72"/>
    <w:rsid w:val="38021531"/>
    <w:rsid w:val="383A708E"/>
    <w:rsid w:val="383CB606"/>
    <w:rsid w:val="387D70E2"/>
    <w:rsid w:val="387DD74A"/>
    <w:rsid w:val="388E2682"/>
    <w:rsid w:val="389BDD67"/>
    <w:rsid w:val="38C04CF9"/>
    <w:rsid w:val="38C564D7"/>
    <w:rsid w:val="38C9971E"/>
    <w:rsid w:val="38D9C851"/>
    <w:rsid w:val="38E8A475"/>
    <w:rsid w:val="38EE344B"/>
    <w:rsid w:val="38F56D78"/>
    <w:rsid w:val="38FBB958"/>
    <w:rsid w:val="392DCE35"/>
    <w:rsid w:val="393E19CF"/>
    <w:rsid w:val="3949578A"/>
    <w:rsid w:val="39588739"/>
    <w:rsid w:val="395CBE16"/>
    <w:rsid w:val="3982A243"/>
    <w:rsid w:val="399505FF"/>
    <w:rsid w:val="39985BFF"/>
    <w:rsid w:val="39A56C64"/>
    <w:rsid w:val="39A6A113"/>
    <w:rsid w:val="39BFCBB8"/>
    <w:rsid w:val="39DA09E4"/>
    <w:rsid w:val="39E4CDCC"/>
    <w:rsid w:val="39E9D31A"/>
    <w:rsid w:val="39FD7B2C"/>
    <w:rsid w:val="3A260AC7"/>
    <w:rsid w:val="3A3B1D04"/>
    <w:rsid w:val="3A3F1094"/>
    <w:rsid w:val="3A3F31F3"/>
    <w:rsid w:val="3A553F1F"/>
    <w:rsid w:val="3A734AAB"/>
    <w:rsid w:val="3A77DE6C"/>
    <w:rsid w:val="3A7FE24A"/>
    <w:rsid w:val="3A80EEA0"/>
    <w:rsid w:val="3A823292"/>
    <w:rsid w:val="3A88BD90"/>
    <w:rsid w:val="3A987ACA"/>
    <w:rsid w:val="3AA847E2"/>
    <w:rsid w:val="3ABDDFD6"/>
    <w:rsid w:val="3AF882B8"/>
    <w:rsid w:val="3AFB7025"/>
    <w:rsid w:val="3B03EA2B"/>
    <w:rsid w:val="3B069E0A"/>
    <w:rsid w:val="3B216B34"/>
    <w:rsid w:val="3B2DAB31"/>
    <w:rsid w:val="3B542296"/>
    <w:rsid w:val="3B585532"/>
    <w:rsid w:val="3B602D9D"/>
    <w:rsid w:val="3B66FEB9"/>
    <w:rsid w:val="3B895288"/>
    <w:rsid w:val="3B9EE09F"/>
    <w:rsid w:val="3BAFC899"/>
    <w:rsid w:val="3BD5106B"/>
    <w:rsid w:val="3BDA3B48"/>
    <w:rsid w:val="3BDCCE60"/>
    <w:rsid w:val="3BFFD080"/>
    <w:rsid w:val="3C11DDF6"/>
    <w:rsid w:val="3C17043D"/>
    <w:rsid w:val="3C1D9491"/>
    <w:rsid w:val="3C260ABC"/>
    <w:rsid w:val="3C281C65"/>
    <w:rsid w:val="3C289C0A"/>
    <w:rsid w:val="3C39A565"/>
    <w:rsid w:val="3C4E711D"/>
    <w:rsid w:val="3C4F0588"/>
    <w:rsid w:val="3C5776CC"/>
    <w:rsid w:val="3C6F542D"/>
    <w:rsid w:val="3C709326"/>
    <w:rsid w:val="3C73F499"/>
    <w:rsid w:val="3C80EFD6"/>
    <w:rsid w:val="3C8E4B1D"/>
    <w:rsid w:val="3C9E9512"/>
    <w:rsid w:val="3CA27281"/>
    <w:rsid w:val="3CB62ECA"/>
    <w:rsid w:val="3CC882EE"/>
    <w:rsid w:val="3CD0402B"/>
    <w:rsid w:val="3CD37975"/>
    <w:rsid w:val="3CE82DD8"/>
    <w:rsid w:val="3D092E07"/>
    <w:rsid w:val="3D2A9444"/>
    <w:rsid w:val="3D3596D9"/>
    <w:rsid w:val="3D3A5302"/>
    <w:rsid w:val="3D3C0AC6"/>
    <w:rsid w:val="3D4B1A6A"/>
    <w:rsid w:val="3D675745"/>
    <w:rsid w:val="3D699035"/>
    <w:rsid w:val="3D6FC869"/>
    <w:rsid w:val="3D78A5A3"/>
    <w:rsid w:val="3DABCD39"/>
    <w:rsid w:val="3DB9D354"/>
    <w:rsid w:val="3DBA1825"/>
    <w:rsid w:val="3DBFFBB5"/>
    <w:rsid w:val="3DC1DB1D"/>
    <w:rsid w:val="3E068E98"/>
    <w:rsid w:val="3E0F9B5B"/>
    <w:rsid w:val="3E0FC4FA"/>
    <w:rsid w:val="3E21B5BC"/>
    <w:rsid w:val="3E32CB1C"/>
    <w:rsid w:val="3E35BC52"/>
    <w:rsid w:val="3E427946"/>
    <w:rsid w:val="3E431AEE"/>
    <w:rsid w:val="3E56C7DD"/>
    <w:rsid w:val="3E626247"/>
    <w:rsid w:val="3EB44847"/>
    <w:rsid w:val="3EBD339D"/>
    <w:rsid w:val="3EC048AA"/>
    <w:rsid w:val="3EC7D6AD"/>
    <w:rsid w:val="3ED424F3"/>
    <w:rsid w:val="3EE24F86"/>
    <w:rsid w:val="3EF33F34"/>
    <w:rsid w:val="3EF3A7E4"/>
    <w:rsid w:val="3EF4D5AF"/>
    <w:rsid w:val="3EFE37D2"/>
    <w:rsid w:val="3F09D857"/>
    <w:rsid w:val="3F0EC76C"/>
    <w:rsid w:val="3F100FC3"/>
    <w:rsid w:val="3F1379E8"/>
    <w:rsid w:val="3F150CDD"/>
    <w:rsid w:val="3F15743D"/>
    <w:rsid w:val="3F217B81"/>
    <w:rsid w:val="3F281340"/>
    <w:rsid w:val="3F3F99E2"/>
    <w:rsid w:val="3F41159D"/>
    <w:rsid w:val="3F49995D"/>
    <w:rsid w:val="3F5264F4"/>
    <w:rsid w:val="3F5ABAAD"/>
    <w:rsid w:val="3F5DAB7E"/>
    <w:rsid w:val="3F5E5319"/>
    <w:rsid w:val="3F62160D"/>
    <w:rsid w:val="3F686577"/>
    <w:rsid w:val="3F8249F3"/>
    <w:rsid w:val="3F961BF6"/>
    <w:rsid w:val="3F9A9AF8"/>
    <w:rsid w:val="3FA43E5A"/>
    <w:rsid w:val="3FBF04B9"/>
    <w:rsid w:val="3FC29931"/>
    <w:rsid w:val="3FD130AB"/>
    <w:rsid w:val="3FD28B5F"/>
    <w:rsid w:val="3FD81EE2"/>
    <w:rsid w:val="3FE2FF30"/>
    <w:rsid w:val="3FE77783"/>
    <w:rsid w:val="3FED70CE"/>
    <w:rsid w:val="3FF14F07"/>
    <w:rsid w:val="3FF347B4"/>
    <w:rsid w:val="400778EF"/>
    <w:rsid w:val="400B1891"/>
    <w:rsid w:val="4013F57C"/>
    <w:rsid w:val="402096BF"/>
    <w:rsid w:val="402C6388"/>
    <w:rsid w:val="402D7304"/>
    <w:rsid w:val="405DE536"/>
    <w:rsid w:val="4068CF25"/>
    <w:rsid w:val="4068FC96"/>
    <w:rsid w:val="4071F3C4"/>
    <w:rsid w:val="4072FE98"/>
    <w:rsid w:val="40846A61"/>
    <w:rsid w:val="408FE17E"/>
    <w:rsid w:val="40A7C8DD"/>
    <w:rsid w:val="40C28A14"/>
    <w:rsid w:val="40DCDC45"/>
    <w:rsid w:val="40E2CCFE"/>
    <w:rsid w:val="40EAC6D6"/>
    <w:rsid w:val="40ECDC72"/>
    <w:rsid w:val="40F00A55"/>
    <w:rsid w:val="40F45E3D"/>
    <w:rsid w:val="410F0B57"/>
    <w:rsid w:val="4125F0A0"/>
    <w:rsid w:val="412C1064"/>
    <w:rsid w:val="412CF483"/>
    <w:rsid w:val="412E93D7"/>
    <w:rsid w:val="4134315D"/>
    <w:rsid w:val="41366412"/>
    <w:rsid w:val="417329DF"/>
    <w:rsid w:val="4173EF43"/>
    <w:rsid w:val="41746484"/>
    <w:rsid w:val="418DB428"/>
    <w:rsid w:val="419A6B98"/>
    <w:rsid w:val="419C593E"/>
    <w:rsid w:val="41BC6A4D"/>
    <w:rsid w:val="41C2A14C"/>
    <w:rsid w:val="41F5576D"/>
    <w:rsid w:val="41F6538C"/>
    <w:rsid w:val="41FDE036"/>
    <w:rsid w:val="420DC425"/>
    <w:rsid w:val="4228A0DA"/>
    <w:rsid w:val="42348241"/>
    <w:rsid w:val="42450C82"/>
    <w:rsid w:val="424A668C"/>
    <w:rsid w:val="424C1589"/>
    <w:rsid w:val="427E0010"/>
    <w:rsid w:val="428D4477"/>
    <w:rsid w:val="42AB330E"/>
    <w:rsid w:val="42AEA99A"/>
    <w:rsid w:val="42BC093E"/>
    <w:rsid w:val="42C630EF"/>
    <w:rsid w:val="42D2D79A"/>
    <w:rsid w:val="42FC5E7A"/>
    <w:rsid w:val="4307D21E"/>
    <w:rsid w:val="43243A2F"/>
    <w:rsid w:val="43298489"/>
    <w:rsid w:val="432B7325"/>
    <w:rsid w:val="432B8FCB"/>
    <w:rsid w:val="434E5695"/>
    <w:rsid w:val="436E6790"/>
    <w:rsid w:val="437C0394"/>
    <w:rsid w:val="4393AE1C"/>
    <w:rsid w:val="43949EE8"/>
    <w:rsid w:val="439A8A33"/>
    <w:rsid w:val="43AB73B2"/>
    <w:rsid w:val="43C5233F"/>
    <w:rsid w:val="43D0C14C"/>
    <w:rsid w:val="43D93B85"/>
    <w:rsid w:val="43E6DB4C"/>
    <w:rsid w:val="43E7E727"/>
    <w:rsid w:val="43F0EF11"/>
    <w:rsid w:val="440FEC7B"/>
    <w:rsid w:val="44112C3E"/>
    <w:rsid w:val="44269219"/>
    <w:rsid w:val="44362212"/>
    <w:rsid w:val="4450655B"/>
    <w:rsid w:val="4450964E"/>
    <w:rsid w:val="445BC4BF"/>
    <w:rsid w:val="446060A8"/>
    <w:rsid w:val="44655FEE"/>
    <w:rsid w:val="44662A66"/>
    <w:rsid w:val="4470474D"/>
    <w:rsid w:val="44714FD9"/>
    <w:rsid w:val="4485E08F"/>
    <w:rsid w:val="448B0328"/>
    <w:rsid w:val="44B345E2"/>
    <w:rsid w:val="44C1AE2B"/>
    <w:rsid w:val="44FE2DC8"/>
    <w:rsid w:val="454A77E0"/>
    <w:rsid w:val="455B87C6"/>
    <w:rsid w:val="456A8F2B"/>
    <w:rsid w:val="456E992B"/>
    <w:rsid w:val="45AC38D3"/>
    <w:rsid w:val="45BE6AF9"/>
    <w:rsid w:val="45E6592A"/>
    <w:rsid w:val="45EC351D"/>
    <w:rsid w:val="45FDF65A"/>
    <w:rsid w:val="45FEBF54"/>
    <w:rsid w:val="4601F996"/>
    <w:rsid w:val="461C799D"/>
    <w:rsid w:val="462BB4EF"/>
    <w:rsid w:val="4633B27C"/>
    <w:rsid w:val="46355B46"/>
    <w:rsid w:val="463ADFE7"/>
    <w:rsid w:val="466B50EC"/>
    <w:rsid w:val="4684E145"/>
    <w:rsid w:val="46863AB0"/>
    <w:rsid w:val="46A37511"/>
    <w:rsid w:val="46A7C0A3"/>
    <w:rsid w:val="46ACCBB8"/>
    <w:rsid w:val="46B6B828"/>
    <w:rsid w:val="46D3F18C"/>
    <w:rsid w:val="46DDCC48"/>
    <w:rsid w:val="46E13548"/>
    <w:rsid w:val="4730E48F"/>
    <w:rsid w:val="473C1C35"/>
    <w:rsid w:val="47478D3D"/>
    <w:rsid w:val="47519CBA"/>
    <w:rsid w:val="475F9AD2"/>
    <w:rsid w:val="4788F9CA"/>
    <w:rsid w:val="47AF3BD0"/>
    <w:rsid w:val="47B33C87"/>
    <w:rsid w:val="47B6A740"/>
    <w:rsid w:val="47CF7C92"/>
    <w:rsid w:val="47CFCF9D"/>
    <w:rsid w:val="47D35CC1"/>
    <w:rsid w:val="48053F86"/>
    <w:rsid w:val="4805645F"/>
    <w:rsid w:val="480B051C"/>
    <w:rsid w:val="4818F27F"/>
    <w:rsid w:val="483610E6"/>
    <w:rsid w:val="48623E2D"/>
    <w:rsid w:val="4871A6BD"/>
    <w:rsid w:val="4881F7C8"/>
    <w:rsid w:val="4893C76D"/>
    <w:rsid w:val="4893F12C"/>
    <w:rsid w:val="4896B965"/>
    <w:rsid w:val="489960AD"/>
    <w:rsid w:val="489C121D"/>
    <w:rsid w:val="48A27CAD"/>
    <w:rsid w:val="48CC8478"/>
    <w:rsid w:val="48D3FFEB"/>
    <w:rsid w:val="48D79042"/>
    <w:rsid w:val="48D7EC96"/>
    <w:rsid w:val="48EE2FFD"/>
    <w:rsid w:val="490059AC"/>
    <w:rsid w:val="490556CA"/>
    <w:rsid w:val="490D658C"/>
    <w:rsid w:val="49129B9B"/>
    <w:rsid w:val="49351EFE"/>
    <w:rsid w:val="49377A63"/>
    <w:rsid w:val="49380668"/>
    <w:rsid w:val="4938B5CC"/>
    <w:rsid w:val="4956518F"/>
    <w:rsid w:val="496ABB02"/>
    <w:rsid w:val="49725B38"/>
    <w:rsid w:val="49796118"/>
    <w:rsid w:val="49A3AC23"/>
    <w:rsid w:val="49AB65AF"/>
    <w:rsid w:val="49BFE4C0"/>
    <w:rsid w:val="49C38E98"/>
    <w:rsid w:val="49D09EDB"/>
    <w:rsid w:val="49D342E7"/>
    <w:rsid w:val="49DC1F7D"/>
    <w:rsid w:val="49E34E51"/>
    <w:rsid w:val="49EE20BB"/>
    <w:rsid w:val="4A0794F0"/>
    <w:rsid w:val="4A3FF117"/>
    <w:rsid w:val="4A576617"/>
    <w:rsid w:val="4A597655"/>
    <w:rsid w:val="4A6563CF"/>
    <w:rsid w:val="4A7360A3"/>
    <w:rsid w:val="4A87F950"/>
    <w:rsid w:val="4A95179B"/>
    <w:rsid w:val="4A9CF765"/>
    <w:rsid w:val="4A9D0521"/>
    <w:rsid w:val="4AA2B8A9"/>
    <w:rsid w:val="4AAD1CA8"/>
    <w:rsid w:val="4AD3D6C9"/>
    <w:rsid w:val="4AE07C8E"/>
    <w:rsid w:val="4AE1C90A"/>
    <w:rsid w:val="4B0AE322"/>
    <w:rsid w:val="4B1229D3"/>
    <w:rsid w:val="4B21BD2F"/>
    <w:rsid w:val="4B4A25EB"/>
    <w:rsid w:val="4B4B6E71"/>
    <w:rsid w:val="4B7D4A7F"/>
    <w:rsid w:val="4B94AA2F"/>
    <w:rsid w:val="4B96D354"/>
    <w:rsid w:val="4B984728"/>
    <w:rsid w:val="4B98A19B"/>
    <w:rsid w:val="4BC0FAB5"/>
    <w:rsid w:val="4BD1D382"/>
    <w:rsid w:val="4BDA57C4"/>
    <w:rsid w:val="4BEF444B"/>
    <w:rsid w:val="4BFEC3C5"/>
    <w:rsid w:val="4C31C01D"/>
    <w:rsid w:val="4C3E5687"/>
    <w:rsid w:val="4C5B76A1"/>
    <w:rsid w:val="4C63131C"/>
    <w:rsid w:val="4C6966BC"/>
    <w:rsid w:val="4C728A9B"/>
    <w:rsid w:val="4C734E25"/>
    <w:rsid w:val="4C80130C"/>
    <w:rsid w:val="4C88AECF"/>
    <w:rsid w:val="4C88C548"/>
    <w:rsid w:val="4C959DC7"/>
    <w:rsid w:val="4CA2F400"/>
    <w:rsid w:val="4CB80224"/>
    <w:rsid w:val="4CB80355"/>
    <w:rsid w:val="4CC91E29"/>
    <w:rsid w:val="4CD8B0A9"/>
    <w:rsid w:val="4CE0D422"/>
    <w:rsid w:val="4CE15B91"/>
    <w:rsid w:val="4CE5554F"/>
    <w:rsid w:val="4CE6F96B"/>
    <w:rsid w:val="4CFFC91C"/>
    <w:rsid w:val="4D02B73E"/>
    <w:rsid w:val="4D06648E"/>
    <w:rsid w:val="4D10C601"/>
    <w:rsid w:val="4D18B57C"/>
    <w:rsid w:val="4D1F4A6D"/>
    <w:rsid w:val="4D23F500"/>
    <w:rsid w:val="4D2B11FE"/>
    <w:rsid w:val="4D2BE43B"/>
    <w:rsid w:val="4D2DE637"/>
    <w:rsid w:val="4D407DBA"/>
    <w:rsid w:val="4D5E4D3B"/>
    <w:rsid w:val="4D5F4644"/>
    <w:rsid w:val="4D65D339"/>
    <w:rsid w:val="4D6664EB"/>
    <w:rsid w:val="4D6AF4BB"/>
    <w:rsid w:val="4D80D512"/>
    <w:rsid w:val="4DBADE9D"/>
    <w:rsid w:val="4DC1C1B7"/>
    <w:rsid w:val="4DCD907E"/>
    <w:rsid w:val="4DD2B3EB"/>
    <w:rsid w:val="4DE22B98"/>
    <w:rsid w:val="4DF1502D"/>
    <w:rsid w:val="4DF21495"/>
    <w:rsid w:val="4DFDD6DC"/>
    <w:rsid w:val="4DFEBBE5"/>
    <w:rsid w:val="4E0CBFB5"/>
    <w:rsid w:val="4E162807"/>
    <w:rsid w:val="4E1E1ADE"/>
    <w:rsid w:val="4E25D11A"/>
    <w:rsid w:val="4E278EAC"/>
    <w:rsid w:val="4E331EF3"/>
    <w:rsid w:val="4E375708"/>
    <w:rsid w:val="4E3B0F01"/>
    <w:rsid w:val="4E42EA79"/>
    <w:rsid w:val="4E463E27"/>
    <w:rsid w:val="4E502586"/>
    <w:rsid w:val="4E66ECD6"/>
    <w:rsid w:val="4E6A7D23"/>
    <w:rsid w:val="4E8137E7"/>
    <w:rsid w:val="4EA9204D"/>
    <w:rsid w:val="4EB6642D"/>
    <w:rsid w:val="4EC09AAE"/>
    <w:rsid w:val="4ECA08DA"/>
    <w:rsid w:val="4ED9936F"/>
    <w:rsid w:val="4EDBEEB9"/>
    <w:rsid w:val="4EF4878F"/>
    <w:rsid w:val="4F0E8AFE"/>
    <w:rsid w:val="4F164A44"/>
    <w:rsid w:val="4F19ABB7"/>
    <w:rsid w:val="4F1C55B6"/>
    <w:rsid w:val="4F222773"/>
    <w:rsid w:val="4F23BB61"/>
    <w:rsid w:val="4F3C7FEA"/>
    <w:rsid w:val="4F3CB1D9"/>
    <w:rsid w:val="4F40E6A0"/>
    <w:rsid w:val="4F41876C"/>
    <w:rsid w:val="4F49CA56"/>
    <w:rsid w:val="4F58FB04"/>
    <w:rsid w:val="4F6F4DE5"/>
    <w:rsid w:val="4F707644"/>
    <w:rsid w:val="4F78893F"/>
    <w:rsid w:val="4F8A7F4C"/>
    <w:rsid w:val="4F8BBE42"/>
    <w:rsid w:val="4FA9F0C8"/>
    <w:rsid w:val="4FAA3386"/>
    <w:rsid w:val="4FAB5C81"/>
    <w:rsid w:val="4FAF3496"/>
    <w:rsid w:val="4FBA4A1C"/>
    <w:rsid w:val="4FBB0E9F"/>
    <w:rsid w:val="4FCB9C72"/>
    <w:rsid w:val="4FDE2681"/>
    <w:rsid w:val="4FE4029D"/>
    <w:rsid w:val="4FECB94E"/>
    <w:rsid w:val="4FF7F1C2"/>
    <w:rsid w:val="50099491"/>
    <w:rsid w:val="5018E24E"/>
    <w:rsid w:val="5029043C"/>
    <w:rsid w:val="502B969B"/>
    <w:rsid w:val="5032E0FB"/>
    <w:rsid w:val="504A873A"/>
    <w:rsid w:val="504C15FC"/>
    <w:rsid w:val="50568A64"/>
    <w:rsid w:val="50622C98"/>
    <w:rsid w:val="506BC77D"/>
    <w:rsid w:val="50742E4E"/>
    <w:rsid w:val="5082ACF1"/>
    <w:rsid w:val="5098CB7A"/>
    <w:rsid w:val="50BBB420"/>
    <w:rsid w:val="50BC5C7A"/>
    <w:rsid w:val="50CB38FF"/>
    <w:rsid w:val="50CE1FFF"/>
    <w:rsid w:val="50D6330A"/>
    <w:rsid w:val="50F92930"/>
    <w:rsid w:val="510327D3"/>
    <w:rsid w:val="510FD888"/>
    <w:rsid w:val="513CD7DF"/>
    <w:rsid w:val="5151FF42"/>
    <w:rsid w:val="5162E5FB"/>
    <w:rsid w:val="517F8DCF"/>
    <w:rsid w:val="5193BAFD"/>
    <w:rsid w:val="5196F96A"/>
    <w:rsid w:val="519D59EE"/>
    <w:rsid w:val="51C5C1BB"/>
    <w:rsid w:val="51C7D804"/>
    <w:rsid w:val="51CDDB0C"/>
    <w:rsid w:val="51EEE259"/>
    <w:rsid w:val="51F7B60E"/>
    <w:rsid w:val="51FE3BD0"/>
    <w:rsid w:val="51FF5077"/>
    <w:rsid w:val="52109C0E"/>
    <w:rsid w:val="52113E33"/>
    <w:rsid w:val="521A1528"/>
    <w:rsid w:val="52321E33"/>
    <w:rsid w:val="5233CDF1"/>
    <w:rsid w:val="5236DB40"/>
    <w:rsid w:val="52491233"/>
    <w:rsid w:val="5261AA52"/>
    <w:rsid w:val="5263E47F"/>
    <w:rsid w:val="52803BEE"/>
    <w:rsid w:val="5291CAA8"/>
    <w:rsid w:val="5294E45E"/>
    <w:rsid w:val="529B5D80"/>
    <w:rsid w:val="52A2253D"/>
    <w:rsid w:val="52AFC949"/>
    <w:rsid w:val="52B9D826"/>
    <w:rsid w:val="52D483A1"/>
    <w:rsid w:val="52D78C12"/>
    <w:rsid w:val="52DEE8AE"/>
    <w:rsid w:val="52E87588"/>
    <w:rsid w:val="53064CB5"/>
    <w:rsid w:val="5326C542"/>
    <w:rsid w:val="532B379D"/>
    <w:rsid w:val="5336C8E6"/>
    <w:rsid w:val="533827CA"/>
    <w:rsid w:val="5347F22D"/>
    <w:rsid w:val="534D56A5"/>
    <w:rsid w:val="5354D14D"/>
    <w:rsid w:val="5360B221"/>
    <w:rsid w:val="5361921C"/>
    <w:rsid w:val="5366A3F4"/>
    <w:rsid w:val="537AF8BC"/>
    <w:rsid w:val="538510D2"/>
    <w:rsid w:val="53876840"/>
    <w:rsid w:val="538B6561"/>
    <w:rsid w:val="5393EC73"/>
    <w:rsid w:val="539F9B5F"/>
    <w:rsid w:val="53A1E034"/>
    <w:rsid w:val="53A81285"/>
    <w:rsid w:val="53ACF83D"/>
    <w:rsid w:val="53BB9DFA"/>
    <w:rsid w:val="53C56EDB"/>
    <w:rsid w:val="53C949E8"/>
    <w:rsid w:val="53CD2FC5"/>
    <w:rsid w:val="53D3F47D"/>
    <w:rsid w:val="53EAC3BA"/>
    <w:rsid w:val="54229C44"/>
    <w:rsid w:val="542B6910"/>
    <w:rsid w:val="5430501B"/>
    <w:rsid w:val="5432A598"/>
    <w:rsid w:val="54565986"/>
    <w:rsid w:val="546D8557"/>
    <w:rsid w:val="547FA964"/>
    <w:rsid w:val="549A52E6"/>
    <w:rsid w:val="54CF74E8"/>
    <w:rsid w:val="54D30D21"/>
    <w:rsid w:val="54DA3500"/>
    <w:rsid w:val="54DF2DB8"/>
    <w:rsid w:val="54E0F715"/>
    <w:rsid w:val="54E102F0"/>
    <w:rsid w:val="54EC5371"/>
    <w:rsid w:val="54F2A1AD"/>
    <w:rsid w:val="5511AA21"/>
    <w:rsid w:val="5543B44B"/>
    <w:rsid w:val="5545D2ED"/>
    <w:rsid w:val="5548E757"/>
    <w:rsid w:val="55556D92"/>
    <w:rsid w:val="55614345"/>
    <w:rsid w:val="5563617B"/>
    <w:rsid w:val="556E2284"/>
    <w:rsid w:val="55703C4E"/>
    <w:rsid w:val="55712D84"/>
    <w:rsid w:val="5580716F"/>
    <w:rsid w:val="558F7F70"/>
    <w:rsid w:val="5595C661"/>
    <w:rsid w:val="55C34FA0"/>
    <w:rsid w:val="55DFB7C8"/>
    <w:rsid w:val="55E2A464"/>
    <w:rsid w:val="55E5D786"/>
    <w:rsid w:val="55F720A5"/>
    <w:rsid w:val="55FB280D"/>
    <w:rsid w:val="5617E0EB"/>
    <w:rsid w:val="563443BE"/>
    <w:rsid w:val="564B2B3F"/>
    <w:rsid w:val="566F930D"/>
    <w:rsid w:val="567FD1EA"/>
    <w:rsid w:val="56919C9E"/>
    <w:rsid w:val="56933531"/>
    <w:rsid w:val="5693EBE2"/>
    <w:rsid w:val="56A1D5A1"/>
    <w:rsid w:val="56AC54C4"/>
    <w:rsid w:val="56B2B5FA"/>
    <w:rsid w:val="56C04E8E"/>
    <w:rsid w:val="56EA7361"/>
    <w:rsid w:val="5720CA38"/>
    <w:rsid w:val="5734ED8B"/>
    <w:rsid w:val="57357199"/>
    <w:rsid w:val="573A58F9"/>
    <w:rsid w:val="576FE571"/>
    <w:rsid w:val="57723171"/>
    <w:rsid w:val="57795DAC"/>
    <w:rsid w:val="577B8829"/>
    <w:rsid w:val="577E3F60"/>
    <w:rsid w:val="57E14AAE"/>
    <w:rsid w:val="57F27160"/>
    <w:rsid w:val="57FD6A15"/>
    <w:rsid w:val="58109309"/>
    <w:rsid w:val="581BDAE2"/>
    <w:rsid w:val="587582F7"/>
    <w:rsid w:val="587F3EB3"/>
    <w:rsid w:val="588969BD"/>
    <w:rsid w:val="5895B6EE"/>
    <w:rsid w:val="58BB3524"/>
    <w:rsid w:val="58CE28D3"/>
    <w:rsid w:val="58D33D90"/>
    <w:rsid w:val="58DAD29A"/>
    <w:rsid w:val="58DF68C4"/>
    <w:rsid w:val="58E3941F"/>
    <w:rsid w:val="58EDB40C"/>
    <w:rsid w:val="58EE1060"/>
    <w:rsid w:val="58F0A1DD"/>
    <w:rsid w:val="58F0DE02"/>
    <w:rsid w:val="59195DC3"/>
    <w:rsid w:val="59279785"/>
    <w:rsid w:val="592AF829"/>
    <w:rsid w:val="592DB700"/>
    <w:rsid w:val="592EC167"/>
    <w:rsid w:val="5943FF24"/>
    <w:rsid w:val="594E2A32"/>
    <w:rsid w:val="597ADA41"/>
    <w:rsid w:val="598038F1"/>
    <w:rsid w:val="59AB5E47"/>
    <w:rsid w:val="59AE4540"/>
    <w:rsid w:val="5A060631"/>
    <w:rsid w:val="5A16BCC6"/>
    <w:rsid w:val="5A1FF3D4"/>
    <w:rsid w:val="5A2FCBB2"/>
    <w:rsid w:val="5A310BD1"/>
    <w:rsid w:val="5A333199"/>
    <w:rsid w:val="5A375B23"/>
    <w:rsid w:val="5A41ED25"/>
    <w:rsid w:val="5A4A9EB4"/>
    <w:rsid w:val="5A4CF643"/>
    <w:rsid w:val="5A4D7A90"/>
    <w:rsid w:val="5A5AD588"/>
    <w:rsid w:val="5A5FB8D4"/>
    <w:rsid w:val="5A8C3E88"/>
    <w:rsid w:val="5A8D7DFD"/>
    <w:rsid w:val="5A9B8382"/>
    <w:rsid w:val="5AAD6E3B"/>
    <w:rsid w:val="5AB40DE7"/>
    <w:rsid w:val="5AC82832"/>
    <w:rsid w:val="5ACD5D95"/>
    <w:rsid w:val="5AE04A5A"/>
    <w:rsid w:val="5B141D67"/>
    <w:rsid w:val="5B14AABF"/>
    <w:rsid w:val="5B1AE040"/>
    <w:rsid w:val="5B32E8F2"/>
    <w:rsid w:val="5B37CA22"/>
    <w:rsid w:val="5B385D33"/>
    <w:rsid w:val="5B4061AF"/>
    <w:rsid w:val="5B43362E"/>
    <w:rsid w:val="5B46658F"/>
    <w:rsid w:val="5B50D1DD"/>
    <w:rsid w:val="5B81D184"/>
    <w:rsid w:val="5BA5AB96"/>
    <w:rsid w:val="5BB62FD1"/>
    <w:rsid w:val="5BB8AAA0"/>
    <w:rsid w:val="5BC4A32A"/>
    <w:rsid w:val="5BCD7E42"/>
    <w:rsid w:val="5BD4D3AB"/>
    <w:rsid w:val="5C19AFEF"/>
    <w:rsid w:val="5C32F3D8"/>
    <w:rsid w:val="5C3A5172"/>
    <w:rsid w:val="5C3B145E"/>
    <w:rsid w:val="5C494BE1"/>
    <w:rsid w:val="5C4EEA7E"/>
    <w:rsid w:val="5C56AAC5"/>
    <w:rsid w:val="5C59BFCC"/>
    <w:rsid w:val="5C5B8C0E"/>
    <w:rsid w:val="5C6C33DA"/>
    <w:rsid w:val="5C882240"/>
    <w:rsid w:val="5C8AD110"/>
    <w:rsid w:val="5C9AD417"/>
    <w:rsid w:val="5CAF55C4"/>
    <w:rsid w:val="5CC3BFCB"/>
    <w:rsid w:val="5CC3D832"/>
    <w:rsid w:val="5CCC6FDD"/>
    <w:rsid w:val="5CCF4114"/>
    <w:rsid w:val="5CD66D36"/>
    <w:rsid w:val="5CD7230F"/>
    <w:rsid w:val="5CD8EB50"/>
    <w:rsid w:val="5CDA082F"/>
    <w:rsid w:val="5CDFB74E"/>
    <w:rsid w:val="5D165F64"/>
    <w:rsid w:val="5D1E73FB"/>
    <w:rsid w:val="5D46135B"/>
    <w:rsid w:val="5D4A2446"/>
    <w:rsid w:val="5D5B9175"/>
    <w:rsid w:val="5D647F72"/>
    <w:rsid w:val="5D66A5B7"/>
    <w:rsid w:val="5D7130F4"/>
    <w:rsid w:val="5D7AD6C3"/>
    <w:rsid w:val="5D82272F"/>
    <w:rsid w:val="5D99CFA5"/>
    <w:rsid w:val="5D9A1212"/>
    <w:rsid w:val="5D9EFAC2"/>
    <w:rsid w:val="5DB35AEF"/>
    <w:rsid w:val="5DB499FE"/>
    <w:rsid w:val="5DBE2B7E"/>
    <w:rsid w:val="5DE2F7A3"/>
    <w:rsid w:val="5DF065C0"/>
    <w:rsid w:val="5E06C831"/>
    <w:rsid w:val="5E0A01DE"/>
    <w:rsid w:val="5E1680B9"/>
    <w:rsid w:val="5E17E090"/>
    <w:rsid w:val="5E17EB1C"/>
    <w:rsid w:val="5E29C493"/>
    <w:rsid w:val="5E4E7223"/>
    <w:rsid w:val="5E56B6FD"/>
    <w:rsid w:val="5E5AAA65"/>
    <w:rsid w:val="5E6041A0"/>
    <w:rsid w:val="5E61DB17"/>
    <w:rsid w:val="5E656354"/>
    <w:rsid w:val="5ECA62FE"/>
    <w:rsid w:val="5ED2C77B"/>
    <w:rsid w:val="5ED2CCBE"/>
    <w:rsid w:val="5EE8ED5A"/>
    <w:rsid w:val="5EF78EC0"/>
    <w:rsid w:val="5EFC4F95"/>
    <w:rsid w:val="5F16A724"/>
    <w:rsid w:val="5F20E3FA"/>
    <w:rsid w:val="5F5CCCF9"/>
    <w:rsid w:val="5F601586"/>
    <w:rsid w:val="5F70A088"/>
    <w:rsid w:val="5F71F234"/>
    <w:rsid w:val="5F74311C"/>
    <w:rsid w:val="5F888EAE"/>
    <w:rsid w:val="5F945FC4"/>
    <w:rsid w:val="5FA39DAE"/>
    <w:rsid w:val="5FA867FA"/>
    <w:rsid w:val="5FB28252"/>
    <w:rsid w:val="5FD6679A"/>
    <w:rsid w:val="5FE640D9"/>
    <w:rsid w:val="5FF195A7"/>
    <w:rsid w:val="5FF66B0C"/>
    <w:rsid w:val="60124007"/>
    <w:rsid w:val="60156DCD"/>
    <w:rsid w:val="60314AC7"/>
    <w:rsid w:val="6047604F"/>
    <w:rsid w:val="605AD146"/>
    <w:rsid w:val="605F59BC"/>
    <w:rsid w:val="6069D7C6"/>
    <w:rsid w:val="60BC72C7"/>
    <w:rsid w:val="60CB5322"/>
    <w:rsid w:val="60D8D9E0"/>
    <w:rsid w:val="60DB62BC"/>
    <w:rsid w:val="60FC8340"/>
    <w:rsid w:val="6113227C"/>
    <w:rsid w:val="611A011D"/>
    <w:rsid w:val="61226A6F"/>
    <w:rsid w:val="612BEB66"/>
    <w:rsid w:val="6135C66D"/>
    <w:rsid w:val="61412FF0"/>
    <w:rsid w:val="616365BC"/>
    <w:rsid w:val="618A8E79"/>
    <w:rsid w:val="61979DE8"/>
    <w:rsid w:val="61A82115"/>
    <w:rsid w:val="61BEBE0B"/>
    <w:rsid w:val="61C90EAB"/>
    <w:rsid w:val="61D38650"/>
    <w:rsid w:val="61E73E8A"/>
    <w:rsid w:val="62034CF8"/>
    <w:rsid w:val="6226CCE1"/>
    <w:rsid w:val="62344DED"/>
    <w:rsid w:val="62367220"/>
    <w:rsid w:val="623BD208"/>
    <w:rsid w:val="624C627E"/>
    <w:rsid w:val="624F950E"/>
    <w:rsid w:val="625333FB"/>
    <w:rsid w:val="62552848"/>
    <w:rsid w:val="625E736D"/>
    <w:rsid w:val="626636CF"/>
    <w:rsid w:val="62672383"/>
    <w:rsid w:val="626E50A5"/>
    <w:rsid w:val="627A4C00"/>
    <w:rsid w:val="627B5D9B"/>
    <w:rsid w:val="627D3859"/>
    <w:rsid w:val="62BD5FDB"/>
    <w:rsid w:val="62C442B2"/>
    <w:rsid w:val="62D871B4"/>
    <w:rsid w:val="62DFE3FB"/>
    <w:rsid w:val="62E305F2"/>
    <w:rsid w:val="62E8B7BA"/>
    <w:rsid w:val="62EB4DF3"/>
    <w:rsid w:val="62FCF9FE"/>
    <w:rsid w:val="63065B19"/>
    <w:rsid w:val="63095902"/>
    <w:rsid w:val="6313F6C0"/>
    <w:rsid w:val="63246E95"/>
    <w:rsid w:val="6324756F"/>
    <w:rsid w:val="63338537"/>
    <w:rsid w:val="6364DF0C"/>
    <w:rsid w:val="636C6CF6"/>
    <w:rsid w:val="6378F6DF"/>
    <w:rsid w:val="637AFE44"/>
    <w:rsid w:val="63830EEB"/>
    <w:rsid w:val="638B51D5"/>
    <w:rsid w:val="63A4D050"/>
    <w:rsid w:val="63D933E8"/>
    <w:rsid w:val="63DEF99C"/>
    <w:rsid w:val="63E5AA9E"/>
    <w:rsid w:val="63F0E7BC"/>
    <w:rsid w:val="63FE95EF"/>
    <w:rsid w:val="63FF0010"/>
    <w:rsid w:val="640DF1BA"/>
    <w:rsid w:val="641BF8A5"/>
    <w:rsid w:val="642646C6"/>
    <w:rsid w:val="64291E0D"/>
    <w:rsid w:val="642A938C"/>
    <w:rsid w:val="642BE930"/>
    <w:rsid w:val="642C976A"/>
    <w:rsid w:val="64451829"/>
    <w:rsid w:val="6447C3A4"/>
    <w:rsid w:val="644D0ABA"/>
    <w:rsid w:val="6465BA95"/>
    <w:rsid w:val="647EFE83"/>
    <w:rsid w:val="6489DC25"/>
    <w:rsid w:val="64B199B8"/>
    <w:rsid w:val="64BEE2A1"/>
    <w:rsid w:val="64CF8324"/>
    <w:rsid w:val="64D41741"/>
    <w:rsid w:val="64E5C87B"/>
    <w:rsid w:val="64F0539F"/>
    <w:rsid w:val="64F2BB2A"/>
    <w:rsid w:val="6502773B"/>
    <w:rsid w:val="6509C879"/>
    <w:rsid w:val="6512ED55"/>
    <w:rsid w:val="652084CA"/>
    <w:rsid w:val="65336DF6"/>
    <w:rsid w:val="6541FC76"/>
    <w:rsid w:val="65669BAC"/>
    <w:rsid w:val="65695592"/>
    <w:rsid w:val="656A78B2"/>
    <w:rsid w:val="6585E8A8"/>
    <w:rsid w:val="658FE5A6"/>
    <w:rsid w:val="65989467"/>
    <w:rsid w:val="65AEACF6"/>
    <w:rsid w:val="65CB3C40"/>
    <w:rsid w:val="65D53C5C"/>
    <w:rsid w:val="65F5DB92"/>
    <w:rsid w:val="65F7FFDE"/>
    <w:rsid w:val="662668C2"/>
    <w:rsid w:val="66547EA0"/>
    <w:rsid w:val="6659E086"/>
    <w:rsid w:val="666AC19B"/>
    <w:rsid w:val="66818D7E"/>
    <w:rsid w:val="6681C937"/>
    <w:rsid w:val="668C9F5B"/>
    <w:rsid w:val="668DFCF5"/>
    <w:rsid w:val="669BB76D"/>
    <w:rsid w:val="66C92D73"/>
    <w:rsid w:val="66CD99DF"/>
    <w:rsid w:val="66ED300A"/>
    <w:rsid w:val="66F8FCE9"/>
    <w:rsid w:val="67034057"/>
    <w:rsid w:val="6703F5FD"/>
    <w:rsid w:val="670B5C65"/>
    <w:rsid w:val="6711A8BC"/>
    <w:rsid w:val="6721A096"/>
    <w:rsid w:val="674E4290"/>
    <w:rsid w:val="67532671"/>
    <w:rsid w:val="6769137C"/>
    <w:rsid w:val="6769171F"/>
    <w:rsid w:val="676F9D4C"/>
    <w:rsid w:val="677158E8"/>
    <w:rsid w:val="67867C04"/>
    <w:rsid w:val="67ACCA3C"/>
    <w:rsid w:val="67C68897"/>
    <w:rsid w:val="67C9A35A"/>
    <w:rsid w:val="67EB5094"/>
    <w:rsid w:val="67FAA619"/>
    <w:rsid w:val="67FC04A2"/>
    <w:rsid w:val="680C0BF7"/>
    <w:rsid w:val="682A3AC7"/>
    <w:rsid w:val="683A17FD"/>
    <w:rsid w:val="683BCAF4"/>
    <w:rsid w:val="6852B246"/>
    <w:rsid w:val="685D1828"/>
    <w:rsid w:val="685FAAA3"/>
    <w:rsid w:val="68652B91"/>
    <w:rsid w:val="686E5399"/>
    <w:rsid w:val="687189F8"/>
    <w:rsid w:val="688A5A4C"/>
    <w:rsid w:val="688A8FED"/>
    <w:rsid w:val="68920579"/>
    <w:rsid w:val="6898478A"/>
    <w:rsid w:val="68991D3A"/>
    <w:rsid w:val="68A0E1D8"/>
    <w:rsid w:val="68C1887D"/>
    <w:rsid w:val="68D7B91B"/>
    <w:rsid w:val="68D9A773"/>
    <w:rsid w:val="68E24F44"/>
    <w:rsid w:val="690C2F25"/>
    <w:rsid w:val="69156CCC"/>
    <w:rsid w:val="693E0720"/>
    <w:rsid w:val="695418F0"/>
    <w:rsid w:val="697588A8"/>
    <w:rsid w:val="697A3851"/>
    <w:rsid w:val="699EA308"/>
    <w:rsid w:val="69A595F2"/>
    <w:rsid w:val="69ABAB02"/>
    <w:rsid w:val="69DC2D44"/>
    <w:rsid w:val="69F08B17"/>
    <w:rsid w:val="6A1872D9"/>
    <w:rsid w:val="6A21C3E6"/>
    <w:rsid w:val="6A3E2B0C"/>
    <w:rsid w:val="6A5077E3"/>
    <w:rsid w:val="6A50B720"/>
    <w:rsid w:val="6A50ECF3"/>
    <w:rsid w:val="6A50F46D"/>
    <w:rsid w:val="6A603A2D"/>
    <w:rsid w:val="6A67CE31"/>
    <w:rsid w:val="6A80E0B0"/>
    <w:rsid w:val="6A82A29E"/>
    <w:rsid w:val="6A85E352"/>
    <w:rsid w:val="6AA6E259"/>
    <w:rsid w:val="6AB5C06B"/>
    <w:rsid w:val="6ADD7094"/>
    <w:rsid w:val="6AE865DA"/>
    <w:rsid w:val="6B0D893B"/>
    <w:rsid w:val="6B2FC41B"/>
    <w:rsid w:val="6B35E861"/>
    <w:rsid w:val="6B465806"/>
    <w:rsid w:val="6B59BE4B"/>
    <w:rsid w:val="6B67BF64"/>
    <w:rsid w:val="6B74F873"/>
    <w:rsid w:val="6B8A9FE1"/>
    <w:rsid w:val="6B8D65AE"/>
    <w:rsid w:val="6B90025D"/>
    <w:rsid w:val="6BAD60AC"/>
    <w:rsid w:val="6BB4B6F4"/>
    <w:rsid w:val="6BBA16A3"/>
    <w:rsid w:val="6BBEA381"/>
    <w:rsid w:val="6BBEF02F"/>
    <w:rsid w:val="6BEF58E0"/>
    <w:rsid w:val="6BF9B63F"/>
    <w:rsid w:val="6C1551CA"/>
    <w:rsid w:val="6C1C5B97"/>
    <w:rsid w:val="6C2C1482"/>
    <w:rsid w:val="6C41F5FE"/>
    <w:rsid w:val="6C4C894A"/>
    <w:rsid w:val="6C63AFB5"/>
    <w:rsid w:val="6C66F717"/>
    <w:rsid w:val="6C7520AA"/>
    <w:rsid w:val="6C753B78"/>
    <w:rsid w:val="6C7DF841"/>
    <w:rsid w:val="6C7F60E9"/>
    <w:rsid w:val="6C99E932"/>
    <w:rsid w:val="6C9F1CD4"/>
    <w:rsid w:val="6CB45119"/>
    <w:rsid w:val="6CBF69BD"/>
    <w:rsid w:val="6CBFE696"/>
    <w:rsid w:val="6CD50A7B"/>
    <w:rsid w:val="6CE7A443"/>
    <w:rsid w:val="6CF3871A"/>
    <w:rsid w:val="6D01FFAC"/>
    <w:rsid w:val="6D0BF341"/>
    <w:rsid w:val="6D0E3712"/>
    <w:rsid w:val="6D1576A6"/>
    <w:rsid w:val="6D251B9E"/>
    <w:rsid w:val="6D25DFCE"/>
    <w:rsid w:val="6D281243"/>
    <w:rsid w:val="6D363BA8"/>
    <w:rsid w:val="6D433999"/>
    <w:rsid w:val="6D7C3775"/>
    <w:rsid w:val="6D7E1230"/>
    <w:rsid w:val="6D92235B"/>
    <w:rsid w:val="6D965DF1"/>
    <w:rsid w:val="6DB8D642"/>
    <w:rsid w:val="6DBD0A5D"/>
    <w:rsid w:val="6DC36BEA"/>
    <w:rsid w:val="6DC8A1E7"/>
    <w:rsid w:val="6DCEB496"/>
    <w:rsid w:val="6DD6A217"/>
    <w:rsid w:val="6DDF169F"/>
    <w:rsid w:val="6DEDDB95"/>
    <w:rsid w:val="6DFF0B48"/>
    <w:rsid w:val="6E196372"/>
    <w:rsid w:val="6E1B3DBE"/>
    <w:rsid w:val="6E24EDDB"/>
    <w:rsid w:val="6E2A3750"/>
    <w:rsid w:val="6E31763C"/>
    <w:rsid w:val="6E4AC449"/>
    <w:rsid w:val="6E4D2E03"/>
    <w:rsid w:val="6E8922C5"/>
    <w:rsid w:val="6EA6B752"/>
    <w:rsid w:val="6EA98D97"/>
    <w:rsid w:val="6EAF9215"/>
    <w:rsid w:val="6EC0EBFF"/>
    <w:rsid w:val="6EC239A9"/>
    <w:rsid w:val="6EC7A31F"/>
    <w:rsid w:val="6EDC9022"/>
    <w:rsid w:val="6F4F926F"/>
    <w:rsid w:val="6F54A6A3"/>
    <w:rsid w:val="6F61E8C5"/>
    <w:rsid w:val="6F662E0A"/>
    <w:rsid w:val="6F78658C"/>
    <w:rsid w:val="6F93C12F"/>
    <w:rsid w:val="6F9C8FDC"/>
    <w:rsid w:val="6FAC387B"/>
    <w:rsid w:val="6FB5FFD3"/>
    <w:rsid w:val="6FC28CD3"/>
    <w:rsid w:val="6FD753C7"/>
    <w:rsid w:val="6FDD7890"/>
    <w:rsid w:val="6FF1EC1F"/>
    <w:rsid w:val="6FFFF7A6"/>
    <w:rsid w:val="70036941"/>
    <w:rsid w:val="700A14D4"/>
    <w:rsid w:val="70124DBA"/>
    <w:rsid w:val="701C3B1C"/>
    <w:rsid w:val="70261BE1"/>
    <w:rsid w:val="704052AC"/>
    <w:rsid w:val="704E153F"/>
    <w:rsid w:val="705A526F"/>
    <w:rsid w:val="706BFA38"/>
    <w:rsid w:val="70745E55"/>
    <w:rsid w:val="70780A0D"/>
    <w:rsid w:val="7078EC53"/>
    <w:rsid w:val="709F6D2B"/>
    <w:rsid w:val="70B6179C"/>
    <w:rsid w:val="70BAA527"/>
    <w:rsid w:val="70D0C522"/>
    <w:rsid w:val="70F38EF7"/>
    <w:rsid w:val="70FE4F69"/>
    <w:rsid w:val="71038429"/>
    <w:rsid w:val="71250C82"/>
    <w:rsid w:val="71352DD5"/>
    <w:rsid w:val="713CB1B2"/>
    <w:rsid w:val="714126FC"/>
    <w:rsid w:val="71716AA1"/>
    <w:rsid w:val="7171D250"/>
    <w:rsid w:val="717968CF"/>
    <w:rsid w:val="717DB615"/>
    <w:rsid w:val="71A6DA9C"/>
    <w:rsid w:val="71B85869"/>
    <w:rsid w:val="71B97907"/>
    <w:rsid w:val="71DB855E"/>
    <w:rsid w:val="71E74363"/>
    <w:rsid w:val="71EBECE8"/>
    <w:rsid w:val="71FF43E1"/>
    <w:rsid w:val="72065CCE"/>
    <w:rsid w:val="721328CF"/>
    <w:rsid w:val="721AFCED"/>
    <w:rsid w:val="72253204"/>
    <w:rsid w:val="723DB774"/>
    <w:rsid w:val="723DE962"/>
    <w:rsid w:val="7245EC9C"/>
    <w:rsid w:val="724FCF66"/>
    <w:rsid w:val="7251ED4B"/>
    <w:rsid w:val="725D036C"/>
    <w:rsid w:val="72785603"/>
    <w:rsid w:val="729B08B1"/>
    <w:rsid w:val="729FDFA6"/>
    <w:rsid w:val="72AAE064"/>
    <w:rsid w:val="72BC7D88"/>
    <w:rsid w:val="72BEA32B"/>
    <w:rsid w:val="72CF1DD7"/>
    <w:rsid w:val="72D0FE36"/>
    <w:rsid w:val="72E0EC4E"/>
    <w:rsid w:val="72E14E4C"/>
    <w:rsid w:val="72E2710D"/>
    <w:rsid w:val="72F1071B"/>
    <w:rsid w:val="7319445A"/>
    <w:rsid w:val="73209584"/>
    <w:rsid w:val="73226CDB"/>
    <w:rsid w:val="73332AC5"/>
    <w:rsid w:val="733EB789"/>
    <w:rsid w:val="73541B2E"/>
    <w:rsid w:val="73660A34"/>
    <w:rsid w:val="73764C57"/>
    <w:rsid w:val="7378123A"/>
    <w:rsid w:val="737B34C5"/>
    <w:rsid w:val="738015A3"/>
    <w:rsid w:val="7383F869"/>
    <w:rsid w:val="7392DC9E"/>
    <w:rsid w:val="7396A3FF"/>
    <w:rsid w:val="739A5156"/>
    <w:rsid w:val="73C23405"/>
    <w:rsid w:val="73C3EBA8"/>
    <w:rsid w:val="73C7A420"/>
    <w:rsid w:val="73CF447A"/>
    <w:rsid w:val="73D0A2D0"/>
    <w:rsid w:val="73E0FCB8"/>
    <w:rsid w:val="73EB9FC7"/>
    <w:rsid w:val="73EDB85E"/>
    <w:rsid w:val="73FB4168"/>
    <w:rsid w:val="741ABA99"/>
    <w:rsid w:val="742D77AB"/>
    <w:rsid w:val="742DDC82"/>
    <w:rsid w:val="74325A29"/>
    <w:rsid w:val="74436432"/>
    <w:rsid w:val="744D71FC"/>
    <w:rsid w:val="7461FB04"/>
    <w:rsid w:val="7466EAD7"/>
    <w:rsid w:val="746BBC1A"/>
    <w:rsid w:val="7479D806"/>
    <w:rsid w:val="749EF772"/>
    <w:rsid w:val="74B15AAD"/>
    <w:rsid w:val="74B7B42C"/>
    <w:rsid w:val="74C39D9C"/>
    <w:rsid w:val="74E06926"/>
    <w:rsid w:val="74F3B244"/>
    <w:rsid w:val="75001C5D"/>
    <w:rsid w:val="75015E98"/>
    <w:rsid w:val="7501A17A"/>
    <w:rsid w:val="7501C125"/>
    <w:rsid w:val="7503E6ED"/>
    <w:rsid w:val="750C89D8"/>
    <w:rsid w:val="752D3CFE"/>
    <w:rsid w:val="7548D09A"/>
    <w:rsid w:val="7550E94F"/>
    <w:rsid w:val="75620F9F"/>
    <w:rsid w:val="7567EE2D"/>
    <w:rsid w:val="756EC935"/>
    <w:rsid w:val="759144E2"/>
    <w:rsid w:val="75983612"/>
    <w:rsid w:val="759E67D8"/>
    <w:rsid w:val="759EC153"/>
    <w:rsid w:val="75A6168D"/>
    <w:rsid w:val="75B1344C"/>
    <w:rsid w:val="75D9EEC2"/>
    <w:rsid w:val="7610CBDE"/>
    <w:rsid w:val="7636A3F1"/>
    <w:rsid w:val="763AD964"/>
    <w:rsid w:val="76499F71"/>
    <w:rsid w:val="764CD99C"/>
    <w:rsid w:val="7661CB55"/>
    <w:rsid w:val="7664731E"/>
    <w:rsid w:val="7664CC1F"/>
    <w:rsid w:val="767B9126"/>
    <w:rsid w:val="76828D89"/>
    <w:rsid w:val="769912D5"/>
    <w:rsid w:val="76B148CA"/>
    <w:rsid w:val="76C155FD"/>
    <w:rsid w:val="76D4666D"/>
    <w:rsid w:val="76D958C1"/>
    <w:rsid w:val="76E21E52"/>
    <w:rsid w:val="76F10CE3"/>
    <w:rsid w:val="76F2BF5A"/>
    <w:rsid w:val="76F5639F"/>
    <w:rsid w:val="77106E8A"/>
    <w:rsid w:val="77172DDA"/>
    <w:rsid w:val="773081AF"/>
    <w:rsid w:val="7733EF7B"/>
    <w:rsid w:val="7763A543"/>
    <w:rsid w:val="77714662"/>
    <w:rsid w:val="7782416F"/>
    <w:rsid w:val="77934258"/>
    <w:rsid w:val="7799F5CD"/>
    <w:rsid w:val="779AB535"/>
    <w:rsid w:val="77B682FF"/>
    <w:rsid w:val="77C22004"/>
    <w:rsid w:val="77D94B08"/>
    <w:rsid w:val="77D9F980"/>
    <w:rsid w:val="77E3D646"/>
    <w:rsid w:val="77E62097"/>
    <w:rsid w:val="77EFFF03"/>
    <w:rsid w:val="77F1E780"/>
    <w:rsid w:val="77F2A424"/>
    <w:rsid w:val="78073396"/>
    <w:rsid w:val="7818453C"/>
    <w:rsid w:val="782DBBCE"/>
    <w:rsid w:val="783C83B2"/>
    <w:rsid w:val="788243E8"/>
    <w:rsid w:val="7897B78D"/>
    <w:rsid w:val="78A257A8"/>
    <w:rsid w:val="78A5C94C"/>
    <w:rsid w:val="78B60D47"/>
    <w:rsid w:val="78B95BDD"/>
    <w:rsid w:val="78BF10EA"/>
    <w:rsid w:val="78C248BE"/>
    <w:rsid w:val="78CFBD19"/>
    <w:rsid w:val="78DF2F1F"/>
    <w:rsid w:val="78E0D70B"/>
    <w:rsid w:val="78E55195"/>
    <w:rsid w:val="78E63D11"/>
    <w:rsid w:val="7922CB10"/>
    <w:rsid w:val="79290E8F"/>
    <w:rsid w:val="792E5F50"/>
    <w:rsid w:val="794C30C1"/>
    <w:rsid w:val="7953929F"/>
    <w:rsid w:val="796D0A8F"/>
    <w:rsid w:val="798EEC1B"/>
    <w:rsid w:val="7990A8CC"/>
    <w:rsid w:val="79A03F54"/>
    <w:rsid w:val="79A6AE58"/>
    <w:rsid w:val="7A03CEA4"/>
    <w:rsid w:val="7A0EBE89"/>
    <w:rsid w:val="7A102253"/>
    <w:rsid w:val="7A48F44B"/>
    <w:rsid w:val="7A938241"/>
    <w:rsid w:val="7AB5B2B1"/>
    <w:rsid w:val="7AE1D547"/>
    <w:rsid w:val="7AEF6300"/>
    <w:rsid w:val="7AF5927E"/>
    <w:rsid w:val="7AFE564F"/>
    <w:rsid w:val="7B09D347"/>
    <w:rsid w:val="7B3F632E"/>
    <w:rsid w:val="7B4322FF"/>
    <w:rsid w:val="7B4473E1"/>
    <w:rsid w:val="7B45726E"/>
    <w:rsid w:val="7B6BF583"/>
    <w:rsid w:val="7B7AF9B2"/>
    <w:rsid w:val="7B8826F3"/>
    <w:rsid w:val="7B8E3430"/>
    <w:rsid w:val="7B9F9F05"/>
    <w:rsid w:val="7BA5D04E"/>
    <w:rsid w:val="7BA8248C"/>
    <w:rsid w:val="7BBCABA7"/>
    <w:rsid w:val="7BC0E6BE"/>
    <w:rsid w:val="7BD4D089"/>
    <w:rsid w:val="7BFBB5DD"/>
    <w:rsid w:val="7C06BAE1"/>
    <w:rsid w:val="7C0CF03A"/>
    <w:rsid w:val="7C152F02"/>
    <w:rsid w:val="7C24F5EB"/>
    <w:rsid w:val="7C270DE9"/>
    <w:rsid w:val="7C389DFD"/>
    <w:rsid w:val="7C3D3D95"/>
    <w:rsid w:val="7C456B3F"/>
    <w:rsid w:val="7C4EF9B5"/>
    <w:rsid w:val="7C71C5A4"/>
    <w:rsid w:val="7C8237DD"/>
    <w:rsid w:val="7CBCD7DC"/>
    <w:rsid w:val="7CC6C5C0"/>
    <w:rsid w:val="7CC80DEB"/>
    <w:rsid w:val="7CC9E0DA"/>
    <w:rsid w:val="7CE3415B"/>
    <w:rsid w:val="7CE34D33"/>
    <w:rsid w:val="7CE4F7A8"/>
    <w:rsid w:val="7CEA3E3F"/>
    <w:rsid w:val="7CF5AF3E"/>
    <w:rsid w:val="7D3480D2"/>
    <w:rsid w:val="7D352E25"/>
    <w:rsid w:val="7D532054"/>
    <w:rsid w:val="7D5CE32B"/>
    <w:rsid w:val="7D6C070A"/>
    <w:rsid w:val="7D6CF8C4"/>
    <w:rsid w:val="7D7F2235"/>
    <w:rsid w:val="7D8D5C6E"/>
    <w:rsid w:val="7D8F949C"/>
    <w:rsid w:val="7D9C2636"/>
    <w:rsid w:val="7DADB1FC"/>
    <w:rsid w:val="7DB3AC9D"/>
    <w:rsid w:val="7DC2C160"/>
    <w:rsid w:val="7DC5E56E"/>
    <w:rsid w:val="7DDCE755"/>
    <w:rsid w:val="7DE21D7A"/>
    <w:rsid w:val="7DF12E90"/>
    <w:rsid w:val="7E1D7C65"/>
    <w:rsid w:val="7E281EE6"/>
    <w:rsid w:val="7E88994F"/>
    <w:rsid w:val="7E89C546"/>
    <w:rsid w:val="7E8A36CE"/>
    <w:rsid w:val="7E9401BD"/>
    <w:rsid w:val="7E993609"/>
    <w:rsid w:val="7E9C8C15"/>
    <w:rsid w:val="7E9EDBE0"/>
    <w:rsid w:val="7EAE4274"/>
    <w:rsid w:val="7EB43AF4"/>
    <w:rsid w:val="7EBB669A"/>
    <w:rsid w:val="7EC3380A"/>
    <w:rsid w:val="7ED78DEC"/>
    <w:rsid w:val="7EDE9EAE"/>
    <w:rsid w:val="7EDEBDF6"/>
    <w:rsid w:val="7EE2FC40"/>
    <w:rsid w:val="7EF211DC"/>
    <w:rsid w:val="7EF4462C"/>
    <w:rsid w:val="7EF93FE3"/>
    <w:rsid w:val="7EFDB2C2"/>
    <w:rsid w:val="7F084C6B"/>
    <w:rsid w:val="7F10B2B2"/>
    <w:rsid w:val="7F3887BA"/>
    <w:rsid w:val="7F4AD637"/>
    <w:rsid w:val="7F57E131"/>
    <w:rsid w:val="7F6594EC"/>
    <w:rsid w:val="7F6B979C"/>
    <w:rsid w:val="7F984744"/>
    <w:rsid w:val="7F985013"/>
    <w:rsid w:val="7FB374E4"/>
    <w:rsid w:val="7FC78907"/>
    <w:rsid w:val="7FCB8F2E"/>
    <w:rsid w:val="7FD00739"/>
    <w:rsid w:val="7FD27FD5"/>
    <w:rsid w:val="7FD99CF8"/>
    <w:rsid w:val="7FEF2685"/>
    <w:rsid w:val="7FEF4D2E"/>
    <w:rsid w:val="7FF4EA9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A8776"/>
  <w15:docId w15:val="{BBA7863C-8537-472E-8480-CF309995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06EC"/>
  </w:style>
  <w:style w:type="paragraph" w:styleId="Titolo1">
    <w:name w:val="heading 1"/>
    <w:basedOn w:val="Normale"/>
    <w:next w:val="Normale"/>
    <w:link w:val="Titolo1Carattere"/>
    <w:qFormat/>
    <w:rsid w:val="005C06EC"/>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olo2">
    <w:name w:val="heading 2"/>
    <w:basedOn w:val="Normale"/>
    <w:next w:val="Normale"/>
    <w:link w:val="Titolo2Carattere"/>
    <w:uiPriority w:val="9"/>
    <w:unhideWhenUsed/>
    <w:qFormat/>
    <w:rsid w:val="005C06EC"/>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unhideWhenUsed/>
    <w:qFormat/>
    <w:rsid w:val="005C06EC"/>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5C06EC"/>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olo5">
    <w:name w:val="heading 5"/>
    <w:basedOn w:val="Normale"/>
    <w:next w:val="Normale"/>
    <w:link w:val="Titolo5Carattere"/>
    <w:uiPriority w:val="9"/>
    <w:semiHidden/>
    <w:unhideWhenUsed/>
    <w:qFormat/>
    <w:rsid w:val="005C06EC"/>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olo6">
    <w:name w:val="heading 6"/>
    <w:basedOn w:val="Normale"/>
    <w:next w:val="Normale"/>
    <w:link w:val="Titolo6Carattere"/>
    <w:unhideWhenUsed/>
    <w:qFormat/>
    <w:rsid w:val="005C06EC"/>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olo7">
    <w:name w:val="heading 7"/>
    <w:basedOn w:val="Normale"/>
    <w:next w:val="Normale"/>
    <w:link w:val="Titolo7Carattere"/>
    <w:uiPriority w:val="9"/>
    <w:semiHidden/>
    <w:unhideWhenUsed/>
    <w:qFormat/>
    <w:rsid w:val="005C06EC"/>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olo8">
    <w:name w:val="heading 8"/>
    <w:basedOn w:val="Normale"/>
    <w:next w:val="Normale"/>
    <w:link w:val="Titolo8Carattere"/>
    <w:uiPriority w:val="9"/>
    <w:semiHidden/>
    <w:unhideWhenUsed/>
    <w:qFormat/>
    <w:rsid w:val="005C06EC"/>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olo9">
    <w:name w:val="heading 9"/>
    <w:basedOn w:val="Normale"/>
    <w:next w:val="Normale"/>
    <w:link w:val="Titolo9Carattere"/>
    <w:uiPriority w:val="9"/>
    <w:semiHidden/>
    <w:unhideWhenUsed/>
    <w:qFormat/>
    <w:rsid w:val="005C06EC"/>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81C3E"/>
    <w:pPr>
      <w:ind w:left="720"/>
      <w:contextualSpacing/>
    </w:pPr>
  </w:style>
  <w:style w:type="table" w:styleId="Grigliatabella">
    <w:name w:val="Table Grid"/>
    <w:basedOn w:val="Tabellanormale"/>
    <w:uiPriority w:val="59"/>
    <w:rsid w:val="00C81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901D0E"/>
    <w:pPr>
      <w:tabs>
        <w:tab w:val="center" w:pos="4819"/>
        <w:tab w:val="right" w:pos="9638"/>
      </w:tabs>
    </w:pPr>
  </w:style>
  <w:style w:type="character" w:customStyle="1" w:styleId="IntestazioneCarattere">
    <w:name w:val="Intestazione Carattere"/>
    <w:basedOn w:val="Carpredefinitoparagrafo"/>
    <w:link w:val="Intestazione"/>
    <w:rsid w:val="00901D0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1D0E"/>
    <w:pPr>
      <w:tabs>
        <w:tab w:val="center" w:pos="4819"/>
        <w:tab w:val="right" w:pos="9638"/>
      </w:tabs>
    </w:pPr>
  </w:style>
  <w:style w:type="character" w:customStyle="1" w:styleId="PidipaginaCarattere">
    <w:name w:val="Piè di pagina Carattere"/>
    <w:basedOn w:val="Carpredefinitoparagrafo"/>
    <w:link w:val="Pidipagina"/>
    <w:uiPriority w:val="99"/>
    <w:rsid w:val="00901D0E"/>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69212C"/>
    <w:rPr>
      <w:sz w:val="16"/>
      <w:szCs w:val="16"/>
    </w:rPr>
  </w:style>
  <w:style w:type="paragraph" w:styleId="Testocommento">
    <w:name w:val="annotation text"/>
    <w:basedOn w:val="Normale"/>
    <w:link w:val="TestocommentoCarattere"/>
    <w:uiPriority w:val="99"/>
    <w:unhideWhenUsed/>
    <w:rsid w:val="0069212C"/>
    <w:rPr>
      <w:sz w:val="20"/>
      <w:szCs w:val="20"/>
    </w:rPr>
  </w:style>
  <w:style w:type="character" w:customStyle="1" w:styleId="TestocommentoCarattere">
    <w:name w:val="Testo commento Carattere"/>
    <w:basedOn w:val="Carpredefinitoparagrafo"/>
    <w:link w:val="Testocommento"/>
    <w:rsid w:val="0069212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69212C"/>
    <w:rPr>
      <w:b/>
      <w:bCs/>
    </w:rPr>
  </w:style>
  <w:style w:type="character" w:customStyle="1" w:styleId="SoggettocommentoCarattere">
    <w:name w:val="Soggetto commento Carattere"/>
    <w:basedOn w:val="TestocommentoCarattere"/>
    <w:link w:val="Soggettocommento"/>
    <w:rsid w:val="0069212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DE45C4"/>
    <w:rPr>
      <w:rFonts w:ascii="Segoe UI" w:hAnsi="Segoe UI" w:cs="Segoe UI"/>
      <w:sz w:val="18"/>
      <w:szCs w:val="18"/>
    </w:rPr>
  </w:style>
  <w:style w:type="character" w:customStyle="1" w:styleId="TestofumettoCarattere">
    <w:name w:val="Testo fumetto Carattere"/>
    <w:basedOn w:val="Carpredefinitoparagrafo"/>
    <w:link w:val="Testofumetto"/>
    <w:rsid w:val="00DE45C4"/>
    <w:rPr>
      <w:rFonts w:ascii="Segoe UI" w:eastAsia="Times New Roman" w:hAnsi="Segoe UI" w:cs="Segoe UI"/>
      <w:sz w:val="18"/>
      <w:szCs w:val="18"/>
      <w:lang w:eastAsia="it-IT"/>
    </w:rPr>
  </w:style>
  <w:style w:type="paragraph" w:styleId="Testonotaapidipagina">
    <w:name w:val="footnote text"/>
    <w:basedOn w:val="Normale"/>
    <w:link w:val="TestonotaapidipaginaCarattere"/>
    <w:unhideWhenUsed/>
    <w:rsid w:val="00F7240C"/>
    <w:rPr>
      <w:sz w:val="20"/>
      <w:szCs w:val="20"/>
    </w:rPr>
  </w:style>
  <w:style w:type="character" w:customStyle="1" w:styleId="TestonotaapidipaginaCarattere">
    <w:name w:val="Testo nota a piè di pagina Carattere"/>
    <w:basedOn w:val="Carpredefinitoparagrafo"/>
    <w:link w:val="Testonotaapidipagina"/>
    <w:rsid w:val="00F7240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F7240C"/>
    <w:rPr>
      <w:vertAlign w:val="superscript"/>
    </w:rPr>
  </w:style>
  <w:style w:type="character" w:customStyle="1" w:styleId="normaltextrun">
    <w:name w:val="normaltextrun"/>
    <w:basedOn w:val="Carpredefinitoparagrafo"/>
    <w:rsid w:val="00875752"/>
  </w:style>
  <w:style w:type="paragraph" w:customStyle="1" w:styleId="paragraph">
    <w:name w:val="paragraph"/>
    <w:basedOn w:val="Normale"/>
    <w:rsid w:val="00B46F92"/>
    <w:pPr>
      <w:spacing w:before="100" w:beforeAutospacing="1" w:after="100" w:afterAutospacing="1"/>
    </w:pPr>
  </w:style>
  <w:style w:type="character" w:customStyle="1" w:styleId="advancedproofingissue">
    <w:name w:val="advancedproofingissue"/>
    <w:basedOn w:val="Carpredefinitoparagrafo"/>
    <w:rsid w:val="00B46F92"/>
  </w:style>
  <w:style w:type="character" w:customStyle="1" w:styleId="eop">
    <w:name w:val="eop"/>
    <w:basedOn w:val="Carpredefinitoparagrafo"/>
    <w:rsid w:val="00B46F92"/>
  </w:style>
  <w:style w:type="character" w:styleId="Collegamentoipertestuale">
    <w:name w:val="Hyperlink"/>
    <w:basedOn w:val="Carpredefinitoparagrafo"/>
    <w:unhideWhenUsed/>
    <w:rsid w:val="00724D13"/>
    <w:rPr>
      <w:color w:val="0000FF"/>
      <w:u w:val="single"/>
    </w:rPr>
  </w:style>
  <w:style w:type="character" w:customStyle="1" w:styleId="findhit">
    <w:name w:val="findhit"/>
    <w:basedOn w:val="Carpredefinitoparagrafo"/>
    <w:rsid w:val="00724D13"/>
  </w:style>
  <w:style w:type="character" w:styleId="Collegamentovisitato">
    <w:name w:val="FollowedHyperlink"/>
    <w:basedOn w:val="Carpredefinitoparagrafo"/>
    <w:unhideWhenUsed/>
    <w:rsid w:val="006529EF"/>
    <w:rPr>
      <w:color w:val="800080" w:themeColor="followedHyperlink"/>
      <w:u w:val="single"/>
    </w:rPr>
  </w:style>
  <w:style w:type="paragraph" w:styleId="Didascalia">
    <w:name w:val="caption"/>
    <w:basedOn w:val="Normale"/>
    <w:next w:val="Normale"/>
    <w:unhideWhenUsed/>
    <w:qFormat/>
    <w:rsid w:val="005C06EC"/>
    <w:pPr>
      <w:spacing w:line="240" w:lineRule="auto"/>
    </w:pPr>
    <w:rPr>
      <w:b/>
      <w:bCs/>
      <w:smallCaps/>
      <w:color w:val="1F497D" w:themeColor="text2"/>
    </w:rPr>
  </w:style>
  <w:style w:type="character" w:customStyle="1" w:styleId="Titolo1Carattere">
    <w:name w:val="Titolo 1 Carattere"/>
    <w:basedOn w:val="Carpredefinitoparagrafo"/>
    <w:link w:val="Titolo1"/>
    <w:rsid w:val="005C06EC"/>
    <w:rPr>
      <w:rFonts w:asciiTheme="majorHAnsi" w:eastAsiaTheme="majorEastAsia" w:hAnsiTheme="majorHAnsi" w:cstheme="majorBidi"/>
      <w:color w:val="244061" w:themeColor="accent1" w:themeShade="80"/>
      <w:sz w:val="36"/>
      <w:szCs w:val="36"/>
    </w:rPr>
  </w:style>
  <w:style w:type="character" w:customStyle="1" w:styleId="Titolo2Carattere">
    <w:name w:val="Titolo 2 Carattere"/>
    <w:basedOn w:val="Carpredefinitoparagrafo"/>
    <w:link w:val="Titolo2"/>
    <w:uiPriority w:val="9"/>
    <w:rsid w:val="005C06EC"/>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rsid w:val="005C06EC"/>
    <w:rPr>
      <w:rFonts w:asciiTheme="majorHAnsi" w:eastAsiaTheme="majorEastAsia" w:hAnsiTheme="majorHAnsi" w:cstheme="majorBidi"/>
      <w:color w:val="365F91" w:themeColor="accent1" w:themeShade="BF"/>
      <w:sz w:val="28"/>
      <w:szCs w:val="28"/>
    </w:rPr>
  </w:style>
  <w:style w:type="character" w:styleId="Menzionenonrisolta">
    <w:name w:val="Unresolved Mention"/>
    <w:basedOn w:val="Carpredefinitoparagrafo"/>
    <w:uiPriority w:val="99"/>
    <w:unhideWhenUsed/>
    <w:rsid w:val="008146B3"/>
    <w:rPr>
      <w:color w:val="605E5C"/>
      <w:shd w:val="clear" w:color="auto" w:fill="E1DFDD"/>
    </w:rPr>
  </w:style>
  <w:style w:type="character" w:styleId="Menzione">
    <w:name w:val="Mention"/>
    <w:basedOn w:val="Carpredefinitoparagrafo"/>
    <w:uiPriority w:val="99"/>
    <w:unhideWhenUsed/>
    <w:rsid w:val="008146B3"/>
    <w:rPr>
      <w:color w:val="2B579A"/>
      <w:shd w:val="clear" w:color="auto" w:fill="E1DFDD"/>
    </w:rPr>
  </w:style>
  <w:style w:type="paragraph" w:styleId="NormaleWeb">
    <w:name w:val="Normal (Web)"/>
    <w:basedOn w:val="Normale"/>
    <w:uiPriority w:val="99"/>
    <w:unhideWhenUsed/>
    <w:rsid w:val="0062673A"/>
    <w:pPr>
      <w:spacing w:before="100" w:beforeAutospacing="1" w:after="100" w:afterAutospacing="1"/>
    </w:pPr>
  </w:style>
  <w:style w:type="paragraph" w:customStyle="1" w:styleId="Default">
    <w:name w:val="Default"/>
    <w:rsid w:val="00F860D6"/>
    <w:pPr>
      <w:autoSpaceDE w:val="0"/>
      <w:autoSpaceDN w:val="0"/>
      <w:adjustRightInd w:val="0"/>
      <w:spacing w:after="0" w:line="240" w:lineRule="auto"/>
    </w:pPr>
    <w:rPr>
      <w:rFonts w:ascii="Open Sans" w:hAnsi="Open Sans" w:cs="Open Sans"/>
      <w:color w:val="000000"/>
      <w:sz w:val="24"/>
      <w:szCs w:val="24"/>
    </w:rPr>
  </w:style>
  <w:style w:type="paragraph" w:styleId="Revisione">
    <w:name w:val="Revision"/>
    <w:hidden/>
    <w:uiPriority w:val="99"/>
    <w:rsid w:val="009A2074"/>
    <w:pPr>
      <w:spacing w:after="0" w:line="240" w:lineRule="auto"/>
    </w:pPr>
    <w:rPr>
      <w:rFonts w:ascii="Times New Roman" w:eastAsia="Times New Roman" w:hAnsi="Times New Roman" w:cs="Times New Roman"/>
      <w:sz w:val="24"/>
      <w:szCs w:val="24"/>
      <w:lang w:eastAsia="it-IT"/>
    </w:rPr>
  </w:style>
  <w:style w:type="paragraph" w:styleId="Titolosommario">
    <w:name w:val="TOC Heading"/>
    <w:basedOn w:val="Titolo1"/>
    <w:next w:val="Normale"/>
    <w:uiPriority w:val="39"/>
    <w:unhideWhenUsed/>
    <w:qFormat/>
    <w:rsid w:val="005C06EC"/>
    <w:pPr>
      <w:outlineLvl w:val="9"/>
    </w:pPr>
  </w:style>
  <w:style w:type="paragraph" w:styleId="Sommario1">
    <w:name w:val="toc 1"/>
    <w:basedOn w:val="Normale"/>
    <w:next w:val="Normale"/>
    <w:autoRedefine/>
    <w:unhideWhenUsed/>
    <w:rsid w:val="00814FF4"/>
    <w:pPr>
      <w:spacing w:after="100"/>
    </w:pPr>
  </w:style>
  <w:style w:type="paragraph" w:styleId="Sommario2">
    <w:name w:val="toc 2"/>
    <w:basedOn w:val="Normale"/>
    <w:next w:val="Normale"/>
    <w:autoRedefine/>
    <w:uiPriority w:val="39"/>
    <w:unhideWhenUsed/>
    <w:rsid w:val="00814FF4"/>
    <w:pPr>
      <w:spacing w:after="100"/>
      <w:ind w:left="240"/>
    </w:pPr>
  </w:style>
  <w:style w:type="character" w:customStyle="1" w:styleId="Titolo4Carattere">
    <w:name w:val="Titolo 4 Carattere"/>
    <w:basedOn w:val="Carpredefinitoparagrafo"/>
    <w:link w:val="Titolo4"/>
    <w:uiPriority w:val="9"/>
    <w:semiHidden/>
    <w:rsid w:val="005C06EC"/>
    <w:rPr>
      <w:rFonts w:asciiTheme="majorHAnsi" w:eastAsiaTheme="majorEastAsia" w:hAnsiTheme="majorHAnsi" w:cstheme="majorBidi"/>
      <w:color w:val="365F91" w:themeColor="accent1" w:themeShade="BF"/>
      <w:sz w:val="24"/>
      <w:szCs w:val="24"/>
    </w:rPr>
  </w:style>
  <w:style w:type="character" w:customStyle="1" w:styleId="Titolo5Carattere">
    <w:name w:val="Titolo 5 Carattere"/>
    <w:basedOn w:val="Carpredefinitoparagrafo"/>
    <w:link w:val="Titolo5"/>
    <w:uiPriority w:val="9"/>
    <w:semiHidden/>
    <w:rsid w:val="005C06EC"/>
    <w:rPr>
      <w:rFonts w:asciiTheme="majorHAnsi" w:eastAsiaTheme="majorEastAsia" w:hAnsiTheme="majorHAnsi" w:cstheme="majorBidi"/>
      <w:caps/>
      <w:color w:val="365F91" w:themeColor="accent1" w:themeShade="BF"/>
    </w:rPr>
  </w:style>
  <w:style w:type="character" w:customStyle="1" w:styleId="Titolo6Carattere">
    <w:name w:val="Titolo 6 Carattere"/>
    <w:basedOn w:val="Carpredefinitoparagrafo"/>
    <w:link w:val="Titolo6"/>
    <w:rsid w:val="005C06EC"/>
    <w:rPr>
      <w:rFonts w:asciiTheme="majorHAnsi" w:eastAsiaTheme="majorEastAsia" w:hAnsiTheme="majorHAnsi" w:cstheme="majorBidi"/>
      <w:i/>
      <w:iCs/>
      <w:caps/>
      <w:color w:val="244061" w:themeColor="accent1" w:themeShade="80"/>
    </w:rPr>
  </w:style>
  <w:style w:type="character" w:customStyle="1" w:styleId="Titolo7Carattere">
    <w:name w:val="Titolo 7 Carattere"/>
    <w:basedOn w:val="Carpredefinitoparagrafo"/>
    <w:link w:val="Titolo7"/>
    <w:uiPriority w:val="9"/>
    <w:semiHidden/>
    <w:rsid w:val="005C06EC"/>
    <w:rPr>
      <w:rFonts w:asciiTheme="majorHAnsi" w:eastAsiaTheme="majorEastAsia" w:hAnsiTheme="majorHAnsi" w:cstheme="majorBidi"/>
      <w:b/>
      <w:bCs/>
      <w:color w:val="244061" w:themeColor="accent1" w:themeShade="80"/>
    </w:rPr>
  </w:style>
  <w:style w:type="character" w:customStyle="1" w:styleId="Titolo8Carattere">
    <w:name w:val="Titolo 8 Carattere"/>
    <w:basedOn w:val="Carpredefinitoparagrafo"/>
    <w:link w:val="Titolo8"/>
    <w:uiPriority w:val="9"/>
    <w:semiHidden/>
    <w:rsid w:val="005C06EC"/>
    <w:rPr>
      <w:rFonts w:asciiTheme="majorHAnsi" w:eastAsiaTheme="majorEastAsia" w:hAnsiTheme="majorHAnsi" w:cstheme="majorBidi"/>
      <w:b/>
      <w:bCs/>
      <w:i/>
      <w:iCs/>
      <w:color w:val="244061" w:themeColor="accent1" w:themeShade="80"/>
    </w:rPr>
  </w:style>
  <w:style w:type="character" w:customStyle="1" w:styleId="Titolo9Carattere">
    <w:name w:val="Titolo 9 Carattere"/>
    <w:basedOn w:val="Carpredefinitoparagrafo"/>
    <w:link w:val="Titolo9"/>
    <w:uiPriority w:val="9"/>
    <w:semiHidden/>
    <w:rsid w:val="005C06EC"/>
    <w:rPr>
      <w:rFonts w:asciiTheme="majorHAnsi" w:eastAsiaTheme="majorEastAsia" w:hAnsiTheme="majorHAnsi" w:cstheme="majorBidi"/>
      <w:i/>
      <w:iCs/>
      <w:color w:val="244061" w:themeColor="accent1" w:themeShade="80"/>
    </w:rPr>
  </w:style>
  <w:style w:type="paragraph" w:styleId="Titolo">
    <w:name w:val="Title"/>
    <w:basedOn w:val="Normale"/>
    <w:next w:val="Normale"/>
    <w:link w:val="TitoloCarattere"/>
    <w:qFormat/>
    <w:rsid w:val="005C06EC"/>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oloCarattere">
    <w:name w:val="Titolo Carattere"/>
    <w:basedOn w:val="Carpredefinitoparagrafo"/>
    <w:link w:val="Titolo"/>
    <w:rsid w:val="005C06EC"/>
    <w:rPr>
      <w:rFonts w:asciiTheme="majorHAnsi" w:eastAsiaTheme="majorEastAsia" w:hAnsiTheme="majorHAnsi" w:cstheme="majorBidi"/>
      <w:caps/>
      <w:color w:val="1F497D" w:themeColor="text2"/>
      <w:spacing w:val="-15"/>
      <w:sz w:val="72"/>
      <w:szCs w:val="72"/>
    </w:rPr>
  </w:style>
  <w:style w:type="paragraph" w:styleId="Sottotitolo">
    <w:name w:val="Subtitle"/>
    <w:basedOn w:val="Normale"/>
    <w:next w:val="Normale"/>
    <w:link w:val="SottotitoloCarattere"/>
    <w:qFormat/>
    <w:rsid w:val="005C06EC"/>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ttotitoloCarattere">
    <w:name w:val="Sottotitolo Carattere"/>
    <w:basedOn w:val="Carpredefinitoparagrafo"/>
    <w:link w:val="Sottotitolo"/>
    <w:uiPriority w:val="11"/>
    <w:rsid w:val="005C06EC"/>
    <w:rPr>
      <w:rFonts w:asciiTheme="majorHAnsi" w:eastAsiaTheme="majorEastAsia" w:hAnsiTheme="majorHAnsi" w:cstheme="majorBidi"/>
      <w:color w:val="4F81BD" w:themeColor="accent1"/>
      <w:sz w:val="28"/>
      <w:szCs w:val="28"/>
    </w:rPr>
  </w:style>
  <w:style w:type="character" w:styleId="Enfasigrassetto">
    <w:name w:val="Strong"/>
    <w:basedOn w:val="Carpredefinitoparagrafo"/>
    <w:qFormat/>
    <w:rsid w:val="005C06EC"/>
    <w:rPr>
      <w:b/>
      <w:bCs/>
    </w:rPr>
  </w:style>
  <w:style w:type="character" w:styleId="Enfasicorsivo">
    <w:name w:val="Emphasis"/>
    <w:basedOn w:val="Carpredefinitoparagrafo"/>
    <w:uiPriority w:val="20"/>
    <w:qFormat/>
    <w:rsid w:val="005C06EC"/>
    <w:rPr>
      <w:i/>
      <w:iCs/>
    </w:rPr>
  </w:style>
  <w:style w:type="paragraph" w:styleId="Nessunaspaziatura">
    <w:name w:val="No Spacing"/>
    <w:uiPriority w:val="1"/>
    <w:qFormat/>
    <w:rsid w:val="005C06EC"/>
    <w:pPr>
      <w:spacing w:after="0" w:line="240" w:lineRule="auto"/>
    </w:pPr>
  </w:style>
  <w:style w:type="paragraph" w:styleId="Citazione">
    <w:name w:val="Quote"/>
    <w:basedOn w:val="Normale"/>
    <w:next w:val="Normale"/>
    <w:link w:val="CitazioneCarattere"/>
    <w:uiPriority w:val="29"/>
    <w:qFormat/>
    <w:rsid w:val="005C06EC"/>
    <w:pPr>
      <w:spacing w:before="120" w:after="120"/>
      <w:ind w:left="720"/>
    </w:pPr>
    <w:rPr>
      <w:color w:val="1F497D" w:themeColor="text2"/>
      <w:sz w:val="24"/>
      <w:szCs w:val="24"/>
    </w:rPr>
  </w:style>
  <w:style w:type="character" w:customStyle="1" w:styleId="CitazioneCarattere">
    <w:name w:val="Citazione Carattere"/>
    <w:basedOn w:val="Carpredefinitoparagrafo"/>
    <w:link w:val="Citazione"/>
    <w:uiPriority w:val="29"/>
    <w:rsid w:val="005C06EC"/>
    <w:rPr>
      <w:color w:val="1F497D" w:themeColor="text2"/>
      <w:sz w:val="24"/>
      <w:szCs w:val="24"/>
    </w:rPr>
  </w:style>
  <w:style w:type="paragraph" w:styleId="Citazioneintensa">
    <w:name w:val="Intense Quote"/>
    <w:basedOn w:val="Normale"/>
    <w:next w:val="Normale"/>
    <w:link w:val="CitazioneintensaCarattere"/>
    <w:uiPriority w:val="30"/>
    <w:qFormat/>
    <w:rsid w:val="005C06EC"/>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zioneintensaCarattere">
    <w:name w:val="Citazione intensa Carattere"/>
    <w:basedOn w:val="Carpredefinitoparagrafo"/>
    <w:link w:val="Citazioneintensa"/>
    <w:uiPriority w:val="30"/>
    <w:rsid w:val="005C06EC"/>
    <w:rPr>
      <w:rFonts w:asciiTheme="majorHAnsi" w:eastAsiaTheme="majorEastAsia" w:hAnsiTheme="majorHAnsi" w:cstheme="majorBidi"/>
      <w:color w:val="1F497D" w:themeColor="text2"/>
      <w:spacing w:val="-6"/>
      <w:sz w:val="32"/>
      <w:szCs w:val="32"/>
    </w:rPr>
  </w:style>
  <w:style w:type="character" w:styleId="Enfasidelicata">
    <w:name w:val="Subtle Emphasis"/>
    <w:basedOn w:val="Carpredefinitoparagrafo"/>
    <w:uiPriority w:val="19"/>
    <w:qFormat/>
    <w:rsid w:val="005C06EC"/>
    <w:rPr>
      <w:i/>
      <w:iCs/>
      <w:color w:val="595959" w:themeColor="text1" w:themeTint="A6"/>
    </w:rPr>
  </w:style>
  <w:style w:type="character" w:styleId="Enfasiintensa">
    <w:name w:val="Intense Emphasis"/>
    <w:basedOn w:val="Carpredefinitoparagrafo"/>
    <w:uiPriority w:val="21"/>
    <w:qFormat/>
    <w:rsid w:val="005C06EC"/>
    <w:rPr>
      <w:b/>
      <w:bCs/>
      <w:i/>
      <w:iCs/>
    </w:rPr>
  </w:style>
  <w:style w:type="character" w:styleId="Riferimentodelicato">
    <w:name w:val="Subtle Reference"/>
    <w:basedOn w:val="Carpredefinitoparagrafo"/>
    <w:uiPriority w:val="31"/>
    <w:qFormat/>
    <w:rsid w:val="005C06EC"/>
    <w:rPr>
      <w:smallCaps/>
      <w:color w:val="595959" w:themeColor="text1" w:themeTint="A6"/>
      <w:u w:val="none" w:color="7F7F7F" w:themeColor="text1" w:themeTint="80"/>
      <w:bdr w:val="none" w:sz="0" w:space="0" w:color="auto"/>
    </w:rPr>
  </w:style>
  <w:style w:type="character" w:styleId="Riferimentointenso">
    <w:name w:val="Intense Reference"/>
    <w:basedOn w:val="Carpredefinitoparagrafo"/>
    <w:uiPriority w:val="32"/>
    <w:qFormat/>
    <w:rsid w:val="005C06EC"/>
    <w:rPr>
      <w:b/>
      <w:bCs/>
      <w:smallCaps/>
      <w:color w:val="1F497D" w:themeColor="text2"/>
      <w:u w:val="single"/>
    </w:rPr>
  </w:style>
  <w:style w:type="character" w:styleId="Titolodellibro">
    <w:name w:val="Book Title"/>
    <w:basedOn w:val="Carpredefinitoparagrafo"/>
    <w:uiPriority w:val="33"/>
    <w:qFormat/>
    <w:rsid w:val="005C06EC"/>
    <w:rPr>
      <w:b/>
      <w:bCs/>
      <w:smallCaps/>
      <w:spacing w:val="10"/>
    </w:rPr>
  </w:style>
  <w:style w:type="paragraph" w:styleId="Sommario3">
    <w:name w:val="toc 3"/>
    <w:basedOn w:val="Normale"/>
    <w:next w:val="Normale"/>
    <w:autoRedefine/>
    <w:uiPriority w:val="39"/>
    <w:unhideWhenUsed/>
    <w:rsid w:val="00E83415"/>
    <w:pPr>
      <w:spacing w:after="100"/>
      <w:ind w:left="440"/>
    </w:pPr>
  </w:style>
  <w:style w:type="numbering" w:customStyle="1" w:styleId="Elencocorrente1">
    <w:name w:val="Elenco corrente1"/>
    <w:uiPriority w:val="99"/>
    <w:rsid w:val="00F940A9"/>
    <w:pPr>
      <w:numPr>
        <w:numId w:val="1"/>
      </w:numPr>
    </w:pPr>
  </w:style>
  <w:style w:type="paragraph" w:customStyle="1" w:styleId="TableParagraph">
    <w:name w:val="Table Paragraph"/>
    <w:basedOn w:val="Normale"/>
    <w:uiPriority w:val="1"/>
    <w:qFormat/>
    <w:rsid w:val="00893A06"/>
    <w:pPr>
      <w:widowControl w:val="0"/>
      <w:autoSpaceDE w:val="0"/>
      <w:autoSpaceDN w:val="0"/>
      <w:spacing w:after="0" w:line="240" w:lineRule="auto"/>
    </w:pPr>
    <w:rPr>
      <w:rFonts w:ascii="Arial" w:eastAsia="Arial" w:hAnsi="Arial" w:cs="Arial"/>
    </w:rPr>
  </w:style>
  <w:style w:type="table" w:styleId="Grigliatabellachiara">
    <w:name w:val="Grid Table Light"/>
    <w:basedOn w:val="Tabellanormale"/>
    <w:uiPriority w:val="40"/>
    <w:rsid w:val="00ED03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1z0">
    <w:name w:val="WW8Num1z0"/>
    <w:rsid w:val="0043153F"/>
  </w:style>
  <w:style w:type="character" w:customStyle="1" w:styleId="WW8Num1z1">
    <w:name w:val="WW8Num1z1"/>
    <w:rsid w:val="0043153F"/>
  </w:style>
  <w:style w:type="character" w:customStyle="1" w:styleId="WW8Num1z2">
    <w:name w:val="WW8Num1z2"/>
    <w:rsid w:val="0043153F"/>
  </w:style>
  <w:style w:type="character" w:customStyle="1" w:styleId="WW8Num1z3">
    <w:name w:val="WW8Num1z3"/>
    <w:rsid w:val="0043153F"/>
  </w:style>
  <w:style w:type="character" w:customStyle="1" w:styleId="WW8Num1z4">
    <w:name w:val="WW8Num1z4"/>
    <w:rsid w:val="0043153F"/>
  </w:style>
  <w:style w:type="character" w:customStyle="1" w:styleId="WW8Num1z5">
    <w:name w:val="WW8Num1z5"/>
    <w:rsid w:val="0043153F"/>
  </w:style>
  <w:style w:type="character" w:customStyle="1" w:styleId="WW8Num1z6">
    <w:name w:val="WW8Num1z6"/>
    <w:rsid w:val="0043153F"/>
  </w:style>
  <w:style w:type="character" w:customStyle="1" w:styleId="WW8Num1z7">
    <w:name w:val="WW8Num1z7"/>
    <w:rsid w:val="0043153F"/>
  </w:style>
  <w:style w:type="character" w:customStyle="1" w:styleId="WW8Num1z8">
    <w:name w:val="WW8Num1z8"/>
    <w:rsid w:val="0043153F"/>
  </w:style>
  <w:style w:type="character" w:customStyle="1" w:styleId="WW8Num2z0">
    <w:name w:val="WW8Num2z0"/>
    <w:rsid w:val="0043153F"/>
    <w:rPr>
      <w:rFonts w:ascii="Symbol" w:hAnsi="Symbol" w:cs="Symbol"/>
    </w:rPr>
  </w:style>
  <w:style w:type="character" w:customStyle="1" w:styleId="WW8Num3z0">
    <w:name w:val="WW8Num3z0"/>
    <w:rsid w:val="0043153F"/>
    <w:rPr>
      <w:rFonts w:ascii="Symbol" w:hAnsi="Symbol" w:cs="Symbol"/>
      <w:b w:val="0"/>
      <w:i w:val="0"/>
      <w:sz w:val="22"/>
      <w:szCs w:val="22"/>
    </w:rPr>
  </w:style>
  <w:style w:type="character" w:customStyle="1" w:styleId="WW8Num4z0">
    <w:name w:val="WW8Num4z0"/>
    <w:rsid w:val="0043153F"/>
    <w:rPr>
      <w:rFonts w:ascii="Symbol" w:hAnsi="Symbol" w:cs="Symbol"/>
      <w:b w:val="0"/>
      <w:i w:val="0"/>
      <w:sz w:val="22"/>
      <w:szCs w:val="22"/>
    </w:rPr>
  </w:style>
  <w:style w:type="character" w:customStyle="1" w:styleId="WW8Num5z0">
    <w:name w:val="WW8Num5z0"/>
    <w:rsid w:val="0043153F"/>
    <w:rPr>
      <w:rFonts w:ascii="Symbol" w:hAnsi="Symbol" w:cs="Symbol"/>
      <w:b w:val="0"/>
      <w:i w:val="0"/>
      <w:sz w:val="22"/>
      <w:szCs w:val="22"/>
    </w:rPr>
  </w:style>
  <w:style w:type="character" w:customStyle="1" w:styleId="WW8Num6z0">
    <w:name w:val="WW8Num6z0"/>
    <w:rsid w:val="0043153F"/>
    <w:rPr>
      <w:rFonts w:ascii="Trebuchet MS" w:hAnsi="Trebuchet MS" w:cs="Trebuchet MS" w:hint="default"/>
      <w:b/>
      <w:bCs/>
      <w:color w:val="1F497D"/>
      <w:lang w:val="sl-SI"/>
    </w:rPr>
  </w:style>
  <w:style w:type="character" w:customStyle="1" w:styleId="WW8Num7z0">
    <w:name w:val="WW8Num7z0"/>
    <w:rsid w:val="0043153F"/>
    <w:rPr>
      <w:lang w:val="it-IT"/>
    </w:rPr>
  </w:style>
  <w:style w:type="character" w:customStyle="1" w:styleId="WW8Num8z0">
    <w:name w:val="WW8Num8z0"/>
    <w:rsid w:val="0043153F"/>
    <w:rPr>
      <w:rFonts w:ascii="Open Sans" w:hAnsi="Open Sans" w:cs="Open Sans"/>
      <w:b/>
      <w:bCs/>
      <w:lang w:val="sl-SI"/>
    </w:rPr>
  </w:style>
  <w:style w:type="character" w:customStyle="1" w:styleId="WW8Num9z0">
    <w:name w:val="WW8Num9z0"/>
    <w:rsid w:val="0043153F"/>
    <w:rPr>
      <w:rFonts w:ascii="Open Sans" w:hAnsi="Open Sans" w:cs="Open Sans"/>
      <w:b/>
      <w:bCs/>
      <w:lang w:val="it-IT"/>
    </w:rPr>
  </w:style>
  <w:style w:type="character" w:customStyle="1" w:styleId="WW8Num10z0">
    <w:name w:val="WW8Num10z0"/>
    <w:rsid w:val="0043153F"/>
    <w:rPr>
      <w:rFonts w:ascii="Symbol" w:hAnsi="Symbol" w:cs="Symbol"/>
      <w:b w:val="0"/>
      <w:i w:val="0"/>
      <w:color w:val="1F497D"/>
      <w:sz w:val="22"/>
      <w:szCs w:val="22"/>
      <w:lang w:val="it-IT"/>
    </w:rPr>
  </w:style>
  <w:style w:type="character" w:customStyle="1" w:styleId="WW8Num11z0">
    <w:name w:val="WW8Num11z0"/>
    <w:rsid w:val="0043153F"/>
    <w:rPr>
      <w:rFonts w:ascii="Open Sans" w:hAnsi="Open Sans" w:cs="Open Sans"/>
      <w:b/>
      <w:bCs/>
      <w:lang w:val="it-IT"/>
    </w:rPr>
  </w:style>
  <w:style w:type="character" w:customStyle="1" w:styleId="WW8Num12z0">
    <w:name w:val="WW8Num12z0"/>
    <w:rsid w:val="0043153F"/>
    <w:rPr>
      <w:rFonts w:cs="Open Sans"/>
      <w:lang w:val="sl-SI"/>
    </w:rPr>
  </w:style>
  <w:style w:type="character" w:customStyle="1" w:styleId="WW8Num12z1">
    <w:name w:val="WW8Num12z1"/>
    <w:rsid w:val="0043153F"/>
  </w:style>
  <w:style w:type="character" w:customStyle="1" w:styleId="WW8Num12z2">
    <w:name w:val="WW8Num12z2"/>
    <w:rsid w:val="0043153F"/>
  </w:style>
  <w:style w:type="character" w:customStyle="1" w:styleId="WW8Num12z3">
    <w:name w:val="WW8Num12z3"/>
    <w:rsid w:val="0043153F"/>
  </w:style>
  <w:style w:type="character" w:customStyle="1" w:styleId="WW8Num12z4">
    <w:name w:val="WW8Num12z4"/>
    <w:rsid w:val="0043153F"/>
  </w:style>
  <w:style w:type="character" w:customStyle="1" w:styleId="WW8Num12z5">
    <w:name w:val="WW8Num12z5"/>
    <w:rsid w:val="0043153F"/>
  </w:style>
  <w:style w:type="character" w:customStyle="1" w:styleId="WW8Num12z6">
    <w:name w:val="WW8Num12z6"/>
    <w:rsid w:val="0043153F"/>
  </w:style>
  <w:style w:type="character" w:customStyle="1" w:styleId="WW8Num12z7">
    <w:name w:val="WW8Num12z7"/>
    <w:rsid w:val="0043153F"/>
  </w:style>
  <w:style w:type="character" w:customStyle="1" w:styleId="WW8Num12z8">
    <w:name w:val="WW8Num12z8"/>
    <w:rsid w:val="0043153F"/>
  </w:style>
  <w:style w:type="character" w:customStyle="1" w:styleId="WW8Num13z0">
    <w:name w:val="WW8Num13z0"/>
    <w:rsid w:val="0043153F"/>
    <w:rPr>
      <w:rFonts w:ascii="Symbol" w:hAnsi="Symbol" w:cs="Symbol"/>
      <w:b w:val="0"/>
      <w:color w:val="365F91"/>
      <w:lang w:val="it-IT"/>
    </w:rPr>
  </w:style>
  <w:style w:type="character" w:customStyle="1" w:styleId="WW8Num13z1">
    <w:name w:val="WW8Num13z1"/>
    <w:rsid w:val="0043153F"/>
    <w:rPr>
      <w:rFonts w:ascii="OpenSymbol" w:hAnsi="OpenSymbol" w:cs="OpenSymbol"/>
    </w:rPr>
  </w:style>
  <w:style w:type="character" w:customStyle="1" w:styleId="WW8Num14z0">
    <w:name w:val="WW8Num14z0"/>
    <w:rsid w:val="0043153F"/>
    <w:rPr>
      <w:rFonts w:cs="Open Sans"/>
      <w:lang w:val="it-IT"/>
    </w:rPr>
  </w:style>
  <w:style w:type="character" w:customStyle="1" w:styleId="WW8Num14z1">
    <w:name w:val="WW8Num14z1"/>
    <w:rsid w:val="0043153F"/>
  </w:style>
  <w:style w:type="character" w:customStyle="1" w:styleId="WW8Num14z2">
    <w:name w:val="WW8Num14z2"/>
    <w:rsid w:val="0043153F"/>
  </w:style>
  <w:style w:type="character" w:customStyle="1" w:styleId="WW8Num14z3">
    <w:name w:val="WW8Num14z3"/>
    <w:rsid w:val="0043153F"/>
  </w:style>
  <w:style w:type="character" w:customStyle="1" w:styleId="WW8Num14z4">
    <w:name w:val="WW8Num14z4"/>
    <w:rsid w:val="0043153F"/>
  </w:style>
  <w:style w:type="character" w:customStyle="1" w:styleId="WW8Num14z5">
    <w:name w:val="WW8Num14z5"/>
    <w:rsid w:val="0043153F"/>
  </w:style>
  <w:style w:type="character" w:customStyle="1" w:styleId="WW8Num14z6">
    <w:name w:val="WW8Num14z6"/>
    <w:rsid w:val="0043153F"/>
  </w:style>
  <w:style w:type="character" w:customStyle="1" w:styleId="WW8Num14z7">
    <w:name w:val="WW8Num14z7"/>
    <w:rsid w:val="0043153F"/>
  </w:style>
  <w:style w:type="character" w:customStyle="1" w:styleId="WW8Num14z8">
    <w:name w:val="WW8Num14z8"/>
    <w:rsid w:val="0043153F"/>
  </w:style>
  <w:style w:type="character" w:customStyle="1" w:styleId="WW8Num15z0">
    <w:name w:val="WW8Num15z0"/>
    <w:rsid w:val="0043153F"/>
    <w:rPr>
      <w:rFonts w:ascii="Trebuchet MS" w:hAnsi="Trebuchet MS" w:cs="Trebuchet MS" w:hint="default"/>
      <w:b/>
    </w:rPr>
  </w:style>
  <w:style w:type="character" w:customStyle="1" w:styleId="WW8Num15z1">
    <w:name w:val="WW8Num15z1"/>
    <w:rsid w:val="0043153F"/>
  </w:style>
  <w:style w:type="character" w:customStyle="1" w:styleId="WW8Num15z2">
    <w:name w:val="WW8Num15z2"/>
    <w:rsid w:val="0043153F"/>
  </w:style>
  <w:style w:type="character" w:customStyle="1" w:styleId="WW8Num15z3">
    <w:name w:val="WW8Num15z3"/>
    <w:rsid w:val="0043153F"/>
  </w:style>
  <w:style w:type="character" w:customStyle="1" w:styleId="WW8Num15z4">
    <w:name w:val="WW8Num15z4"/>
    <w:rsid w:val="0043153F"/>
  </w:style>
  <w:style w:type="character" w:customStyle="1" w:styleId="WW8Num15z5">
    <w:name w:val="WW8Num15z5"/>
    <w:rsid w:val="0043153F"/>
  </w:style>
  <w:style w:type="character" w:customStyle="1" w:styleId="WW8Num15z6">
    <w:name w:val="WW8Num15z6"/>
    <w:rsid w:val="0043153F"/>
  </w:style>
  <w:style w:type="character" w:customStyle="1" w:styleId="WW8Num15z7">
    <w:name w:val="WW8Num15z7"/>
    <w:rsid w:val="0043153F"/>
  </w:style>
  <w:style w:type="character" w:customStyle="1" w:styleId="WW8Num15z8">
    <w:name w:val="WW8Num15z8"/>
    <w:rsid w:val="0043153F"/>
  </w:style>
  <w:style w:type="character" w:customStyle="1" w:styleId="WW8Num16z0">
    <w:name w:val="WW8Num16z0"/>
    <w:rsid w:val="0043153F"/>
    <w:rPr>
      <w:rFonts w:ascii="Trebuchet MS" w:hAnsi="Trebuchet MS" w:cs="Trebuchet MS" w:hint="default"/>
      <w:b/>
    </w:rPr>
  </w:style>
  <w:style w:type="character" w:customStyle="1" w:styleId="WW8Num16z1">
    <w:name w:val="WW8Num16z1"/>
    <w:rsid w:val="0043153F"/>
  </w:style>
  <w:style w:type="character" w:customStyle="1" w:styleId="WW8Num16z2">
    <w:name w:val="WW8Num16z2"/>
    <w:rsid w:val="0043153F"/>
  </w:style>
  <w:style w:type="character" w:customStyle="1" w:styleId="WW8Num16z3">
    <w:name w:val="WW8Num16z3"/>
    <w:rsid w:val="0043153F"/>
  </w:style>
  <w:style w:type="character" w:customStyle="1" w:styleId="WW8Num16z4">
    <w:name w:val="WW8Num16z4"/>
    <w:rsid w:val="0043153F"/>
  </w:style>
  <w:style w:type="character" w:customStyle="1" w:styleId="WW8Num16z5">
    <w:name w:val="WW8Num16z5"/>
    <w:rsid w:val="0043153F"/>
  </w:style>
  <w:style w:type="character" w:customStyle="1" w:styleId="WW8Num16z6">
    <w:name w:val="WW8Num16z6"/>
    <w:rsid w:val="0043153F"/>
  </w:style>
  <w:style w:type="character" w:customStyle="1" w:styleId="WW8Num16z7">
    <w:name w:val="WW8Num16z7"/>
    <w:rsid w:val="0043153F"/>
  </w:style>
  <w:style w:type="character" w:customStyle="1" w:styleId="WW8Num16z8">
    <w:name w:val="WW8Num16z8"/>
    <w:rsid w:val="0043153F"/>
  </w:style>
  <w:style w:type="character" w:customStyle="1" w:styleId="WW8Num17z0">
    <w:name w:val="WW8Num17z0"/>
    <w:rsid w:val="0043153F"/>
    <w:rPr>
      <w:rFonts w:ascii="Open Sans" w:hAnsi="Open Sans" w:cs="Open Sans"/>
      <w:b/>
      <w:bCs/>
      <w:lang w:val="it-IT"/>
    </w:rPr>
  </w:style>
  <w:style w:type="character" w:customStyle="1" w:styleId="WW8Num17z1">
    <w:name w:val="WW8Num17z1"/>
    <w:rsid w:val="0043153F"/>
  </w:style>
  <w:style w:type="character" w:customStyle="1" w:styleId="WW8Num17z2">
    <w:name w:val="WW8Num17z2"/>
    <w:rsid w:val="0043153F"/>
  </w:style>
  <w:style w:type="character" w:customStyle="1" w:styleId="WW8Num17z3">
    <w:name w:val="WW8Num17z3"/>
    <w:rsid w:val="0043153F"/>
  </w:style>
  <w:style w:type="character" w:customStyle="1" w:styleId="WW8Num17z4">
    <w:name w:val="WW8Num17z4"/>
    <w:rsid w:val="0043153F"/>
  </w:style>
  <w:style w:type="character" w:customStyle="1" w:styleId="WW8Num17z5">
    <w:name w:val="WW8Num17z5"/>
    <w:rsid w:val="0043153F"/>
  </w:style>
  <w:style w:type="character" w:customStyle="1" w:styleId="WW8Num17z6">
    <w:name w:val="WW8Num17z6"/>
    <w:rsid w:val="0043153F"/>
  </w:style>
  <w:style w:type="character" w:customStyle="1" w:styleId="WW8Num17z7">
    <w:name w:val="WW8Num17z7"/>
    <w:rsid w:val="0043153F"/>
  </w:style>
  <w:style w:type="character" w:customStyle="1" w:styleId="WW8Num17z8">
    <w:name w:val="WW8Num17z8"/>
    <w:rsid w:val="0043153F"/>
  </w:style>
  <w:style w:type="character" w:customStyle="1" w:styleId="WW8Num18z0">
    <w:name w:val="WW8Num18z0"/>
    <w:rsid w:val="0043153F"/>
    <w:rPr>
      <w:rFonts w:ascii="Open Sans" w:eastAsia="Times New Roman" w:hAnsi="Open Sans" w:cs="Open Sans" w:hint="default"/>
      <w:b/>
      <w:lang w:val="sl-SI"/>
    </w:rPr>
  </w:style>
  <w:style w:type="character" w:customStyle="1" w:styleId="WW8Num19z0">
    <w:name w:val="WW8Num19z0"/>
    <w:rsid w:val="0043153F"/>
    <w:rPr>
      <w:rFonts w:ascii="Open Sans" w:hAnsi="Open Sans" w:cs="Open Sans"/>
      <w:b/>
      <w:bCs/>
      <w:lang w:val="it-IT"/>
    </w:rPr>
  </w:style>
  <w:style w:type="character" w:customStyle="1" w:styleId="WW8Num20z0">
    <w:name w:val="WW8Num20z0"/>
    <w:rsid w:val="0043153F"/>
    <w:rPr>
      <w:rFonts w:ascii="Trebuchet MS" w:hAnsi="Trebuchet MS" w:cs="Trebuchet MS" w:hint="default"/>
      <w:b/>
      <w:bCs/>
      <w:lang w:val="sl-SI"/>
    </w:rPr>
  </w:style>
  <w:style w:type="character" w:customStyle="1" w:styleId="WW8Num20z1">
    <w:name w:val="WW8Num20z1"/>
    <w:rsid w:val="0043153F"/>
    <w:rPr>
      <w:rFonts w:hint="default"/>
    </w:rPr>
  </w:style>
  <w:style w:type="character" w:customStyle="1" w:styleId="WW8Num21z0">
    <w:name w:val="WW8Num21z0"/>
    <w:rsid w:val="0043153F"/>
    <w:rPr>
      <w:rFonts w:ascii="Open Sans" w:hAnsi="Open Sans" w:cs="Open Sans" w:hint="default"/>
      <w:b/>
      <w:bCs/>
      <w:lang w:val="sl-SI"/>
    </w:rPr>
  </w:style>
  <w:style w:type="character" w:customStyle="1" w:styleId="WW8Num22z0">
    <w:name w:val="WW8Num22z0"/>
    <w:rsid w:val="0043153F"/>
    <w:rPr>
      <w:rFonts w:cs="Open Sans" w:hint="default"/>
      <w:lang w:val="sl-SI"/>
    </w:rPr>
  </w:style>
  <w:style w:type="character" w:customStyle="1" w:styleId="WW8Num23z0">
    <w:name w:val="WW8Num23z0"/>
    <w:rsid w:val="0043153F"/>
    <w:rPr>
      <w:rFonts w:ascii="Trebuchet MS" w:hAnsi="Trebuchet MS" w:cs="Trebuchet MS" w:hint="default"/>
      <w:b/>
      <w:bCs/>
      <w:lang w:val="it-IT"/>
    </w:rPr>
  </w:style>
  <w:style w:type="character" w:customStyle="1" w:styleId="WW8Num24z0">
    <w:name w:val="WW8Num24z0"/>
    <w:rsid w:val="0043153F"/>
    <w:rPr>
      <w:rFonts w:cs="Open Sans" w:hint="default"/>
      <w:lang w:val="sl-SI"/>
    </w:rPr>
  </w:style>
  <w:style w:type="character" w:customStyle="1" w:styleId="WW8Num25z0">
    <w:name w:val="WW8Num25z0"/>
    <w:rsid w:val="0043153F"/>
    <w:rPr>
      <w:rFonts w:cs="Open Sans"/>
      <w:lang w:val="sl-SI"/>
    </w:rPr>
  </w:style>
  <w:style w:type="character" w:customStyle="1" w:styleId="WW8Num26z0">
    <w:name w:val="WW8Num26z0"/>
    <w:rsid w:val="0043153F"/>
    <w:rPr>
      <w:rFonts w:cs="Open Sans" w:hint="default"/>
      <w:lang w:val="it-IT"/>
    </w:rPr>
  </w:style>
  <w:style w:type="character" w:customStyle="1" w:styleId="WW8Num27z0">
    <w:name w:val="WW8Num27z0"/>
    <w:rsid w:val="0043153F"/>
    <w:rPr>
      <w:rFonts w:ascii="Trebuchet MS" w:hAnsi="Trebuchet MS" w:cs="Trebuchet MS" w:hint="default"/>
      <w:b/>
      <w:lang w:val="it-IT"/>
    </w:rPr>
  </w:style>
  <w:style w:type="character" w:customStyle="1" w:styleId="WW8Num28z0">
    <w:name w:val="WW8Num28z0"/>
    <w:rsid w:val="0043153F"/>
    <w:rPr>
      <w:rFonts w:cs="Open Sans"/>
      <w:lang w:val="it-IT"/>
    </w:rPr>
  </w:style>
  <w:style w:type="character" w:customStyle="1" w:styleId="WW8Num29z0">
    <w:name w:val="WW8Num29z0"/>
    <w:rsid w:val="0043153F"/>
    <w:rPr>
      <w:rFonts w:cs="Open Sans" w:hint="default"/>
      <w:lang w:val="it-IT"/>
    </w:rPr>
  </w:style>
  <w:style w:type="character" w:customStyle="1" w:styleId="WW8Num30z0">
    <w:name w:val="WW8Num30z0"/>
    <w:rsid w:val="0043153F"/>
    <w:rPr>
      <w:rFonts w:ascii="Open Sans" w:hAnsi="Open Sans" w:cs="Open Sans"/>
      <w:b/>
      <w:bCs/>
      <w:lang w:val="sl-SI"/>
    </w:rPr>
  </w:style>
  <w:style w:type="character" w:customStyle="1" w:styleId="WW8Num30z1">
    <w:name w:val="WW8Num30z1"/>
    <w:rsid w:val="0043153F"/>
  </w:style>
  <w:style w:type="character" w:customStyle="1" w:styleId="WW8Num30z2">
    <w:name w:val="WW8Num30z2"/>
    <w:rsid w:val="0043153F"/>
  </w:style>
  <w:style w:type="character" w:customStyle="1" w:styleId="WW8Num30z3">
    <w:name w:val="WW8Num30z3"/>
    <w:rsid w:val="0043153F"/>
  </w:style>
  <w:style w:type="character" w:customStyle="1" w:styleId="WW8Num30z4">
    <w:name w:val="WW8Num30z4"/>
    <w:rsid w:val="0043153F"/>
  </w:style>
  <w:style w:type="character" w:customStyle="1" w:styleId="WW8Num30z5">
    <w:name w:val="WW8Num30z5"/>
    <w:rsid w:val="0043153F"/>
  </w:style>
  <w:style w:type="character" w:customStyle="1" w:styleId="WW8Num30z6">
    <w:name w:val="WW8Num30z6"/>
    <w:rsid w:val="0043153F"/>
  </w:style>
  <w:style w:type="character" w:customStyle="1" w:styleId="WW8Num30z7">
    <w:name w:val="WW8Num30z7"/>
    <w:rsid w:val="0043153F"/>
  </w:style>
  <w:style w:type="character" w:customStyle="1" w:styleId="WW8Num30z8">
    <w:name w:val="WW8Num30z8"/>
    <w:rsid w:val="0043153F"/>
  </w:style>
  <w:style w:type="character" w:customStyle="1" w:styleId="WW8Num31z0">
    <w:name w:val="WW8Num31z0"/>
    <w:rsid w:val="0043153F"/>
    <w:rPr>
      <w:rFonts w:ascii="Open Sans" w:hAnsi="Open Sans" w:cs="Open Sans" w:hint="default"/>
      <w:b/>
      <w:bCs/>
      <w:lang w:val="sl-SI"/>
    </w:rPr>
  </w:style>
  <w:style w:type="character" w:customStyle="1" w:styleId="WW8Num32z0">
    <w:name w:val="WW8Num32z0"/>
    <w:rsid w:val="0043153F"/>
    <w:rPr>
      <w:rFonts w:ascii="Open Sans" w:hAnsi="Open Sans" w:cs="Open Sans" w:hint="default"/>
      <w:b/>
      <w:bCs/>
      <w:lang w:val="sl-SI"/>
    </w:rPr>
  </w:style>
  <w:style w:type="character" w:customStyle="1" w:styleId="WW8Num33z0">
    <w:name w:val="WW8Num33z0"/>
    <w:rsid w:val="0043153F"/>
    <w:rPr>
      <w:rFonts w:hint="default"/>
    </w:rPr>
  </w:style>
  <w:style w:type="character" w:customStyle="1" w:styleId="WW8Num34z0">
    <w:name w:val="WW8Num34z0"/>
    <w:rsid w:val="0043153F"/>
  </w:style>
  <w:style w:type="character" w:customStyle="1" w:styleId="WW8Num35z0">
    <w:name w:val="WW8Num35z0"/>
    <w:rsid w:val="0043153F"/>
    <w:rPr>
      <w:rFonts w:ascii="Trebuchet MS" w:hAnsi="Trebuchet MS" w:cs="Trebuchet MS" w:hint="default"/>
      <w:b/>
      <w:lang w:val="sl-SI"/>
    </w:rPr>
  </w:style>
  <w:style w:type="character" w:customStyle="1" w:styleId="WW8Num36z0">
    <w:name w:val="WW8Num36z0"/>
    <w:rsid w:val="0043153F"/>
    <w:rPr>
      <w:rFonts w:ascii="Trebuchet MS" w:hAnsi="Trebuchet MS" w:cs="Trebuchet MS" w:hint="default"/>
      <w:b/>
      <w:lang w:val="it-IT"/>
    </w:rPr>
  </w:style>
  <w:style w:type="character" w:customStyle="1" w:styleId="WW8Num37z0">
    <w:name w:val="WW8Num37z0"/>
    <w:rsid w:val="0043153F"/>
    <w:rPr>
      <w:rFonts w:ascii="Trebuchet MS" w:hAnsi="Trebuchet MS" w:cs="Trebuchet MS" w:hint="default"/>
      <w:b/>
      <w:bCs/>
      <w:lang w:val="it-IT"/>
    </w:rPr>
  </w:style>
  <w:style w:type="character" w:customStyle="1" w:styleId="WW8Num38z0">
    <w:name w:val="WW8Num38z0"/>
    <w:rsid w:val="0043153F"/>
    <w:rPr>
      <w:rFonts w:ascii="Trebuchet MS" w:hAnsi="Trebuchet MS" w:cs="Trebuchet MS" w:hint="default"/>
      <w:b/>
      <w:bCs/>
      <w:lang w:val="it-IT"/>
    </w:rPr>
  </w:style>
  <w:style w:type="character" w:customStyle="1" w:styleId="WW8Num39z0">
    <w:name w:val="WW8Num39z0"/>
    <w:rsid w:val="0043153F"/>
    <w:rPr>
      <w:rFonts w:ascii="Trebuchet MS" w:hAnsi="Trebuchet MS" w:cs="Trebuchet MS" w:hint="default"/>
      <w:b/>
      <w:color w:val="1F497D"/>
      <w:lang w:val="it-IT"/>
    </w:rPr>
  </w:style>
  <w:style w:type="character" w:customStyle="1" w:styleId="WW8Num40z0">
    <w:name w:val="WW8Num40z0"/>
    <w:rsid w:val="0043153F"/>
    <w:rPr>
      <w:rFonts w:ascii="Trebuchet MS" w:hAnsi="Trebuchet MS" w:cs="Trebuchet MS" w:hint="default"/>
      <w:b/>
      <w:lang w:val="it-IT"/>
    </w:rPr>
  </w:style>
  <w:style w:type="character" w:customStyle="1" w:styleId="WW8Num41z0">
    <w:name w:val="WW8Num41z0"/>
    <w:rsid w:val="0043153F"/>
    <w:rPr>
      <w:rFonts w:hint="default"/>
      <w:lang w:val="it-IT"/>
    </w:rPr>
  </w:style>
  <w:style w:type="character" w:customStyle="1" w:styleId="WW8Num42z0">
    <w:name w:val="WW8Num42z0"/>
    <w:rsid w:val="0043153F"/>
    <w:rPr>
      <w:rFonts w:cs="Open Sans" w:hint="default"/>
      <w:lang w:val="it-IT"/>
    </w:rPr>
  </w:style>
  <w:style w:type="character" w:customStyle="1" w:styleId="WW8Num43z0">
    <w:name w:val="WW8Num43z0"/>
    <w:rsid w:val="0043153F"/>
    <w:rPr>
      <w:rFonts w:hint="default"/>
    </w:rPr>
  </w:style>
  <w:style w:type="character" w:customStyle="1" w:styleId="WW8Num44z0">
    <w:name w:val="WW8Num44z0"/>
    <w:rsid w:val="0043153F"/>
    <w:rPr>
      <w:rFonts w:ascii="Trebuchet MS" w:hAnsi="Trebuchet MS" w:cs="Trebuchet MS" w:hint="default"/>
      <w:b/>
    </w:rPr>
  </w:style>
  <w:style w:type="character" w:customStyle="1" w:styleId="WW8Num45z0">
    <w:name w:val="WW8Num45z0"/>
    <w:rsid w:val="0043153F"/>
    <w:rPr>
      <w:rFonts w:ascii="Open Sans" w:hAnsi="Open Sans" w:cs="Open Sans" w:hint="default"/>
      <w:b/>
      <w:bCs/>
      <w:lang w:val="it-IT"/>
    </w:rPr>
  </w:style>
  <w:style w:type="character" w:customStyle="1" w:styleId="WW8Num46z0">
    <w:name w:val="WW8Num46z0"/>
    <w:rsid w:val="0043153F"/>
    <w:rPr>
      <w:rFonts w:cs="Open Sans"/>
      <w:lang w:val="it-IT"/>
    </w:rPr>
  </w:style>
  <w:style w:type="character" w:customStyle="1" w:styleId="WW8Num47z0">
    <w:name w:val="WW8Num47z0"/>
    <w:rsid w:val="0043153F"/>
    <w:rPr>
      <w:rFonts w:cs="Open Sans"/>
      <w:lang w:val="it-IT"/>
    </w:rPr>
  </w:style>
  <w:style w:type="character" w:customStyle="1" w:styleId="WW8Num48z0">
    <w:name w:val="WW8Num48z0"/>
    <w:rsid w:val="0043153F"/>
    <w:rPr>
      <w:rFonts w:ascii="Trebuchet MS" w:hAnsi="Trebuchet MS" w:cs="Trebuchet MS" w:hint="default"/>
      <w:b/>
      <w:lang w:val="sl-SI"/>
    </w:rPr>
  </w:style>
  <w:style w:type="character" w:customStyle="1" w:styleId="WW8Num49z0">
    <w:name w:val="WW8Num49z0"/>
    <w:rsid w:val="0043153F"/>
    <w:rPr>
      <w:rFonts w:cs="Open Sans" w:hint="default"/>
      <w:lang w:val="it-IT"/>
    </w:rPr>
  </w:style>
  <w:style w:type="character" w:customStyle="1" w:styleId="WW8Num50z0">
    <w:name w:val="WW8Num50z0"/>
    <w:rsid w:val="0043153F"/>
    <w:rPr>
      <w:rFonts w:ascii="Open Sans" w:eastAsia="Times New Roman" w:hAnsi="Open Sans" w:cs="Open Sans"/>
      <w:b/>
      <w:bCs/>
      <w:lang w:val="sl-SI"/>
    </w:rPr>
  </w:style>
  <w:style w:type="character" w:customStyle="1" w:styleId="WW8Num51z0">
    <w:name w:val="WW8Num51z0"/>
    <w:rsid w:val="0043153F"/>
    <w:rPr>
      <w:rFonts w:cs="Open Sans" w:hint="default"/>
      <w:lang w:val="it-IT"/>
    </w:rPr>
  </w:style>
  <w:style w:type="character" w:customStyle="1" w:styleId="WW8Num52z0">
    <w:name w:val="WW8Num52z0"/>
    <w:rsid w:val="0043153F"/>
    <w:rPr>
      <w:rFonts w:ascii="Trebuchet MS" w:hAnsi="Trebuchet MS" w:cs="Trebuchet MS" w:hint="default"/>
      <w:b/>
      <w:lang w:val="sl-SI"/>
    </w:rPr>
  </w:style>
  <w:style w:type="character" w:customStyle="1" w:styleId="WW8Num53z0">
    <w:name w:val="WW8Num53z0"/>
    <w:rsid w:val="0043153F"/>
    <w:rPr>
      <w:rFonts w:cs="Open Sans" w:hint="default"/>
      <w:lang w:val="sl-SI"/>
    </w:rPr>
  </w:style>
  <w:style w:type="character" w:customStyle="1" w:styleId="WW8Num54z0">
    <w:name w:val="WW8Num54z0"/>
    <w:rsid w:val="0043153F"/>
    <w:rPr>
      <w:rFonts w:ascii="Trebuchet MS" w:eastAsia="Times New Roman" w:hAnsi="Trebuchet MS" w:cs="Trebuchet MS" w:hint="default"/>
      <w:b/>
      <w:lang w:val="sl-SI"/>
    </w:rPr>
  </w:style>
  <w:style w:type="character" w:customStyle="1" w:styleId="WW8Num55z0">
    <w:name w:val="WW8Num55z0"/>
    <w:rsid w:val="0043153F"/>
    <w:rPr>
      <w:rFonts w:ascii="Open Sans" w:hAnsi="Open Sans" w:cs="Open Sans"/>
      <w:b/>
      <w:bCs/>
      <w:lang w:val="it-IT"/>
    </w:rPr>
  </w:style>
  <w:style w:type="character" w:customStyle="1" w:styleId="WW8Num56z0">
    <w:name w:val="WW8Num56z0"/>
    <w:rsid w:val="0043153F"/>
    <w:rPr>
      <w:rFonts w:ascii="Open Sans" w:hAnsi="Open Sans" w:cs="Open Sans" w:hint="default"/>
      <w:b/>
      <w:bCs/>
      <w:highlight w:val="yellow"/>
      <w:lang w:val="sl-SI"/>
    </w:rPr>
  </w:style>
  <w:style w:type="character" w:customStyle="1" w:styleId="WW8Num57z0">
    <w:name w:val="WW8Num57z0"/>
    <w:rsid w:val="0043153F"/>
    <w:rPr>
      <w:rFonts w:ascii="Trebuchet MS" w:hAnsi="Trebuchet MS" w:cs="Trebuchet MS" w:hint="default"/>
      <w:b/>
      <w:lang w:val="it-IT"/>
    </w:rPr>
  </w:style>
  <w:style w:type="character" w:customStyle="1" w:styleId="WW8Num58z0">
    <w:name w:val="WW8Num58z0"/>
    <w:rsid w:val="0043153F"/>
    <w:rPr>
      <w:rFonts w:ascii="Trebuchet MS" w:hAnsi="Trebuchet MS" w:cs="Trebuchet MS" w:hint="default"/>
      <w:b/>
    </w:rPr>
  </w:style>
  <w:style w:type="character" w:customStyle="1" w:styleId="Privzetapisavaodstavka5">
    <w:name w:val="Privzeta pisava odstavka5"/>
    <w:rsid w:val="0043153F"/>
  </w:style>
  <w:style w:type="character" w:customStyle="1" w:styleId="Privzetapisavaodstavka4">
    <w:name w:val="Privzeta pisava odstavka4"/>
    <w:rsid w:val="0043153F"/>
  </w:style>
  <w:style w:type="character" w:customStyle="1" w:styleId="Privzetapisavaodstavka3">
    <w:name w:val="Privzeta pisava odstavka3"/>
    <w:rsid w:val="0043153F"/>
  </w:style>
  <w:style w:type="character" w:customStyle="1" w:styleId="Privzetapisavaodstavka2">
    <w:name w:val="Privzeta pisava odstavka2"/>
    <w:rsid w:val="0043153F"/>
  </w:style>
  <w:style w:type="character" w:customStyle="1" w:styleId="WW8Num8z1">
    <w:name w:val="WW8Num8z1"/>
    <w:rsid w:val="0043153F"/>
  </w:style>
  <w:style w:type="character" w:customStyle="1" w:styleId="WW8Num8z2">
    <w:name w:val="WW8Num8z2"/>
    <w:rsid w:val="0043153F"/>
  </w:style>
  <w:style w:type="character" w:customStyle="1" w:styleId="WW8Num8z3">
    <w:name w:val="WW8Num8z3"/>
    <w:rsid w:val="0043153F"/>
  </w:style>
  <w:style w:type="character" w:customStyle="1" w:styleId="WW8Num8z4">
    <w:name w:val="WW8Num8z4"/>
    <w:rsid w:val="0043153F"/>
  </w:style>
  <w:style w:type="character" w:customStyle="1" w:styleId="WW8Num8z5">
    <w:name w:val="WW8Num8z5"/>
    <w:rsid w:val="0043153F"/>
  </w:style>
  <w:style w:type="character" w:customStyle="1" w:styleId="WW8Num8z6">
    <w:name w:val="WW8Num8z6"/>
    <w:rsid w:val="0043153F"/>
  </w:style>
  <w:style w:type="character" w:customStyle="1" w:styleId="WW8Num8z7">
    <w:name w:val="WW8Num8z7"/>
    <w:rsid w:val="0043153F"/>
  </w:style>
  <w:style w:type="character" w:customStyle="1" w:styleId="WW8Num8z8">
    <w:name w:val="WW8Num8z8"/>
    <w:rsid w:val="0043153F"/>
  </w:style>
  <w:style w:type="character" w:customStyle="1" w:styleId="WW8Num11z2">
    <w:name w:val="WW8Num11z2"/>
    <w:rsid w:val="0043153F"/>
  </w:style>
  <w:style w:type="character" w:customStyle="1" w:styleId="WW8Num11z3">
    <w:name w:val="WW8Num11z3"/>
    <w:rsid w:val="0043153F"/>
  </w:style>
  <w:style w:type="character" w:customStyle="1" w:styleId="WW8Num11z4">
    <w:name w:val="WW8Num11z4"/>
    <w:rsid w:val="0043153F"/>
  </w:style>
  <w:style w:type="character" w:customStyle="1" w:styleId="WW8Num11z5">
    <w:name w:val="WW8Num11z5"/>
    <w:rsid w:val="0043153F"/>
  </w:style>
  <w:style w:type="character" w:customStyle="1" w:styleId="WW8Num11z6">
    <w:name w:val="WW8Num11z6"/>
    <w:rsid w:val="0043153F"/>
  </w:style>
  <w:style w:type="character" w:customStyle="1" w:styleId="WW8Num11z7">
    <w:name w:val="WW8Num11z7"/>
    <w:rsid w:val="0043153F"/>
  </w:style>
  <w:style w:type="character" w:customStyle="1" w:styleId="WW8Num11z8">
    <w:name w:val="WW8Num11z8"/>
    <w:rsid w:val="0043153F"/>
  </w:style>
  <w:style w:type="character" w:customStyle="1" w:styleId="WW8Num19z1">
    <w:name w:val="WW8Num19z1"/>
    <w:rsid w:val="0043153F"/>
  </w:style>
  <w:style w:type="character" w:customStyle="1" w:styleId="WW8Num19z2">
    <w:name w:val="WW8Num19z2"/>
    <w:rsid w:val="0043153F"/>
  </w:style>
  <w:style w:type="character" w:customStyle="1" w:styleId="WW8Num19z3">
    <w:name w:val="WW8Num19z3"/>
    <w:rsid w:val="0043153F"/>
  </w:style>
  <w:style w:type="character" w:customStyle="1" w:styleId="WW8Num19z4">
    <w:name w:val="WW8Num19z4"/>
    <w:rsid w:val="0043153F"/>
  </w:style>
  <w:style w:type="character" w:customStyle="1" w:styleId="WW8Num19z5">
    <w:name w:val="WW8Num19z5"/>
    <w:rsid w:val="0043153F"/>
  </w:style>
  <w:style w:type="character" w:customStyle="1" w:styleId="WW8Num19z6">
    <w:name w:val="WW8Num19z6"/>
    <w:rsid w:val="0043153F"/>
  </w:style>
  <w:style w:type="character" w:customStyle="1" w:styleId="WW8Num19z7">
    <w:name w:val="WW8Num19z7"/>
    <w:rsid w:val="0043153F"/>
  </w:style>
  <w:style w:type="character" w:customStyle="1" w:styleId="WW8Num19z8">
    <w:name w:val="WW8Num19z8"/>
    <w:rsid w:val="0043153F"/>
  </w:style>
  <w:style w:type="character" w:customStyle="1" w:styleId="WW8Num32z1">
    <w:name w:val="WW8Num32z1"/>
    <w:rsid w:val="0043153F"/>
  </w:style>
  <w:style w:type="character" w:customStyle="1" w:styleId="WW8Num32z2">
    <w:name w:val="WW8Num32z2"/>
    <w:rsid w:val="0043153F"/>
  </w:style>
  <w:style w:type="character" w:customStyle="1" w:styleId="WW8Num32z3">
    <w:name w:val="WW8Num32z3"/>
    <w:rsid w:val="0043153F"/>
  </w:style>
  <w:style w:type="character" w:customStyle="1" w:styleId="WW8Num32z4">
    <w:name w:val="WW8Num32z4"/>
    <w:rsid w:val="0043153F"/>
  </w:style>
  <w:style w:type="character" w:customStyle="1" w:styleId="WW8Num32z5">
    <w:name w:val="WW8Num32z5"/>
    <w:rsid w:val="0043153F"/>
  </w:style>
  <w:style w:type="character" w:customStyle="1" w:styleId="WW8Num32z6">
    <w:name w:val="WW8Num32z6"/>
    <w:rsid w:val="0043153F"/>
  </w:style>
  <w:style w:type="character" w:customStyle="1" w:styleId="WW8Num32z7">
    <w:name w:val="WW8Num32z7"/>
    <w:rsid w:val="0043153F"/>
  </w:style>
  <w:style w:type="character" w:customStyle="1" w:styleId="WW8Num32z8">
    <w:name w:val="WW8Num32z8"/>
    <w:rsid w:val="0043153F"/>
  </w:style>
  <w:style w:type="character" w:customStyle="1" w:styleId="WW8Num41z2">
    <w:name w:val="WW8Num41z2"/>
    <w:rsid w:val="0043153F"/>
  </w:style>
  <w:style w:type="character" w:customStyle="1" w:styleId="WW8Num41z3">
    <w:name w:val="WW8Num41z3"/>
    <w:rsid w:val="0043153F"/>
  </w:style>
  <w:style w:type="character" w:customStyle="1" w:styleId="WW8Num41z4">
    <w:name w:val="WW8Num41z4"/>
    <w:rsid w:val="0043153F"/>
  </w:style>
  <w:style w:type="character" w:customStyle="1" w:styleId="WW8Num41z5">
    <w:name w:val="WW8Num41z5"/>
    <w:rsid w:val="0043153F"/>
  </w:style>
  <w:style w:type="character" w:customStyle="1" w:styleId="WW8Num41z6">
    <w:name w:val="WW8Num41z6"/>
    <w:rsid w:val="0043153F"/>
  </w:style>
  <w:style w:type="character" w:customStyle="1" w:styleId="WW8Num41z7">
    <w:name w:val="WW8Num41z7"/>
    <w:rsid w:val="0043153F"/>
  </w:style>
  <w:style w:type="character" w:customStyle="1" w:styleId="WW8Num41z8">
    <w:name w:val="WW8Num41z8"/>
    <w:rsid w:val="0043153F"/>
  </w:style>
  <w:style w:type="character" w:customStyle="1" w:styleId="WW8Num42z1">
    <w:name w:val="WW8Num42z1"/>
    <w:rsid w:val="0043153F"/>
  </w:style>
  <w:style w:type="character" w:customStyle="1" w:styleId="WW8Num42z2">
    <w:name w:val="WW8Num42z2"/>
    <w:rsid w:val="0043153F"/>
  </w:style>
  <w:style w:type="character" w:customStyle="1" w:styleId="WW8Num42z3">
    <w:name w:val="WW8Num42z3"/>
    <w:rsid w:val="0043153F"/>
  </w:style>
  <w:style w:type="character" w:customStyle="1" w:styleId="WW8Num42z4">
    <w:name w:val="WW8Num42z4"/>
    <w:rsid w:val="0043153F"/>
  </w:style>
  <w:style w:type="character" w:customStyle="1" w:styleId="WW8Num42z5">
    <w:name w:val="WW8Num42z5"/>
    <w:rsid w:val="0043153F"/>
  </w:style>
  <w:style w:type="character" w:customStyle="1" w:styleId="WW8Num42z6">
    <w:name w:val="WW8Num42z6"/>
    <w:rsid w:val="0043153F"/>
  </w:style>
  <w:style w:type="character" w:customStyle="1" w:styleId="WW8Num42z7">
    <w:name w:val="WW8Num42z7"/>
    <w:rsid w:val="0043153F"/>
  </w:style>
  <w:style w:type="character" w:customStyle="1" w:styleId="WW8Num42z8">
    <w:name w:val="WW8Num42z8"/>
    <w:rsid w:val="0043153F"/>
  </w:style>
  <w:style w:type="character" w:customStyle="1" w:styleId="WW8Num48z1">
    <w:name w:val="WW8Num48z1"/>
    <w:rsid w:val="0043153F"/>
  </w:style>
  <w:style w:type="character" w:customStyle="1" w:styleId="WW8Num48z2">
    <w:name w:val="WW8Num48z2"/>
    <w:rsid w:val="0043153F"/>
  </w:style>
  <w:style w:type="character" w:customStyle="1" w:styleId="WW8Num48z3">
    <w:name w:val="WW8Num48z3"/>
    <w:rsid w:val="0043153F"/>
  </w:style>
  <w:style w:type="character" w:customStyle="1" w:styleId="WW8Num48z4">
    <w:name w:val="WW8Num48z4"/>
    <w:rsid w:val="0043153F"/>
  </w:style>
  <w:style w:type="character" w:customStyle="1" w:styleId="WW8Num48z5">
    <w:name w:val="WW8Num48z5"/>
    <w:rsid w:val="0043153F"/>
  </w:style>
  <w:style w:type="character" w:customStyle="1" w:styleId="WW8Num48z6">
    <w:name w:val="WW8Num48z6"/>
    <w:rsid w:val="0043153F"/>
  </w:style>
  <w:style w:type="character" w:customStyle="1" w:styleId="WW8Num48z7">
    <w:name w:val="WW8Num48z7"/>
    <w:rsid w:val="0043153F"/>
  </w:style>
  <w:style w:type="character" w:customStyle="1" w:styleId="WW8Num48z8">
    <w:name w:val="WW8Num48z8"/>
    <w:rsid w:val="0043153F"/>
  </w:style>
  <w:style w:type="character" w:customStyle="1" w:styleId="WW8Num49z1">
    <w:name w:val="WW8Num49z1"/>
    <w:rsid w:val="0043153F"/>
    <w:rPr>
      <w:rFonts w:ascii="OpenSymbol" w:hAnsi="OpenSymbol" w:cs="OpenSymbol"/>
    </w:rPr>
  </w:style>
  <w:style w:type="character" w:customStyle="1" w:styleId="WW8Num50z1">
    <w:name w:val="WW8Num50z1"/>
    <w:rsid w:val="0043153F"/>
  </w:style>
  <w:style w:type="character" w:customStyle="1" w:styleId="WW8Num50z2">
    <w:name w:val="WW8Num50z2"/>
    <w:rsid w:val="0043153F"/>
  </w:style>
  <w:style w:type="character" w:customStyle="1" w:styleId="WW8Num50z3">
    <w:name w:val="WW8Num50z3"/>
    <w:rsid w:val="0043153F"/>
  </w:style>
  <w:style w:type="character" w:customStyle="1" w:styleId="WW8Num50z4">
    <w:name w:val="WW8Num50z4"/>
    <w:rsid w:val="0043153F"/>
  </w:style>
  <w:style w:type="character" w:customStyle="1" w:styleId="WW8Num50z5">
    <w:name w:val="WW8Num50z5"/>
    <w:rsid w:val="0043153F"/>
  </w:style>
  <w:style w:type="character" w:customStyle="1" w:styleId="WW8Num50z6">
    <w:name w:val="WW8Num50z6"/>
    <w:rsid w:val="0043153F"/>
  </w:style>
  <w:style w:type="character" w:customStyle="1" w:styleId="WW8Num50z7">
    <w:name w:val="WW8Num50z7"/>
    <w:rsid w:val="0043153F"/>
  </w:style>
  <w:style w:type="character" w:customStyle="1" w:styleId="WW8Num50z8">
    <w:name w:val="WW8Num50z8"/>
    <w:rsid w:val="0043153F"/>
  </w:style>
  <w:style w:type="character" w:customStyle="1" w:styleId="WW8Num51z1">
    <w:name w:val="WW8Num51z1"/>
    <w:rsid w:val="0043153F"/>
  </w:style>
  <w:style w:type="character" w:customStyle="1" w:styleId="WW8Num51z2">
    <w:name w:val="WW8Num51z2"/>
    <w:rsid w:val="0043153F"/>
  </w:style>
  <w:style w:type="character" w:customStyle="1" w:styleId="WW8Num51z3">
    <w:name w:val="WW8Num51z3"/>
    <w:rsid w:val="0043153F"/>
  </w:style>
  <w:style w:type="character" w:customStyle="1" w:styleId="WW8Num51z4">
    <w:name w:val="WW8Num51z4"/>
    <w:rsid w:val="0043153F"/>
  </w:style>
  <w:style w:type="character" w:customStyle="1" w:styleId="WW8Num51z5">
    <w:name w:val="WW8Num51z5"/>
    <w:rsid w:val="0043153F"/>
  </w:style>
  <w:style w:type="character" w:customStyle="1" w:styleId="WW8Num51z6">
    <w:name w:val="WW8Num51z6"/>
    <w:rsid w:val="0043153F"/>
  </w:style>
  <w:style w:type="character" w:customStyle="1" w:styleId="WW8Num51z7">
    <w:name w:val="WW8Num51z7"/>
    <w:rsid w:val="0043153F"/>
  </w:style>
  <w:style w:type="character" w:customStyle="1" w:styleId="WW8Num51z8">
    <w:name w:val="WW8Num51z8"/>
    <w:rsid w:val="0043153F"/>
  </w:style>
  <w:style w:type="character" w:customStyle="1" w:styleId="WW8Num52z1">
    <w:name w:val="WW8Num52z1"/>
    <w:rsid w:val="0043153F"/>
  </w:style>
  <w:style w:type="character" w:customStyle="1" w:styleId="WW8Num52z2">
    <w:name w:val="WW8Num52z2"/>
    <w:rsid w:val="0043153F"/>
  </w:style>
  <w:style w:type="character" w:customStyle="1" w:styleId="WW8Num52z3">
    <w:name w:val="WW8Num52z3"/>
    <w:rsid w:val="0043153F"/>
  </w:style>
  <w:style w:type="character" w:customStyle="1" w:styleId="WW8Num52z4">
    <w:name w:val="WW8Num52z4"/>
    <w:rsid w:val="0043153F"/>
  </w:style>
  <w:style w:type="character" w:customStyle="1" w:styleId="WW8Num52z5">
    <w:name w:val="WW8Num52z5"/>
    <w:rsid w:val="0043153F"/>
  </w:style>
  <w:style w:type="character" w:customStyle="1" w:styleId="WW8Num52z6">
    <w:name w:val="WW8Num52z6"/>
    <w:rsid w:val="0043153F"/>
  </w:style>
  <w:style w:type="character" w:customStyle="1" w:styleId="WW8Num52z7">
    <w:name w:val="WW8Num52z7"/>
    <w:rsid w:val="0043153F"/>
  </w:style>
  <w:style w:type="character" w:customStyle="1" w:styleId="WW8Num52z8">
    <w:name w:val="WW8Num52z8"/>
    <w:rsid w:val="0043153F"/>
  </w:style>
  <w:style w:type="character" w:customStyle="1" w:styleId="WW8Num53z1">
    <w:name w:val="WW8Num53z1"/>
    <w:rsid w:val="0043153F"/>
  </w:style>
  <w:style w:type="character" w:customStyle="1" w:styleId="WW8Num53z2">
    <w:name w:val="WW8Num53z2"/>
    <w:rsid w:val="0043153F"/>
  </w:style>
  <w:style w:type="character" w:customStyle="1" w:styleId="WW8Num53z3">
    <w:name w:val="WW8Num53z3"/>
    <w:rsid w:val="0043153F"/>
  </w:style>
  <w:style w:type="character" w:customStyle="1" w:styleId="WW8Num53z4">
    <w:name w:val="WW8Num53z4"/>
    <w:rsid w:val="0043153F"/>
  </w:style>
  <w:style w:type="character" w:customStyle="1" w:styleId="WW8Num53z5">
    <w:name w:val="WW8Num53z5"/>
    <w:rsid w:val="0043153F"/>
  </w:style>
  <w:style w:type="character" w:customStyle="1" w:styleId="WW8Num53z6">
    <w:name w:val="WW8Num53z6"/>
    <w:rsid w:val="0043153F"/>
  </w:style>
  <w:style w:type="character" w:customStyle="1" w:styleId="WW8Num53z7">
    <w:name w:val="WW8Num53z7"/>
    <w:rsid w:val="0043153F"/>
  </w:style>
  <w:style w:type="character" w:customStyle="1" w:styleId="WW8Num53z8">
    <w:name w:val="WW8Num53z8"/>
    <w:rsid w:val="0043153F"/>
  </w:style>
  <w:style w:type="character" w:customStyle="1" w:styleId="WW8Num54z1">
    <w:name w:val="WW8Num54z1"/>
    <w:rsid w:val="0043153F"/>
  </w:style>
  <w:style w:type="character" w:customStyle="1" w:styleId="WW8Num54z2">
    <w:name w:val="WW8Num54z2"/>
    <w:rsid w:val="0043153F"/>
  </w:style>
  <w:style w:type="character" w:customStyle="1" w:styleId="WW8Num54z3">
    <w:name w:val="WW8Num54z3"/>
    <w:rsid w:val="0043153F"/>
  </w:style>
  <w:style w:type="character" w:customStyle="1" w:styleId="WW8Num54z4">
    <w:name w:val="WW8Num54z4"/>
    <w:rsid w:val="0043153F"/>
  </w:style>
  <w:style w:type="character" w:customStyle="1" w:styleId="WW8Num54z5">
    <w:name w:val="WW8Num54z5"/>
    <w:rsid w:val="0043153F"/>
  </w:style>
  <w:style w:type="character" w:customStyle="1" w:styleId="WW8Num54z6">
    <w:name w:val="WW8Num54z6"/>
    <w:rsid w:val="0043153F"/>
  </w:style>
  <w:style w:type="character" w:customStyle="1" w:styleId="WW8Num54z7">
    <w:name w:val="WW8Num54z7"/>
    <w:rsid w:val="0043153F"/>
  </w:style>
  <w:style w:type="character" w:customStyle="1" w:styleId="WW8Num54z8">
    <w:name w:val="WW8Num54z8"/>
    <w:rsid w:val="0043153F"/>
  </w:style>
  <w:style w:type="character" w:customStyle="1" w:styleId="WW8Num55z1">
    <w:name w:val="WW8Num55z1"/>
    <w:rsid w:val="0043153F"/>
  </w:style>
  <w:style w:type="character" w:customStyle="1" w:styleId="WW8Num55z2">
    <w:name w:val="WW8Num55z2"/>
    <w:rsid w:val="0043153F"/>
  </w:style>
  <w:style w:type="character" w:customStyle="1" w:styleId="WW8Num55z3">
    <w:name w:val="WW8Num55z3"/>
    <w:rsid w:val="0043153F"/>
  </w:style>
  <w:style w:type="character" w:customStyle="1" w:styleId="WW8Num55z4">
    <w:name w:val="WW8Num55z4"/>
    <w:rsid w:val="0043153F"/>
  </w:style>
  <w:style w:type="character" w:customStyle="1" w:styleId="WW8Num55z5">
    <w:name w:val="WW8Num55z5"/>
    <w:rsid w:val="0043153F"/>
  </w:style>
  <w:style w:type="character" w:customStyle="1" w:styleId="WW8Num55z6">
    <w:name w:val="WW8Num55z6"/>
    <w:rsid w:val="0043153F"/>
  </w:style>
  <w:style w:type="character" w:customStyle="1" w:styleId="WW8Num55z7">
    <w:name w:val="WW8Num55z7"/>
    <w:rsid w:val="0043153F"/>
  </w:style>
  <w:style w:type="character" w:customStyle="1" w:styleId="WW8Num55z8">
    <w:name w:val="WW8Num55z8"/>
    <w:rsid w:val="0043153F"/>
  </w:style>
  <w:style w:type="character" w:customStyle="1" w:styleId="WW8Num56z1">
    <w:name w:val="WW8Num56z1"/>
    <w:rsid w:val="0043153F"/>
    <w:rPr>
      <w:rFonts w:hint="default"/>
    </w:rPr>
  </w:style>
  <w:style w:type="character" w:customStyle="1" w:styleId="WW8Num57z1">
    <w:name w:val="WW8Num57z1"/>
    <w:rsid w:val="0043153F"/>
  </w:style>
  <w:style w:type="character" w:customStyle="1" w:styleId="WW8Num57z2">
    <w:name w:val="WW8Num57z2"/>
    <w:rsid w:val="0043153F"/>
  </w:style>
  <w:style w:type="character" w:customStyle="1" w:styleId="WW8Num57z3">
    <w:name w:val="WW8Num57z3"/>
    <w:rsid w:val="0043153F"/>
  </w:style>
  <w:style w:type="character" w:customStyle="1" w:styleId="WW8Num57z4">
    <w:name w:val="WW8Num57z4"/>
    <w:rsid w:val="0043153F"/>
  </w:style>
  <w:style w:type="character" w:customStyle="1" w:styleId="WW8Num57z5">
    <w:name w:val="WW8Num57z5"/>
    <w:rsid w:val="0043153F"/>
  </w:style>
  <w:style w:type="character" w:customStyle="1" w:styleId="WW8Num57z6">
    <w:name w:val="WW8Num57z6"/>
    <w:rsid w:val="0043153F"/>
  </w:style>
  <w:style w:type="character" w:customStyle="1" w:styleId="WW8Num57z7">
    <w:name w:val="WW8Num57z7"/>
    <w:rsid w:val="0043153F"/>
  </w:style>
  <w:style w:type="character" w:customStyle="1" w:styleId="WW8Num57z8">
    <w:name w:val="WW8Num57z8"/>
    <w:rsid w:val="0043153F"/>
  </w:style>
  <w:style w:type="character" w:customStyle="1" w:styleId="WW8Num58z1">
    <w:name w:val="WW8Num58z1"/>
    <w:rsid w:val="0043153F"/>
  </w:style>
  <w:style w:type="character" w:customStyle="1" w:styleId="WW8Num58z2">
    <w:name w:val="WW8Num58z2"/>
    <w:rsid w:val="0043153F"/>
  </w:style>
  <w:style w:type="character" w:customStyle="1" w:styleId="WW8Num58z3">
    <w:name w:val="WW8Num58z3"/>
    <w:rsid w:val="0043153F"/>
  </w:style>
  <w:style w:type="character" w:customStyle="1" w:styleId="WW8Num58z4">
    <w:name w:val="WW8Num58z4"/>
    <w:rsid w:val="0043153F"/>
  </w:style>
  <w:style w:type="character" w:customStyle="1" w:styleId="WW8Num58z5">
    <w:name w:val="WW8Num58z5"/>
    <w:rsid w:val="0043153F"/>
  </w:style>
  <w:style w:type="character" w:customStyle="1" w:styleId="WW8Num58z6">
    <w:name w:val="WW8Num58z6"/>
    <w:rsid w:val="0043153F"/>
  </w:style>
  <w:style w:type="character" w:customStyle="1" w:styleId="WW8Num58z7">
    <w:name w:val="WW8Num58z7"/>
    <w:rsid w:val="0043153F"/>
  </w:style>
  <w:style w:type="character" w:customStyle="1" w:styleId="WW8Num58z8">
    <w:name w:val="WW8Num58z8"/>
    <w:rsid w:val="0043153F"/>
  </w:style>
  <w:style w:type="character" w:customStyle="1" w:styleId="WW8Num59z0">
    <w:name w:val="WW8Num59z0"/>
    <w:rsid w:val="0043153F"/>
    <w:rPr>
      <w:rFonts w:ascii="Trebuchet MS" w:hAnsi="Trebuchet MS" w:cs="Trebuchet MS" w:hint="default"/>
      <w:b/>
      <w:bCs/>
      <w:lang w:val="it-IT"/>
    </w:rPr>
  </w:style>
  <w:style w:type="character" w:customStyle="1" w:styleId="WW8Num59z1">
    <w:name w:val="WW8Num59z1"/>
    <w:rsid w:val="0043153F"/>
  </w:style>
  <w:style w:type="character" w:customStyle="1" w:styleId="WW8Num59z2">
    <w:name w:val="WW8Num59z2"/>
    <w:rsid w:val="0043153F"/>
  </w:style>
  <w:style w:type="character" w:customStyle="1" w:styleId="WW8Num59z3">
    <w:name w:val="WW8Num59z3"/>
    <w:rsid w:val="0043153F"/>
  </w:style>
  <w:style w:type="character" w:customStyle="1" w:styleId="WW8Num59z4">
    <w:name w:val="WW8Num59z4"/>
    <w:rsid w:val="0043153F"/>
  </w:style>
  <w:style w:type="character" w:customStyle="1" w:styleId="WW8Num59z5">
    <w:name w:val="WW8Num59z5"/>
    <w:rsid w:val="0043153F"/>
  </w:style>
  <w:style w:type="character" w:customStyle="1" w:styleId="WW8Num59z6">
    <w:name w:val="WW8Num59z6"/>
    <w:rsid w:val="0043153F"/>
  </w:style>
  <w:style w:type="character" w:customStyle="1" w:styleId="WW8Num59z7">
    <w:name w:val="WW8Num59z7"/>
    <w:rsid w:val="0043153F"/>
  </w:style>
  <w:style w:type="character" w:customStyle="1" w:styleId="WW8Num59z8">
    <w:name w:val="WW8Num59z8"/>
    <w:rsid w:val="0043153F"/>
  </w:style>
  <w:style w:type="character" w:customStyle="1" w:styleId="WW8Num60z0">
    <w:name w:val="WW8Num60z0"/>
    <w:rsid w:val="0043153F"/>
    <w:rPr>
      <w:rFonts w:cs="Open Sans" w:hint="default"/>
      <w:lang w:val="sl-SI"/>
    </w:rPr>
  </w:style>
  <w:style w:type="character" w:customStyle="1" w:styleId="WW8Num60z1">
    <w:name w:val="WW8Num60z1"/>
    <w:rsid w:val="0043153F"/>
  </w:style>
  <w:style w:type="character" w:customStyle="1" w:styleId="WW8Num60z2">
    <w:name w:val="WW8Num60z2"/>
    <w:rsid w:val="0043153F"/>
  </w:style>
  <w:style w:type="character" w:customStyle="1" w:styleId="WW8Num60z3">
    <w:name w:val="WW8Num60z3"/>
    <w:rsid w:val="0043153F"/>
  </w:style>
  <w:style w:type="character" w:customStyle="1" w:styleId="WW8Num60z4">
    <w:name w:val="WW8Num60z4"/>
    <w:rsid w:val="0043153F"/>
  </w:style>
  <w:style w:type="character" w:customStyle="1" w:styleId="WW8Num60z5">
    <w:name w:val="WW8Num60z5"/>
    <w:rsid w:val="0043153F"/>
  </w:style>
  <w:style w:type="character" w:customStyle="1" w:styleId="WW8Num60z6">
    <w:name w:val="WW8Num60z6"/>
    <w:rsid w:val="0043153F"/>
  </w:style>
  <w:style w:type="character" w:customStyle="1" w:styleId="WW8Num60z7">
    <w:name w:val="WW8Num60z7"/>
    <w:rsid w:val="0043153F"/>
  </w:style>
  <w:style w:type="character" w:customStyle="1" w:styleId="WW8Num60z8">
    <w:name w:val="WW8Num60z8"/>
    <w:rsid w:val="0043153F"/>
  </w:style>
  <w:style w:type="character" w:customStyle="1" w:styleId="WW8Num61z0">
    <w:name w:val="WW8Num61z0"/>
    <w:rsid w:val="0043153F"/>
    <w:rPr>
      <w:rFonts w:cs="Open Sans"/>
      <w:lang w:val="sl-SI"/>
    </w:rPr>
  </w:style>
  <w:style w:type="character" w:customStyle="1" w:styleId="WW8Num61z1">
    <w:name w:val="WW8Num61z1"/>
    <w:rsid w:val="0043153F"/>
  </w:style>
  <w:style w:type="character" w:customStyle="1" w:styleId="WW8Num61z2">
    <w:name w:val="WW8Num61z2"/>
    <w:rsid w:val="0043153F"/>
  </w:style>
  <w:style w:type="character" w:customStyle="1" w:styleId="WW8Num61z3">
    <w:name w:val="WW8Num61z3"/>
    <w:rsid w:val="0043153F"/>
  </w:style>
  <w:style w:type="character" w:customStyle="1" w:styleId="WW8Num61z4">
    <w:name w:val="WW8Num61z4"/>
    <w:rsid w:val="0043153F"/>
  </w:style>
  <w:style w:type="character" w:customStyle="1" w:styleId="WW8Num61z5">
    <w:name w:val="WW8Num61z5"/>
    <w:rsid w:val="0043153F"/>
  </w:style>
  <w:style w:type="character" w:customStyle="1" w:styleId="WW8Num61z6">
    <w:name w:val="WW8Num61z6"/>
    <w:rsid w:val="0043153F"/>
  </w:style>
  <w:style w:type="character" w:customStyle="1" w:styleId="WW8Num61z7">
    <w:name w:val="WW8Num61z7"/>
    <w:rsid w:val="0043153F"/>
  </w:style>
  <w:style w:type="character" w:customStyle="1" w:styleId="WW8Num61z8">
    <w:name w:val="WW8Num61z8"/>
    <w:rsid w:val="0043153F"/>
  </w:style>
  <w:style w:type="character" w:customStyle="1" w:styleId="WW8Num62z0">
    <w:name w:val="WW8Num62z0"/>
    <w:rsid w:val="0043153F"/>
    <w:rPr>
      <w:rFonts w:cs="Open Sans" w:hint="default"/>
      <w:lang w:val="it-IT"/>
    </w:rPr>
  </w:style>
  <w:style w:type="character" w:customStyle="1" w:styleId="WW8Num62z1">
    <w:name w:val="WW8Num62z1"/>
    <w:rsid w:val="0043153F"/>
  </w:style>
  <w:style w:type="character" w:customStyle="1" w:styleId="WW8Num62z2">
    <w:name w:val="WW8Num62z2"/>
    <w:rsid w:val="0043153F"/>
  </w:style>
  <w:style w:type="character" w:customStyle="1" w:styleId="WW8Num62z3">
    <w:name w:val="WW8Num62z3"/>
    <w:rsid w:val="0043153F"/>
  </w:style>
  <w:style w:type="character" w:customStyle="1" w:styleId="WW8Num62z4">
    <w:name w:val="WW8Num62z4"/>
    <w:rsid w:val="0043153F"/>
  </w:style>
  <w:style w:type="character" w:customStyle="1" w:styleId="WW8Num62z5">
    <w:name w:val="WW8Num62z5"/>
    <w:rsid w:val="0043153F"/>
  </w:style>
  <w:style w:type="character" w:customStyle="1" w:styleId="WW8Num62z6">
    <w:name w:val="WW8Num62z6"/>
    <w:rsid w:val="0043153F"/>
  </w:style>
  <w:style w:type="character" w:customStyle="1" w:styleId="WW8Num62z7">
    <w:name w:val="WW8Num62z7"/>
    <w:rsid w:val="0043153F"/>
  </w:style>
  <w:style w:type="character" w:customStyle="1" w:styleId="WW8Num62z8">
    <w:name w:val="WW8Num62z8"/>
    <w:rsid w:val="0043153F"/>
  </w:style>
  <w:style w:type="character" w:customStyle="1" w:styleId="WW8Num63z0">
    <w:name w:val="WW8Num63z0"/>
    <w:rsid w:val="0043153F"/>
    <w:rPr>
      <w:rFonts w:ascii="Trebuchet MS" w:hAnsi="Trebuchet MS" w:cs="Trebuchet MS" w:hint="default"/>
      <w:b/>
      <w:lang w:val="it-IT"/>
    </w:rPr>
  </w:style>
  <w:style w:type="character" w:customStyle="1" w:styleId="WW8Num63z1">
    <w:name w:val="WW8Num63z1"/>
    <w:rsid w:val="0043153F"/>
  </w:style>
  <w:style w:type="character" w:customStyle="1" w:styleId="WW8Num63z2">
    <w:name w:val="WW8Num63z2"/>
    <w:rsid w:val="0043153F"/>
  </w:style>
  <w:style w:type="character" w:customStyle="1" w:styleId="WW8Num63z3">
    <w:name w:val="WW8Num63z3"/>
    <w:rsid w:val="0043153F"/>
  </w:style>
  <w:style w:type="character" w:customStyle="1" w:styleId="WW8Num63z4">
    <w:name w:val="WW8Num63z4"/>
    <w:rsid w:val="0043153F"/>
  </w:style>
  <w:style w:type="character" w:customStyle="1" w:styleId="WW8Num63z5">
    <w:name w:val="WW8Num63z5"/>
    <w:rsid w:val="0043153F"/>
  </w:style>
  <w:style w:type="character" w:customStyle="1" w:styleId="WW8Num63z6">
    <w:name w:val="WW8Num63z6"/>
    <w:rsid w:val="0043153F"/>
  </w:style>
  <w:style w:type="character" w:customStyle="1" w:styleId="WW8Num63z7">
    <w:name w:val="WW8Num63z7"/>
    <w:rsid w:val="0043153F"/>
  </w:style>
  <w:style w:type="character" w:customStyle="1" w:styleId="WW8Num63z8">
    <w:name w:val="WW8Num63z8"/>
    <w:rsid w:val="0043153F"/>
  </w:style>
  <w:style w:type="character" w:customStyle="1" w:styleId="WW8Num64z0">
    <w:name w:val="WW8Num64z0"/>
    <w:rsid w:val="0043153F"/>
    <w:rPr>
      <w:rFonts w:cs="Open Sans"/>
      <w:lang w:val="it-IT"/>
    </w:rPr>
  </w:style>
  <w:style w:type="character" w:customStyle="1" w:styleId="WW8Num65z0">
    <w:name w:val="WW8Num65z0"/>
    <w:rsid w:val="0043153F"/>
    <w:rPr>
      <w:rFonts w:cs="Open Sans" w:hint="default"/>
      <w:lang w:val="it-IT"/>
    </w:rPr>
  </w:style>
  <w:style w:type="character" w:customStyle="1" w:styleId="WW8Num65z1">
    <w:name w:val="WW8Num65z1"/>
    <w:rsid w:val="0043153F"/>
  </w:style>
  <w:style w:type="character" w:customStyle="1" w:styleId="WW8Num65z2">
    <w:name w:val="WW8Num65z2"/>
    <w:rsid w:val="0043153F"/>
  </w:style>
  <w:style w:type="character" w:customStyle="1" w:styleId="WW8Num65z3">
    <w:name w:val="WW8Num65z3"/>
    <w:rsid w:val="0043153F"/>
  </w:style>
  <w:style w:type="character" w:customStyle="1" w:styleId="WW8Num65z4">
    <w:name w:val="WW8Num65z4"/>
    <w:rsid w:val="0043153F"/>
  </w:style>
  <w:style w:type="character" w:customStyle="1" w:styleId="WW8Num65z5">
    <w:name w:val="WW8Num65z5"/>
    <w:rsid w:val="0043153F"/>
  </w:style>
  <w:style w:type="character" w:customStyle="1" w:styleId="WW8Num65z6">
    <w:name w:val="WW8Num65z6"/>
    <w:rsid w:val="0043153F"/>
  </w:style>
  <w:style w:type="character" w:customStyle="1" w:styleId="WW8Num65z7">
    <w:name w:val="WW8Num65z7"/>
    <w:rsid w:val="0043153F"/>
  </w:style>
  <w:style w:type="character" w:customStyle="1" w:styleId="WW8Num65z8">
    <w:name w:val="WW8Num65z8"/>
    <w:rsid w:val="0043153F"/>
  </w:style>
  <w:style w:type="character" w:customStyle="1" w:styleId="WW8Num66z0">
    <w:name w:val="WW8Num66z0"/>
    <w:rsid w:val="0043153F"/>
    <w:rPr>
      <w:rFonts w:ascii="Open Sans" w:hAnsi="Open Sans" w:cs="Open Sans"/>
      <w:b/>
      <w:bCs/>
      <w:lang w:val="sl-SI"/>
    </w:rPr>
  </w:style>
  <w:style w:type="character" w:customStyle="1" w:styleId="WW8Num66z1">
    <w:name w:val="WW8Num66z1"/>
    <w:rsid w:val="0043153F"/>
  </w:style>
  <w:style w:type="character" w:customStyle="1" w:styleId="WW8Num66z2">
    <w:name w:val="WW8Num66z2"/>
    <w:rsid w:val="0043153F"/>
  </w:style>
  <w:style w:type="character" w:customStyle="1" w:styleId="WW8Num66z3">
    <w:name w:val="WW8Num66z3"/>
    <w:rsid w:val="0043153F"/>
  </w:style>
  <w:style w:type="character" w:customStyle="1" w:styleId="WW8Num66z4">
    <w:name w:val="WW8Num66z4"/>
    <w:rsid w:val="0043153F"/>
  </w:style>
  <w:style w:type="character" w:customStyle="1" w:styleId="WW8Num66z5">
    <w:name w:val="WW8Num66z5"/>
    <w:rsid w:val="0043153F"/>
  </w:style>
  <w:style w:type="character" w:customStyle="1" w:styleId="WW8Num66z6">
    <w:name w:val="WW8Num66z6"/>
    <w:rsid w:val="0043153F"/>
  </w:style>
  <w:style w:type="character" w:customStyle="1" w:styleId="WW8Num66z7">
    <w:name w:val="WW8Num66z7"/>
    <w:rsid w:val="0043153F"/>
  </w:style>
  <w:style w:type="character" w:customStyle="1" w:styleId="WW8Num66z8">
    <w:name w:val="WW8Num66z8"/>
    <w:rsid w:val="0043153F"/>
  </w:style>
  <w:style w:type="character" w:customStyle="1" w:styleId="WW8Num67z0">
    <w:name w:val="WW8Num67z0"/>
    <w:rsid w:val="0043153F"/>
    <w:rPr>
      <w:rFonts w:ascii="Open Sans" w:hAnsi="Open Sans" w:cs="Open Sans" w:hint="default"/>
      <w:b/>
      <w:bCs/>
      <w:lang w:val="sl-SI"/>
    </w:rPr>
  </w:style>
  <w:style w:type="character" w:customStyle="1" w:styleId="WW8Num67z1">
    <w:name w:val="WW8Num67z1"/>
    <w:rsid w:val="0043153F"/>
  </w:style>
  <w:style w:type="character" w:customStyle="1" w:styleId="WW8Num67z2">
    <w:name w:val="WW8Num67z2"/>
    <w:rsid w:val="0043153F"/>
  </w:style>
  <w:style w:type="character" w:customStyle="1" w:styleId="WW8Num67z3">
    <w:name w:val="WW8Num67z3"/>
    <w:rsid w:val="0043153F"/>
  </w:style>
  <w:style w:type="character" w:customStyle="1" w:styleId="WW8Num67z4">
    <w:name w:val="WW8Num67z4"/>
    <w:rsid w:val="0043153F"/>
  </w:style>
  <w:style w:type="character" w:customStyle="1" w:styleId="WW8Num67z5">
    <w:name w:val="WW8Num67z5"/>
    <w:rsid w:val="0043153F"/>
  </w:style>
  <w:style w:type="character" w:customStyle="1" w:styleId="WW8Num67z6">
    <w:name w:val="WW8Num67z6"/>
    <w:rsid w:val="0043153F"/>
  </w:style>
  <w:style w:type="character" w:customStyle="1" w:styleId="WW8Num67z7">
    <w:name w:val="WW8Num67z7"/>
    <w:rsid w:val="0043153F"/>
  </w:style>
  <w:style w:type="character" w:customStyle="1" w:styleId="WW8Num67z8">
    <w:name w:val="WW8Num67z8"/>
    <w:rsid w:val="0043153F"/>
  </w:style>
  <w:style w:type="character" w:customStyle="1" w:styleId="WW8Num68z0">
    <w:name w:val="WW8Num68z0"/>
    <w:rsid w:val="0043153F"/>
    <w:rPr>
      <w:rFonts w:ascii="Open Sans" w:hAnsi="Open Sans" w:cs="Open Sans" w:hint="default"/>
      <w:b/>
      <w:bCs/>
      <w:lang w:val="sl-SI"/>
    </w:rPr>
  </w:style>
  <w:style w:type="character" w:customStyle="1" w:styleId="WW8Num68z1">
    <w:name w:val="WW8Num68z1"/>
    <w:rsid w:val="0043153F"/>
  </w:style>
  <w:style w:type="character" w:customStyle="1" w:styleId="WW8Num68z2">
    <w:name w:val="WW8Num68z2"/>
    <w:rsid w:val="0043153F"/>
  </w:style>
  <w:style w:type="character" w:customStyle="1" w:styleId="WW8Num68z3">
    <w:name w:val="WW8Num68z3"/>
    <w:rsid w:val="0043153F"/>
  </w:style>
  <w:style w:type="character" w:customStyle="1" w:styleId="WW8Num68z4">
    <w:name w:val="WW8Num68z4"/>
    <w:rsid w:val="0043153F"/>
  </w:style>
  <w:style w:type="character" w:customStyle="1" w:styleId="WW8Num68z5">
    <w:name w:val="WW8Num68z5"/>
    <w:rsid w:val="0043153F"/>
  </w:style>
  <w:style w:type="character" w:customStyle="1" w:styleId="WW8Num68z6">
    <w:name w:val="WW8Num68z6"/>
    <w:rsid w:val="0043153F"/>
  </w:style>
  <w:style w:type="character" w:customStyle="1" w:styleId="WW8Num68z7">
    <w:name w:val="WW8Num68z7"/>
    <w:rsid w:val="0043153F"/>
  </w:style>
  <w:style w:type="character" w:customStyle="1" w:styleId="WW8Num68z8">
    <w:name w:val="WW8Num68z8"/>
    <w:rsid w:val="0043153F"/>
  </w:style>
  <w:style w:type="character" w:customStyle="1" w:styleId="WW8Num69z0">
    <w:name w:val="WW8Num69z0"/>
    <w:rsid w:val="0043153F"/>
    <w:rPr>
      <w:rFonts w:hint="default"/>
    </w:rPr>
  </w:style>
  <w:style w:type="character" w:customStyle="1" w:styleId="WW8Num69z1">
    <w:name w:val="WW8Num69z1"/>
    <w:rsid w:val="0043153F"/>
  </w:style>
  <w:style w:type="character" w:customStyle="1" w:styleId="WW8Num69z2">
    <w:name w:val="WW8Num69z2"/>
    <w:rsid w:val="0043153F"/>
  </w:style>
  <w:style w:type="character" w:customStyle="1" w:styleId="WW8Num69z3">
    <w:name w:val="WW8Num69z3"/>
    <w:rsid w:val="0043153F"/>
  </w:style>
  <w:style w:type="character" w:customStyle="1" w:styleId="WW8Num69z4">
    <w:name w:val="WW8Num69z4"/>
    <w:rsid w:val="0043153F"/>
  </w:style>
  <w:style w:type="character" w:customStyle="1" w:styleId="WW8Num69z5">
    <w:name w:val="WW8Num69z5"/>
    <w:rsid w:val="0043153F"/>
  </w:style>
  <w:style w:type="character" w:customStyle="1" w:styleId="WW8Num69z6">
    <w:name w:val="WW8Num69z6"/>
    <w:rsid w:val="0043153F"/>
  </w:style>
  <w:style w:type="character" w:customStyle="1" w:styleId="WW8Num69z7">
    <w:name w:val="WW8Num69z7"/>
    <w:rsid w:val="0043153F"/>
  </w:style>
  <w:style w:type="character" w:customStyle="1" w:styleId="WW8Num69z8">
    <w:name w:val="WW8Num69z8"/>
    <w:rsid w:val="0043153F"/>
  </w:style>
  <w:style w:type="character" w:customStyle="1" w:styleId="WW8Num70z0">
    <w:name w:val="WW8Num70z0"/>
    <w:rsid w:val="0043153F"/>
  </w:style>
  <w:style w:type="character" w:customStyle="1" w:styleId="WW8Num70z1">
    <w:name w:val="WW8Num70z1"/>
    <w:rsid w:val="0043153F"/>
  </w:style>
  <w:style w:type="character" w:customStyle="1" w:styleId="WW8Num70z2">
    <w:name w:val="WW8Num70z2"/>
    <w:rsid w:val="0043153F"/>
  </w:style>
  <w:style w:type="character" w:customStyle="1" w:styleId="WW8Num70z3">
    <w:name w:val="WW8Num70z3"/>
    <w:rsid w:val="0043153F"/>
  </w:style>
  <w:style w:type="character" w:customStyle="1" w:styleId="WW8Num70z4">
    <w:name w:val="WW8Num70z4"/>
    <w:rsid w:val="0043153F"/>
  </w:style>
  <w:style w:type="character" w:customStyle="1" w:styleId="WW8Num70z5">
    <w:name w:val="WW8Num70z5"/>
    <w:rsid w:val="0043153F"/>
  </w:style>
  <w:style w:type="character" w:customStyle="1" w:styleId="WW8Num70z6">
    <w:name w:val="WW8Num70z6"/>
    <w:rsid w:val="0043153F"/>
  </w:style>
  <w:style w:type="character" w:customStyle="1" w:styleId="WW8Num70z7">
    <w:name w:val="WW8Num70z7"/>
    <w:rsid w:val="0043153F"/>
  </w:style>
  <w:style w:type="character" w:customStyle="1" w:styleId="WW8Num70z8">
    <w:name w:val="WW8Num70z8"/>
    <w:rsid w:val="0043153F"/>
  </w:style>
  <w:style w:type="character" w:customStyle="1" w:styleId="WW8Num71z0">
    <w:name w:val="WW8Num71z0"/>
    <w:rsid w:val="0043153F"/>
    <w:rPr>
      <w:rFonts w:ascii="Trebuchet MS" w:hAnsi="Trebuchet MS" w:cs="Trebuchet MS" w:hint="default"/>
      <w:b/>
      <w:lang w:val="sl-SI"/>
    </w:rPr>
  </w:style>
  <w:style w:type="character" w:customStyle="1" w:styleId="WW8Num71z1">
    <w:name w:val="WW8Num71z1"/>
    <w:rsid w:val="0043153F"/>
  </w:style>
  <w:style w:type="character" w:customStyle="1" w:styleId="WW8Num71z2">
    <w:name w:val="WW8Num71z2"/>
    <w:rsid w:val="0043153F"/>
  </w:style>
  <w:style w:type="character" w:customStyle="1" w:styleId="WW8Num71z3">
    <w:name w:val="WW8Num71z3"/>
    <w:rsid w:val="0043153F"/>
  </w:style>
  <w:style w:type="character" w:customStyle="1" w:styleId="WW8Num71z4">
    <w:name w:val="WW8Num71z4"/>
    <w:rsid w:val="0043153F"/>
  </w:style>
  <w:style w:type="character" w:customStyle="1" w:styleId="WW8Num71z5">
    <w:name w:val="WW8Num71z5"/>
    <w:rsid w:val="0043153F"/>
  </w:style>
  <w:style w:type="character" w:customStyle="1" w:styleId="WW8Num71z6">
    <w:name w:val="WW8Num71z6"/>
    <w:rsid w:val="0043153F"/>
  </w:style>
  <w:style w:type="character" w:customStyle="1" w:styleId="WW8Num71z7">
    <w:name w:val="WW8Num71z7"/>
    <w:rsid w:val="0043153F"/>
  </w:style>
  <w:style w:type="character" w:customStyle="1" w:styleId="WW8Num71z8">
    <w:name w:val="WW8Num71z8"/>
    <w:rsid w:val="0043153F"/>
  </w:style>
  <w:style w:type="character" w:customStyle="1" w:styleId="WW8Num72z0">
    <w:name w:val="WW8Num72z0"/>
    <w:rsid w:val="0043153F"/>
    <w:rPr>
      <w:rFonts w:ascii="Trebuchet MS" w:hAnsi="Trebuchet MS" w:cs="Trebuchet MS" w:hint="default"/>
      <w:b/>
      <w:lang w:val="it-IT"/>
    </w:rPr>
  </w:style>
  <w:style w:type="character" w:customStyle="1" w:styleId="WW8Num72z1">
    <w:name w:val="WW8Num72z1"/>
    <w:rsid w:val="0043153F"/>
  </w:style>
  <w:style w:type="character" w:customStyle="1" w:styleId="WW8Num72z2">
    <w:name w:val="WW8Num72z2"/>
    <w:rsid w:val="0043153F"/>
  </w:style>
  <w:style w:type="character" w:customStyle="1" w:styleId="WW8Num72z3">
    <w:name w:val="WW8Num72z3"/>
    <w:rsid w:val="0043153F"/>
  </w:style>
  <w:style w:type="character" w:customStyle="1" w:styleId="WW8Num72z4">
    <w:name w:val="WW8Num72z4"/>
    <w:rsid w:val="0043153F"/>
  </w:style>
  <w:style w:type="character" w:customStyle="1" w:styleId="WW8Num72z5">
    <w:name w:val="WW8Num72z5"/>
    <w:rsid w:val="0043153F"/>
  </w:style>
  <w:style w:type="character" w:customStyle="1" w:styleId="WW8Num72z6">
    <w:name w:val="WW8Num72z6"/>
    <w:rsid w:val="0043153F"/>
  </w:style>
  <w:style w:type="character" w:customStyle="1" w:styleId="WW8Num72z7">
    <w:name w:val="WW8Num72z7"/>
    <w:rsid w:val="0043153F"/>
  </w:style>
  <w:style w:type="character" w:customStyle="1" w:styleId="WW8Num72z8">
    <w:name w:val="WW8Num72z8"/>
    <w:rsid w:val="0043153F"/>
  </w:style>
  <w:style w:type="character" w:customStyle="1" w:styleId="WW8Num73z0">
    <w:name w:val="WW8Num73z0"/>
    <w:rsid w:val="0043153F"/>
    <w:rPr>
      <w:rFonts w:ascii="Trebuchet MS" w:hAnsi="Trebuchet MS" w:cs="Trebuchet MS" w:hint="default"/>
      <w:b/>
      <w:bCs/>
      <w:lang w:val="it-IT"/>
    </w:rPr>
  </w:style>
  <w:style w:type="character" w:customStyle="1" w:styleId="WW8Num73z1">
    <w:name w:val="WW8Num73z1"/>
    <w:rsid w:val="0043153F"/>
  </w:style>
  <w:style w:type="character" w:customStyle="1" w:styleId="WW8Num73z2">
    <w:name w:val="WW8Num73z2"/>
    <w:rsid w:val="0043153F"/>
  </w:style>
  <w:style w:type="character" w:customStyle="1" w:styleId="WW8Num73z3">
    <w:name w:val="WW8Num73z3"/>
    <w:rsid w:val="0043153F"/>
  </w:style>
  <w:style w:type="character" w:customStyle="1" w:styleId="WW8Num73z4">
    <w:name w:val="WW8Num73z4"/>
    <w:rsid w:val="0043153F"/>
  </w:style>
  <w:style w:type="character" w:customStyle="1" w:styleId="WW8Num73z5">
    <w:name w:val="WW8Num73z5"/>
    <w:rsid w:val="0043153F"/>
  </w:style>
  <w:style w:type="character" w:customStyle="1" w:styleId="WW8Num73z6">
    <w:name w:val="WW8Num73z6"/>
    <w:rsid w:val="0043153F"/>
  </w:style>
  <w:style w:type="character" w:customStyle="1" w:styleId="WW8Num73z7">
    <w:name w:val="WW8Num73z7"/>
    <w:rsid w:val="0043153F"/>
  </w:style>
  <w:style w:type="character" w:customStyle="1" w:styleId="WW8Num73z8">
    <w:name w:val="WW8Num73z8"/>
    <w:rsid w:val="0043153F"/>
  </w:style>
  <w:style w:type="character" w:customStyle="1" w:styleId="WW8Num74z0">
    <w:name w:val="WW8Num74z0"/>
    <w:rsid w:val="0043153F"/>
    <w:rPr>
      <w:rFonts w:ascii="Trebuchet MS" w:hAnsi="Trebuchet MS" w:cs="Trebuchet MS" w:hint="default"/>
      <w:b/>
      <w:bCs/>
      <w:lang w:val="it-IT"/>
    </w:rPr>
  </w:style>
  <w:style w:type="character" w:customStyle="1" w:styleId="WW8Num74z1">
    <w:name w:val="WW8Num74z1"/>
    <w:rsid w:val="0043153F"/>
  </w:style>
  <w:style w:type="character" w:customStyle="1" w:styleId="WW8Num74z2">
    <w:name w:val="WW8Num74z2"/>
    <w:rsid w:val="0043153F"/>
  </w:style>
  <w:style w:type="character" w:customStyle="1" w:styleId="WW8Num74z3">
    <w:name w:val="WW8Num74z3"/>
    <w:rsid w:val="0043153F"/>
  </w:style>
  <w:style w:type="character" w:customStyle="1" w:styleId="WW8Num74z4">
    <w:name w:val="WW8Num74z4"/>
    <w:rsid w:val="0043153F"/>
  </w:style>
  <w:style w:type="character" w:customStyle="1" w:styleId="WW8Num74z5">
    <w:name w:val="WW8Num74z5"/>
    <w:rsid w:val="0043153F"/>
  </w:style>
  <w:style w:type="character" w:customStyle="1" w:styleId="WW8Num74z6">
    <w:name w:val="WW8Num74z6"/>
    <w:rsid w:val="0043153F"/>
  </w:style>
  <w:style w:type="character" w:customStyle="1" w:styleId="WW8Num74z7">
    <w:name w:val="WW8Num74z7"/>
    <w:rsid w:val="0043153F"/>
  </w:style>
  <w:style w:type="character" w:customStyle="1" w:styleId="WW8Num74z8">
    <w:name w:val="WW8Num74z8"/>
    <w:rsid w:val="0043153F"/>
  </w:style>
  <w:style w:type="character" w:customStyle="1" w:styleId="WW8Num75z0">
    <w:name w:val="WW8Num75z0"/>
    <w:rsid w:val="0043153F"/>
    <w:rPr>
      <w:rFonts w:ascii="Trebuchet MS" w:hAnsi="Trebuchet MS" w:cs="Trebuchet MS" w:hint="default"/>
      <w:b/>
      <w:color w:val="1F497D"/>
      <w:lang w:val="it-IT"/>
    </w:rPr>
  </w:style>
  <w:style w:type="character" w:customStyle="1" w:styleId="WW8Num75z1">
    <w:name w:val="WW8Num75z1"/>
    <w:rsid w:val="0043153F"/>
  </w:style>
  <w:style w:type="character" w:customStyle="1" w:styleId="WW8Num75z2">
    <w:name w:val="WW8Num75z2"/>
    <w:rsid w:val="0043153F"/>
  </w:style>
  <w:style w:type="character" w:customStyle="1" w:styleId="WW8Num75z3">
    <w:name w:val="WW8Num75z3"/>
    <w:rsid w:val="0043153F"/>
  </w:style>
  <w:style w:type="character" w:customStyle="1" w:styleId="WW8Num75z4">
    <w:name w:val="WW8Num75z4"/>
    <w:rsid w:val="0043153F"/>
  </w:style>
  <w:style w:type="character" w:customStyle="1" w:styleId="WW8Num75z5">
    <w:name w:val="WW8Num75z5"/>
    <w:rsid w:val="0043153F"/>
  </w:style>
  <w:style w:type="character" w:customStyle="1" w:styleId="WW8Num75z6">
    <w:name w:val="WW8Num75z6"/>
    <w:rsid w:val="0043153F"/>
  </w:style>
  <w:style w:type="character" w:customStyle="1" w:styleId="WW8Num75z7">
    <w:name w:val="WW8Num75z7"/>
    <w:rsid w:val="0043153F"/>
  </w:style>
  <w:style w:type="character" w:customStyle="1" w:styleId="WW8Num75z8">
    <w:name w:val="WW8Num75z8"/>
    <w:rsid w:val="0043153F"/>
  </w:style>
  <w:style w:type="character" w:customStyle="1" w:styleId="WW8Num76z0">
    <w:name w:val="WW8Num76z0"/>
    <w:rsid w:val="0043153F"/>
    <w:rPr>
      <w:rFonts w:ascii="Trebuchet MS" w:hAnsi="Trebuchet MS" w:cs="Trebuchet MS" w:hint="default"/>
      <w:b/>
      <w:lang w:val="it-IT"/>
    </w:rPr>
  </w:style>
  <w:style w:type="character" w:customStyle="1" w:styleId="WW8Num76z1">
    <w:name w:val="WW8Num76z1"/>
    <w:rsid w:val="0043153F"/>
  </w:style>
  <w:style w:type="character" w:customStyle="1" w:styleId="WW8Num76z2">
    <w:name w:val="WW8Num76z2"/>
    <w:rsid w:val="0043153F"/>
  </w:style>
  <w:style w:type="character" w:customStyle="1" w:styleId="WW8Num76z3">
    <w:name w:val="WW8Num76z3"/>
    <w:rsid w:val="0043153F"/>
  </w:style>
  <w:style w:type="character" w:customStyle="1" w:styleId="WW8Num76z4">
    <w:name w:val="WW8Num76z4"/>
    <w:rsid w:val="0043153F"/>
  </w:style>
  <w:style w:type="character" w:customStyle="1" w:styleId="WW8Num76z5">
    <w:name w:val="WW8Num76z5"/>
    <w:rsid w:val="0043153F"/>
  </w:style>
  <w:style w:type="character" w:customStyle="1" w:styleId="WW8Num76z6">
    <w:name w:val="WW8Num76z6"/>
    <w:rsid w:val="0043153F"/>
  </w:style>
  <w:style w:type="character" w:customStyle="1" w:styleId="WW8Num76z7">
    <w:name w:val="WW8Num76z7"/>
    <w:rsid w:val="0043153F"/>
  </w:style>
  <w:style w:type="character" w:customStyle="1" w:styleId="WW8Num76z8">
    <w:name w:val="WW8Num76z8"/>
    <w:rsid w:val="0043153F"/>
  </w:style>
  <w:style w:type="character" w:customStyle="1" w:styleId="WW8Num77z0">
    <w:name w:val="WW8Num77z0"/>
    <w:rsid w:val="0043153F"/>
    <w:rPr>
      <w:rFonts w:hint="default"/>
    </w:rPr>
  </w:style>
  <w:style w:type="character" w:customStyle="1" w:styleId="WW8Num77z1">
    <w:name w:val="WW8Num77z1"/>
    <w:rsid w:val="0043153F"/>
  </w:style>
  <w:style w:type="character" w:customStyle="1" w:styleId="WW8Num77z2">
    <w:name w:val="WW8Num77z2"/>
    <w:rsid w:val="0043153F"/>
  </w:style>
  <w:style w:type="character" w:customStyle="1" w:styleId="WW8Num77z3">
    <w:name w:val="WW8Num77z3"/>
    <w:rsid w:val="0043153F"/>
  </w:style>
  <w:style w:type="character" w:customStyle="1" w:styleId="WW8Num77z4">
    <w:name w:val="WW8Num77z4"/>
    <w:rsid w:val="0043153F"/>
  </w:style>
  <w:style w:type="character" w:customStyle="1" w:styleId="WW8Num77z5">
    <w:name w:val="WW8Num77z5"/>
    <w:rsid w:val="0043153F"/>
  </w:style>
  <w:style w:type="character" w:customStyle="1" w:styleId="WW8Num77z6">
    <w:name w:val="WW8Num77z6"/>
    <w:rsid w:val="0043153F"/>
  </w:style>
  <w:style w:type="character" w:customStyle="1" w:styleId="WW8Num77z7">
    <w:name w:val="WW8Num77z7"/>
    <w:rsid w:val="0043153F"/>
  </w:style>
  <w:style w:type="character" w:customStyle="1" w:styleId="WW8Num77z8">
    <w:name w:val="WW8Num77z8"/>
    <w:rsid w:val="0043153F"/>
  </w:style>
  <w:style w:type="character" w:customStyle="1" w:styleId="WW8Num78z0">
    <w:name w:val="WW8Num78z0"/>
    <w:rsid w:val="0043153F"/>
    <w:rPr>
      <w:rFonts w:cs="Open Sans" w:hint="default"/>
      <w:lang w:val="it-IT"/>
    </w:rPr>
  </w:style>
  <w:style w:type="character" w:customStyle="1" w:styleId="WW8Num78z1">
    <w:name w:val="WW8Num78z1"/>
    <w:rsid w:val="0043153F"/>
  </w:style>
  <w:style w:type="character" w:customStyle="1" w:styleId="WW8Num78z2">
    <w:name w:val="WW8Num78z2"/>
    <w:rsid w:val="0043153F"/>
  </w:style>
  <w:style w:type="character" w:customStyle="1" w:styleId="WW8Num78z3">
    <w:name w:val="WW8Num78z3"/>
    <w:rsid w:val="0043153F"/>
  </w:style>
  <w:style w:type="character" w:customStyle="1" w:styleId="WW8Num78z4">
    <w:name w:val="WW8Num78z4"/>
    <w:rsid w:val="0043153F"/>
  </w:style>
  <w:style w:type="character" w:customStyle="1" w:styleId="WW8Num78z5">
    <w:name w:val="WW8Num78z5"/>
    <w:rsid w:val="0043153F"/>
  </w:style>
  <w:style w:type="character" w:customStyle="1" w:styleId="WW8Num78z6">
    <w:name w:val="WW8Num78z6"/>
    <w:rsid w:val="0043153F"/>
  </w:style>
  <w:style w:type="character" w:customStyle="1" w:styleId="WW8Num78z7">
    <w:name w:val="WW8Num78z7"/>
    <w:rsid w:val="0043153F"/>
  </w:style>
  <w:style w:type="character" w:customStyle="1" w:styleId="WW8Num78z8">
    <w:name w:val="WW8Num78z8"/>
    <w:rsid w:val="0043153F"/>
  </w:style>
  <w:style w:type="character" w:customStyle="1" w:styleId="WW8Num79z0">
    <w:name w:val="WW8Num79z0"/>
    <w:rsid w:val="0043153F"/>
    <w:rPr>
      <w:rFonts w:hint="default"/>
    </w:rPr>
  </w:style>
  <w:style w:type="character" w:customStyle="1" w:styleId="WW8Num80z0">
    <w:name w:val="WW8Num80z0"/>
    <w:rsid w:val="0043153F"/>
    <w:rPr>
      <w:rFonts w:ascii="Trebuchet MS" w:hAnsi="Trebuchet MS" w:cs="Trebuchet MS" w:hint="default"/>
      <w:b/>
    </w:rPr>
  </w:style>
  <w:style w:type="character" w:customStyle="1" w:styleId="WW8Num80z1">
    <w:name w:val="WW8Num80z1"/>
    <w:rsid w:val="0043153F"/>
  </w:style>
  <w:style w:type="character" w:customStyle="1" w:styleId="WW8Num80z2">
    <w:name w:val="WW8Num80z2"/>
    <w:rsid w:val="0043153F"/>
  </w:style>
  <w:style w:type="character" w:customStyle="1" w:styleId="WW8Num80z3">
    <w:name w:val="WW8Num80z3"/>
    <w:rsid w:val="0043153F"/>
  </w:style>
  <w:style w:type="character" w:customStyle="1" w:styleId="WW8Num80z4">
    <w:name w:val="WW8Num80z4"/>
    <w:rsid w:val="0043153F"/>
  </w:style>
  <w:style w:type="character" w:customStyle="1" w:styleId="WW8Num80z5">
    <w:name w:val="WW8Num80z5"/>
    <w:rsid w:val="0043153F"/>
  </w:style>
  <w:style w:type="character" w:customStyle="1" w:styleId="WW8Num80z6">
    <w:name w:val="WW8Num80z6"/>
    <w:rsid w:val="0043153F"/>
  </w:style>
  <w:style w:type="character" w:customStyle="1" w:styleId="WW8Num80z7">
    <w:name w:val="WW8Num80z7"/>
    <w:rsid w:val="0043153F"/>
  </w:style>
  <w:style w:type="character" w:customStyle="1" w:styleId="WW8Num80z8">
    <w:name w:val="WW8Num80z8"/>
    <w:rsid w:val="0043153F"/>
  </w:style>
  <w:style w:type="character" w:customStyle="1" w:styleId="WW8Num81z0">
    <w:name w:val="WW8Num81z0"/>
    <w:rsid w:val="0043153F"/>
    <w:rPr>
      <w:rFonts w:ascii="Open Sans" w:hAnsi="Open Sans" w:cs="Open Sans" w:hint="default"/>
      <w:b/>
      <w:bCs/>
      <w:lang w:val="it-IT"/>
    </w:rPr>
  </w:style>
  <w:style w:type="character" w:customStyle="1" w:styleId="WW8Num81z1">
    <w:name w:val="WW8Num81z1"/>
    <w:rsid w:val="0043153F"/>
  </w:style>
  <w:style w:type="character" w:customStyle="1" w:styleId="WW8Num81z2">
    <w:name w:val="WW8Num81z2"/>
    <w:rsid w:val="0043153F"/>
  </w:style>
  <w:style w:type="character" w:customStyle="1" w:styleId="WW8Num81z3">
    <w:name w:val="WW8Num81z3"/>
    <w:rsid w:val="0043153F"/>
  </w:style>
  <w:style w:type="character" w:customStyle="1" w:styleId="WW8Num81z4">
    <w:name w:val="WW8Num81z4"/>
    <w:rsid w:val="0043153F"/>
  </w:style>
  <w:style w:type="character" w:customStyle="1" w:styleId="WW8Num81z5">
    <w:name w:val="WW8Num81z5"/>
    <w:rsid w:val="0043153F"/>
  </w:style>
  <w:style w:type="character" w:customStyle="1" w:styleId="WW8Num81z6">
    <w:name w:val="WW8Num81z6"/>
    <w:rsid w:val="0043153F"/>
  </w:style>
  <w:style w:type="character" w:customStyle="1" w:styleId="WW8Num81z7">
    <w:name w:val="WW8Num81z7"/>
    <w:rsid w:val="0043153F"/>
  </w:style>
  <w:style w:type="character" w:customStyle="1" w:styleId="WW8Num81z8">
    <w:name w:val="WW8Num81z8"/>
    <w:rsid w:val="0043153F"/>
  </w:style>
  <w:style w:type="character" w:customStyle="1" w:styleId="WW8Num82z0">
    <w:name w:val="WW8Num82z0"/>
    <w:rsid w:val="0043153F"/>
    <w:rPr>
      <w:rFonts w:cs="Open Sans"/>
      <w:lang w:val="it-IT"/>
    </w:rPr>
  </w:style>
  <w:style w:type="character" w:customStyle="1" w:styleId="WW8Num83z0">
    <w:name w:val="WW8Num83z0"/>
    <w:rsid w:val="0043153F"/>
    <w:rPr>
      <w:rFonts w:cs="Open Sans"/>
      <w:lang w:val="it-IT"/>
    </w:rPr>
  </w:style>
  <w:style w:type="character" w:customStyle="1" w:styleId="WW8Num83z1">
    <w:name w:val="WW8Num83z1"/>
    <w:rsid w:val="0043153F"/>
  </w:style>
  <w:style w:type="character" w:customStyle="1" w:styleId="WW8Num83z2">
    <w:name w:val="WW8Num83z2"/>
    <w:rsid w:val="0043153F"/>
  </w:style>
  <w:style w:type="character" w:customStyle="1" w:styleId="WW8Num83z3">
    <w:name w:val="WW8Num83z3"/>
    <w:rsid w:val="0043153F"/>
  </w:style>
  <w:style w:type="character" w:customStyle="1" w:styleId="WW8Num83z4">
    <w:name w:val="WW8Num83z4"/>
    <w:rsid w:val="0043153F"/>
  </w:style>
  <w:style w:type="character" w:customStyle="1" w:styleId="WW8Num83z5">
    <w:name w:val="WW8Num83z5"/>
    <w:rsid w:val="0043153F"/>
  </w:style>
  <w:style w:type="character" w:customStyle="1" w:styleId="WW8Num83z6">
    <w:name w:val="WW8Num83z6"/>
    <w:rsid w:val="0043153F"/>
  </w:style>
  <w:style w:type="character" w:customStyle="1" w:styleId="WW8Num83z7">
    <w:name w:val="WW8Num83z7"/>
    <w:rsid w:val="0043153F"/>
  </w:style>
  <w:style w:type="character" w:customStyle="1" w:styleId="WW8Num83z8">
    <w:name w:val="WW8Num83z8"/>
    <w:rsid w:val="0043153F"/>
  </w:style>
  <w:style w:type="character" w:customStyle="1" w:styleId="WW8Num84z0">
    <w:name w:val="WW8Num84z0"/>
    <w:rsid w:val="0043153F"/>
    <w:rPr>
      <w:rFonts w:ascii="Trebuchet MS" w:hAnsi="Trebuchet MS" w:cs="Trebuchet MS" w:hint="default"/>
      <w:b/>
      <w:lang w:val="sl-SI"/>
    </w:rPr>
  </w:style>
  <w:style w:type="character" w:customStyle="1" w:styleId="WW8Num84z1">
    <w:name w:val="WW8Num84z1"/>
    <w:rsid w:val="0043153F"/>
  </w:style>
  <w:style w:type="character" w:customStyle="1" w:styleId="WW8Num84z2">
    <w:name w:val="WW8Num84z2"/>
    <w:rsid w:val="0043153F"/>
  </w:style>
  <w:style w:type="character" w:customStyle="1" w:styleId="WW8Num84z3">
    <w:name w:val="WW8Num84z3"/>
    <w:rsid w:val="0043153F"/>
  </w:style>
  <w:style w:type="character" w:customStyle="1" w:styleId="WW8Num84z4">
    <w:name w:val="WW8Num84z4"/>
    <w:rsid w:val="0043153F"/>
  </w:style>
  <w:style w:type="character" w:customStyle="1" w:styleId="WW8Num84z5">
    <w:name w:val="WW8Num84z5"/>
    <w:rsid w:val="0043153F"/>
  </w:style>
  <w:style w:type="character" w:customStyle="1" w:styleId="WW8Num84z6">
    <w:name w:val="WW8Num84z6"/>
    <w:rsid w:val="0043153F"/>
  </w:style>
  <w:style w:type="character" w:customStyle="1" w:styleId="WW8Num84z7">
    <w:name w:val="WW8Num84z7"/>
    <w:rsid w:val="0043153F"/>
  </w:style>
  <w:style w:type="character" w:customStyle="1" w:styleId="WW8Num84z8">
    <w:name w:val="WW8Num84z8"/>
    <w:rsid w:val="0043153F"/>
  </w:style>
  <w:style w:type="character" w:customStyle="1" w:styleId="WW8Num85z0">
    <w:name w:val="WW8Num85z0"/>
    <w:rsid w:val="0043153F"/>
    <w:rPr>
      <w:rFonts w:cs="Open Sans" w:hint="default"/>
      <w:lang w:val="it-IT"/>
    </w:rPr>
  </w:style>
  <w:style w:type="character" w:customStyle="1" w:styleId="WW8Num85z1">
    <w:name w:val="WW8Num85z1"/>
    <w:rsid w:val="0043153F"/>
  </w:style>
  <w:style w:type="character" w:customStyle="1" w:styleId="WW8Num85z2">
    <w:name w:val="WW8Num85z2"/>
    <w:rsid w:val="0043153F"/>
  </w:style>
  <w:style w:type="character" w:customStyle="1" w:styleId="WW8Num85z3">
    <w:name w:val="WW8Num85z3"/>
    <w:rsid w:val="0043153F"/>
  </w:style>
  <w:style w:type="character" w:customStyle="1" w:styleId="WW8Num85z4">
    <w:name w:val="WW8Num85z4"/>
    <w:rsid w:val="0043153F"/>
  </w:style>
  <w:style w:type="character" w:customStyle="1" w:styleId="WW8Num85z5">
    <w:name w:val="WW8Num85z5"/>
    <w:rsid w:val="0043153F"/>
  </w:style>
  <w:style w:type="character" w:customStyle="1" w:styleId="WW8Num85z6">
    <w:name w:val="WW8Num85z6"/>
    <w:rsid w:val="0043153F"/>
  </w:style>
  <w:style w:type="character" w:customStyle="1" w:styleId="WW8Num85z7">
    <w:name w:val="WW8Num85z7"/>
    <w:rsid w:val="0043153F"/>
  </w:style>
  <w:style w:type="character" w:customStyle="1" w:styleId="WW8Num85z8">
    <w:name w:val="WW8Num85z8"/>
    <w:rsid w:val="0043153F"/>
  </w:style>
  <w:style w:type="character" w:customStyle="1" w:styleId="WW8Num86z0">
    <w:name w:val="WW8Num86z0"/>
    <w:rsid w:val="0043153F"/>
    <w:rPr>
      <w:rFonts w:ascii="Open Sans" w:eastAsia="Times New Roman" w:hAnsi="Open Sans" w:cs="Open Sans"/>
      <w:b/>
      <w:bCs/>
      <w:lang w:val="sl-SI"/>
    </w:rPr>
  </w:style>
  <w:style w:type="character" w:customStyle="1" w:styleId="WW8Num86z1">
    <w:name w:val="WW8Num86z1"/>
    <w:rsid w:val="0043153F"/>
  </w:style>
  <w:style w:type="character" w:customStyle="1" w:styleId="WW8Num86z2">
    <w:name w:val="WW8Num86z2"/>
    <w:rsid w:val="0043153F"/>
  </w:style>
  <w:style w:type="character" w:customStyle="1" w:styleId="WW8Num86z3">
    <w:name w:val="WW8Num86z3"/>
    <w:rsid w:val="0043153F"/>
  </w:style>
  <w:style w:type="character" w:customStyle="1" w:styleId="WW8Num86z4">
    <w:name w:val="WW8Num86z4"/>
    <w:rsid w:val="0043153F"/>
  </w:style>
  <w:style w:type="character" w:customStyle="1" w:styleId="WW8Num86z5">
    <w:name w:val="WW8Num86z5"/>
    <w:rsid w:val="0043153F"/>
  </w:style>
  <w:style w:type="character" w:customStyle="1" w:styleId="WW8Num86z6">
    <w:name w:val="WW8Num86z6"/>
    <w:rsid w:val="0043153F"/>
  </w:style>
  <w:style w:type="character" w:customStyle="1" w:styleId="WW8Num86z7">
    <w:name w:val="WW8Num86z7"/>
    <w:rsid w:val="0043153F"/>
  </w:style>
  <w:style w:type="character" w:customStyle="1" w:styleId="WW8Num86z8">
    <w:name w:val="WW8Num86z8"/>
    <w:rsid w:val="0043153F"/>
  </w:style>
  <w:style w:type="character" w:customStyle="1" w:styleId="WW8Num87z0">
    <w:name w:val="WW8Num87z0"/>
    <w:rsid w:val="0043153F"/>
    <w:rPr>
      <w:rFonts w:cs="Open Sans" w:hint="default"/>
      <w:lang w:val="it-IT"/>
    </w:rPr>
  </w:style>
  <w:style w:type="character" w:customStyle="1" w:styleId="WW8Num87z1">
    <w:name w:val="WW8Num87z1"/>
    <w:rsid w:val="0043153F"/>
  </w:style>
  <w:style w:type="character" w:customStyle="1" w:styleId="WW8Num87z2">
    <w:name w:val="WW8Num87z2"/>
    <w:rsid w:val="0043153F"/>
  </w:style>
  <w:style w:type="character" w:customStyle="1" w:styleId="WW8Num87z3">
    <w:name w:val="WW8Num87z3"/>
    <w:rsid w:val="0043153F"/>
  </w:style>
  <w:style w:type="character" w:customStyle="1" w:styleId="WW8Num87z4">
    <w:name w:val="WW8Num87z4"/>
    <w:rsid w:val="0043153F"/>
  </w:style>
  <w:style w:type="character" w:customStyle="1" w:styleId="WW8Num87z5">
    <w:name w:val="WW8Num87z5"/>
    <w:rsid w:val="0043153F"/>
  </w:style>
  <w:style w:type="character" w:customStyle="1" w:styleId="WW8Num87z6">
    <w:name w:val="WW8Num87z6"/>
    <w:rsid w:val="0043153F"/>
  </w:style>
  <w:style w:type="character" w:customStyle="1" w:styleId="WW8Num87z7">
    <w:name w:val="WW8Num87z7"/>
    <w:rsid w:val="0043153F"/>
  </w:style>
  <w:style w:type="character" w:customStyle="1" w:styleId="WW8Num87z8">
    <w:name w:val="WW8Num87z8"/>
    <w:rsid w:val="0043153F"/>
  </w:style>
  <w:style w:type="character" w:customStyle="1" w:styleId="WW8Num88z0">
    <w:name w:val="WW8Num88z0"/>
    <w:rsid w:val="0043153F"/>
    <w:rPr>
      <w:rFonts w:ascii="Trebuchet MS" w:hAnsi="Trebuchet MS" w:cs="Trebuchet MS" w:hint="default"/>
      <w:b/>
      <w:lang w:val="sl-SI"/>
    </w:rPr>
  </w:style>
  <w:style w:type="character" w:customStyle="1" w:styleId="WW8Num88z1">
    <w:name w:val="WW8Num88z1"/>
    <w:rsid w:val="0043153F"/>
  </w:style>
  <w:style w:type="character" w:customStyle="1" w:styleId="WW8Num88z2">
    <w:name w:val="WW8Num88z2"/>
    <w:rsid w:val="0043153F"/>
  </w:style>
  <w:style w:type="character" w:customStyle="1" w:styleId="WW8Num88z3">
    <w:name w:val="WW8Num88z3"/>
    <w:rsid w:val="0043153F"/>
  </w:style>
  <w:style w:type="character" w:customStyle="1" w:styleId="WW8Num88z4">
    <w:name w:val="WW8Num88z4"/>
    <w:rsid w:val="0043153F"/>
  </w:style>
  <w:style w:type="character" w:customStyle="1" w:styleId="WW8Num88z5">
    <w:name w:val="WW8Num88z5"/>
    <w:rsid w:val="0043153F"/>
  </w:style>
  <w:style w:type="character" w:customStyle="1" w:styleId="WW8Num88z6">
    <w:name w:val="WW8Num88z6"/>
    <w:rsid w:val="0043153F"/>
  </w:style>
  <w:style w:type="character" w:customStyle="1" w:styleId="WW8Num88z7">
    <w:name w:val="WW8Num88z7"/>
    <w:rsid w:val="0043153F"/>
  </w:style>
  <w:style w:type="character" w:customStyle="1" w:styleId="WW8Num88z8">
    <w:name w:val="WW8Num88z8"/>
    <w:rsid w:val="0043153F"/>
  </w:style>
  <w:style w:type="character" w:customStyle="1" w:styleId="WW8Num89z0">
    <w:name w:val="WW8Num89z0"/>
    <w:rsid w:val="0043153F"/>
    <w:rPr>
      <w:rFonts w:cs="Open Sans" w:hint="default"/>
      <w:lang w:val="sl-SI"/>
    </w:rPr>
  </w:style>
  <w:style w:type="character" w:customStyle="1" w:styleId="WW8Num89z1">
    <w:name w:val="WW8Num89z1"/>
    <w:rsid w:val="0043153F"/>
  </w:style>
  <w:style w:type="character" w:customStyle="1" w:styleId="WW8Num89z2">
    <w:name w:val="WW8Num89z2"/>
    <w:rsid w:val="0043153F"/>
  </w:style>
  <w:style w:type="character" w:customStyle="1" w:styleId="WW8Num89z3">
    <w:name w:val="WW8Num89z3"/>
    <w:rsid w:val="0043153F"/>
  </w:style>
  <w:style w:type="character" w:customStyle="1" w:styleId="WW8Num89z4">
    <w:name w:val="WW8Num89z4"/>
    <w:rsid w:val="0043153F"/>
  </w:style>
  <w:style w:type="character" w:customStyle="1" w:styleId="WW8Num89z5">
    <w:name w:val="WW8Num89z5"/>
    <w:rsid w:val="0043153F"/>
  </w:style>
  <w:style w:type="character" w:customStyle="1" w:styleId="WW8Num89z6">
    <w:name w:val="WW8Num89z6"/>
    <w:rsid w:val="0043153F"/>
  </w:style>
  <w:style w:type="character" w:customStyle="1" w:styleId="WW8Num89z7">
    <w:name w:val="WW8Num89z7"/>
    <w:rsid w:val="0043153F"/>
  </w:style>
  <w:style w:type="character" w:customStyle="1" w:styleId="WW8Num89z8">
    <w:name w:val="WW8Num89z8"/>
    <w:rsid w:val="0043153F"/>
  </w:style>
  <w:style w:type="character" w:customStyle="1" w:styleId="WW8Num90z0">
    <w:name w:val="WW8Num90z0"/>
    <w:rsid w:val="0043153F"/>
    <w:rPr>
      <w:rFonts w:ascii="Trebuchet MS" w:eastAsia="Times New Roman" w:hAnsi="Trebuchet MS" w:cs="Trebuchet MS" w:hint="default"/>
      <w:b/>
      <w:lang w:val="sl-SI"/>
    </w:rPr>
  </w:style>
  <w:style w:type="character" w:customStyle="1" w:styleId="WW8Num90z1">
    <w:name w:val="WW8Num90z1"/>
    <w:rsid w:val="0043153F"/>
  </w:style>
  <w:style w:type="character" w:customStyle="1" w:styleId="WW8Num90z2">
    <w:name w:val="WW8Num90z2"/>
    <w:rsid w:val="0043153F"/>
  </w:style>
  <w:style w:type="character" w:customStyle="1" w:styleId="WW8Num90z3">
    <w:name w:val="WW8Num90z3"/>
    <w:rsid w:val="0043153F"/>
  </w:style>
  <w:style w:type="character" w:customStyle="1" w:styleId="WW8Num90z4">
    <w:name w:val="WW8Num90z4"/>
    <w:rsid w:val="0043153F"/>
  </w:style>
  <w:style w:type="character" w:customStyle="1" w:styleId="WW8Num90z5">
    <w:name w:val="WW8Num90z5"/>
    <w:rsid w:val="0043153F"/>
  </w:style>
  <w:style w:type="character" w:customStyle="1" w:styleId="WW8Num90z6">
    <w:name w:val="WW8Num90z6"/>
    <w:rsid w:val="0043153F"/>
  </w:style>
  <w:style w:type="character" w:customStyle="1" w:styleId="WW8Num90z7">
    <w:name w:val="WW8Num90z7"/>
    <w:rsid w:val="0043153F"/>
  </w:style>
  <w:style w:type="character" w:customStyle="1" w:styleId="WW8Num90z8">
    <w:name w:val="WW8Num90z8"/>
    <w:rsid w:val="0043153F"/>
  </w:style>
  <w:style w:type="character" w:customStyle="1" w:styleId="WW8Num91z0">
    <w:name w:val="WW8Num91z0"/>
    <w:rsid w:val="0043153F"/>
    <w:rPr>
      <w:rFonts w:ascii="Open Sans" w:hAnsi="Open Sans" w:cs="Open Sans"/>
      <w:b/>
      <w:bCs/>
      <w:lang w:val="it-IT"/>
    </w:rPr>
  </w:style>
  <w:style w:type="character" w:customStyle="1" w:styleId="WW8Num91z1">
    <w:name w:val="WW8Num91z1"/>
    <w:rsid w:val="0043153F"/>
  </w:style>
  <w:style w:type="character" w:customStyle="1" w:styleId="WW8Num91z2">
    <w:name w:val="WW8Num91z2"/>
    <w:rsid w:val="0043153F"/>
  </w:style>
  <w:style w:type="character" w:customStyle="1" w:styleId="WW8Num91z3">
    <w:name w:val="WW8Num91z3"/>
    <w:rsid w:val="0043153F"/>
  </w:style>
  <w:style w:type="character" w:customStyle="1" w:styleId="WW8Num91z4">
    <w:name w:val="WW8Num91z4"/>
    <w:rsid w:val="0043153F"/>
  </w:style>
  <w:style w:type="character" w:customStyle="1" w:styleId="WW8Num91z5">
    <w:name w:val="WW8Num91z5"/>
    <w:rsid w:val="0043153F"/>
  </w:style>
  <w:style w:type="character" w:customStyle="1" w:styleId="WW8Num91z6">
    <w:name w:val="WW8Num91z6"/>
    <w:rsid w:val="0043153F"/>
  </w:style>
  <w:style w:type="character" w:customStyle="1" w:styleId="WW8Num91z7">
    <w:name w:val="WW8Num91z7"/>
    <w:rsid w:val="0043153F"/>
  </w:style>
  <w:style w:type="character" w:customStyle="1" w:styleId="WW8Num91z8">
    <w:name w:val="WW8Num91z8"/>
    <w:rsid w:val="0043153F"/>
  </w:style>
  <w:style w:type="character" w:customStyle="1" w:styleId="WW8Num92z0">
    <w:name w:val="WW8Num92z0"/>
    <w:rsid w:val="0043153F"/>
    <w:rPr>
      <w:rFonts w:ascii="Open Sans" w:hAnsi="Open Sans" w:cs="Open Sans" w:hint="default"/>
      <w:b/>
      <w:bCs/>
      <w:highlight w:val="yellow"/>
      <w:lang w:val="sl-SI"/>
    </w:rPr>
  </w:style>
  <w:style w:type="character" w:customStyle="1" w:styleId="WW8Num92z1">
    <w:name w:val="WW8Num92z1"/>
    <w:rsid w:val="0043153F"/>
  </w:style>
  <w:style w:type="character" w:customStyle="1" w:styleId="WW8Num92z2">
    <w:name w:val="WW8Num92z2"/>
    <w:rsid w:val="0043153F"/>
  </w:style>
  <w:style w:type="character" w:customStyle="1" w:styleId="WW8Num92z3">
    <w:name w:val="WW8Num92z3"/>
    <w:rsid w:val="0043153F"/>
  </w:style>
  <w:style w:type="character" w:customStyle="1" w:styleId="WW8Num92z4">
    <w:name w:val="WW8Num92z4"/>
    <w:rsid w:val="0043153F"/>
  </w:style>
  <w:style w:type="character" w:customStyle="1" w:styleId="WW8Num92z5">
    <w:name w:val="WW8Num92z5"/>
    <w:rsid w:val="0043153F"/>
  </w:style>
  <w:style w:type="character" w:customStyle="1" w:styleId="WW8Num92z6">
    <w:name w:val="WW8Num92z6"/>
    <w:rsid w:val="0043153F"/>
  </w:style>
  <w:style w:type="character" w:customStyle="1" w:styleId="WW8Num92z7">
    <w:name w:val="WW8Num92z7"/>
    <w:rsid w:val="0043153F"/>
  </w:style>
  <w:style w:type="character" w:customStyle="1" w:styleId="WW8Num92z8">
    <w:name w:val="WW8Num92z8"/>
    <w:rsid w:val="0043153F"/>
  </w:style>
  <w:style w:type="character" w:customStyle="1" w:styleId="WW8Num93z0">
    <w:name w:val="WW8Num93z0"/>
    <w:rsid w:val="0043153F"/>
    <w:rPr>
      <w:rFonts w:ascii="Trebuchet MS" w:hAnsi="Trebuchet MS" w:cs="Trebuchet MS" w:hint="default"/>
      <w:b/>
      <w:lang w:val="it-IT"/>
    </w:rPr>
  </w:style>
  <w:style w:type="character" w:customStyle="1" w:styleId="WW8Num93z1">
    <w:name w:val="WW8Num93z1"/>
    <w:rsid w:val="0043153F"/>
  </w:style>
  <w:style w:type="character" w:customStyle="1" w:styleId="WW8Num93z2">
    <w:name w:val="WW8Num93z2"/>
    <w:rsid w:val="0043153F"/>
  </w:style>
  <w:style w:type="character" w:customStyle="1" w:styleId="WW8Num93z3">
    <w:name w:val="WW8Num93z3"/>
    <w:rsid w:val="0043153F"/>
  </w:style>
  <w:style w:type="character" w:customStyle="1" w:styleId="WW8Num93z4">
    <w:name w:val="WW8Num93z4"/>
    <w:rsid w:val="0043153F"/>
  </w:style>
  <w:style w:type="character" w:customStyle="1" w:styleId="WW8Num93z5">
    <w:name w:val="WW8Num93z5"/>
    <w:rsid w:val="0043153F"/>
  </w:style>
  <w:style w:type="character" w:customStyle="1" w:styleId="WW8Num93z6">
    <w:name w:val="WW8Num93z6"/>
    <w:rsid w:val="0043153F"/>
  </w:style>
  <w:style w:type="character" w:customStyle="1" w:styleId="WW8Num93z7">
    <w:name w:val="WW8Num93z7"/>
    <w:rsid w:val="0043153F"/>
  </w:style>
  <w:style w:type="character" w:customStyle="1" w:styleId="WW8Num93z8">
    <w:name w:val="WW8Num93z8"/>
    <w:rsid w:val="0043153F"/>
  </w:style>
  <w:style w:type="character" w:customStyle="1" w:styleId="WW8Num94z0">
    <w:name w:val="WW8Num94z0"/>
    <w:rsid w:val="0043153F"/>
    <w:rPr>
      <w:rFonts w:ascii="Trebuchet MS" w:hAnsi="Trebuchet MS" w:cs="Trebuchet MS" w:hint="default"/>
      <w:b/>
    </w:rPr>
  </w:style>
  <w:style w:type="character" w:customStyle="1" w:styleId="WW8Num94z1">
    <w:name w:val="WW8Num94z1"/>
    <w:rsid w:val="0043153F"/>
  </w:style>
  <w:style w:type="character" w:customStyle="1" w:styleId="WW8Num94z2">
    <w:name w:val="WW8Num94z2"/>
    <w:rsid w:val="0043153F"/>
  </w:style>
  <w:style w:type="character" w:customStyle="1" w:styleId="WW8Num94z3">
    <w:name w:val="WW8Num94z3"/>
    <w:rsid w:val="0043153F"/>
  </w:style>
  <w:style w:type="character" w:customStyle="1" w:styleId="WW8Num94z4">
    <w:name w:val="WW8Num94z4"/>
    <w:rsid w:val="0043153F"/>
  </w:style>
  <w:style w:type="character" w:customStyle="1" w:styleId="WW8Num94z5">
    <w:name w:val="WW8Num94z5"/>
    <w:rsid w:val="0043153F"/>
  </w:style>
  <w:style w:type="character" w:customStyle="1" w:styleId="WW8Num94z6">
    <w:name w:val="WW8Num94z6"/>
    <w:rsid w:val="0043153F"/>
  </w:style>
  <w:style w:type="character" w:customStyle="1" w:styleId="WW8Num94z7">
    <w:name w:val="WW8Num94z7"/>
    <w:rsid w:val="0043153F"/>
  </w:style>
  <w:style w:type="character" w:customStyle="1" w:styleId="WW8Num94z8">
    <w:name w:val="WW8Num94z8"/>
    <w:rsid w:val="0043153F"/>
  </w:style>
  <w:style w:type="character" w:customStyle="1" w:styleId="Privzetapisavaodstavka1">
    <w:name w:val="Privzeta pisava odstavka1"/>
    <w:rsid w:val="0043153F"/>
  </w:style>
  <w:style w:type="character" w:customStyle="1" w:styleId="WW8Num95z0">
    <w:name w:val="WW8Num95z0"/>
    <w:rsid w:val="0043153F"/>
    <w:rPr>
      <w:sz w:val="22"/>
      <w:szCs w:val="22"/>
    </w:rPr>
  </w:style>
  <w:style w:type="character" w:customStyle="1" w:styleId="WW8Num96z0">
    <w:name w:val="WW8Num96z0"/>
    <w:rsid w:val="0043153F"/>
    <w:rPr>
      <w:b w:val="0"/>
      <w:i w:val="0"/>
      <w:sz w:val="22"/>
      <w:szCs w:val="22"/>
    </w:rPr>
  </w:style>
  <w:style w:type="character" w:customStyle="1" w:styleId="WW8Num97z0">
    <w:name w:val="WW8Num97z0"/>
    <w:rsid w:val="0043153F"/>
    <w:rPr>
      <w:sz w:val="22"/>
      <w:szCs w:val="22"/>
    </w:rPr>
  </w:style>
  <w:style w:type="character" w:customStyle="1" w:styleId="WW8Num100z0">
    <w:name w:val="WW8Num100z0"/>
    <w:rsid w:val="0043153F"/>
    <w:rPr>
      <w:b w:val="0"/>
      <w:i w:val="0"/>
      <w:sz w:val="22"/>
      <w:szCs w:val="22"/>
    </w:rPr>
  </w:style>
  <w:style w:type="character" w:customStyle="1" w:styleId="WW8Num101z0">
    <w:name w:val="WW8Num101z0"/>
    <w:rsid w:val="0043153F"/>
    <w:rPr>
      <w:b w:val="0"/>
      <w:bCs w:val="0"/>
      <w:i w:val="0"/>
      <w:iCs w:val="0"/>
      <w:sz w:val="22"/>
      <w:szCs w:val="22"/>
    </w:rPr>
  </w:style>
  <w:style w:type="character" w:customStyle="1" w:styleId="WW8Num101z1">
    <w:name w:val="WW8Num101z1"/>
    <w:rsid w:val="0043153F"/>
    <w:rPr>
      <w:rFonts w:ascii="Courier New" w:hAnsi="Courier New" w:cs="Courier New"/>
    </w:rPr>
  </w:style>
  <w:style w:type="character" w:customStyle="1" w:styleId="WW8Num101z2">
    <w:name w:val="WW8Num101z2"/>
    <w:rsid w:val="0043153F"/>
    <w:rPr>
      <w:rFonts w:ascii="Wingdings" w:hAnsi="Wingdings" w:cs="Wingdings"/>
    </w:rPr>
  </w:style>
  <w:style w:type="character" w:customStyle="1" w:styleId="WW8Num101z3">
    <w:name w:val="WW8Num101z3"/>
    <w:rsid w:val="0043153F"/>
    <w:rPr>
      <w:rFonts w:ascii="Symbol" w:hAnsi="Symbol" w:cs="Symbol"/>
    </w:rPr>
  </w:style>
  <w:style w:type="character" w:customStyle="1" w:styleId="WW8Num103z2">
    <w:name w:val="WW8Num103z2"/>
    <w:rsid w:val="0043153F"/>
    <w:rPr>
      <w:rFonts w:ascii="Wingdings" w:hAnsi="Wingdings" w:cs="Wingdings"/>
    </w:rPr>
  </w:style>
  <w:style w:type="character" w:customStyle="1" w:styleId="WW8Num103z3">
    <w:name w:val="WW8Num103z3"/>
    <w:rsid w:val="0043153F"/>
    <w:rPr>
      <w:rFonts w:ascii="Symbol" w:hAnsi="Symbol" w:cs="Symbol"/>
    </w:rPr>
  </w:style>
  <w:style w:type="character" w:customStyle="1" w:styleId="WW8Num103z4">
    <w:name w:val="WW8Num103z4"/>
    <w:rsid w:val="0043153F"/>
    <w:rPr>
      <w:rFonts w:ascii="Courier New" w:hAnsi="Courier New" w:cs="Courier New"/>
    </w:rPr>
  </w:style>
  <w:style w:type="character" w:customStyle="1" w:styleId="WW8Num104z0">
    <w:name w:val="WW8Num104z0"/>
    <w:rsid w:val="0043153F"/>
    <w:rPr>
      <w:sz w:val="22"/>
      <w:szCs w:val="22"/>
    </w:rPr>
  </w:style>
  <w:style w:type="character" w:customStyle="1" w:styleId="WW8Num104z1">
    <w:name w:val="WW8Num104z1"/>
    <w:rsid w:val="0043153F"/>
    <w:rPr>
      <w:rFonts w:ascii="Courier New" w:hAnsi="Courier New" w:cs="Courier New"/>
    </w:rPr>
  </w:style>
  <w:style w:type="character" w:customStyle="1" w:styleId="WW8Num104z2">
    <w:name w:val="WW8Num104z2"/>
    <w:rsid w:val="0043153F"/>
    <w:rPr>
      <w:rFonts w:ascii="Wingdings" w:hAnsi="Wingdings" w:cs="Wingdings"/>
    </w:rPr>
  </w:style>
  <w:style w:type="character" w:customStyle="1" w:styleId="WW8Num105z0">
    <w:name w:val="WW8Num105z0"/>
    <w:rsid w:val="0043153F"/>
    <w:rPr>
      <w:b w:val="0"/>
      <w:i w:val="0"/>
      <w:sz w:val="22"/>
      <w:szCs w:val="22"/>
    </w:rPr>
  </w:style>
  <w:style w:type="character" w:customStyle="1" w:styleId="WW8Num107z0">
    <w:name w:val="WW8Num107z0"/>
    <w:rsid w:val="0043153F"/>
    <w:rPr>
      <w:rFonts w:ascii="Symbol" w:hAnsi="Symbol" w:cs="Symbol"/>
    </w:rPr>
  </w:style>
  <w:style w:type="character" w:customStyle="1" w:styleId="WW8Num108z0">
    <w:name w:val="WW8Num108z0"/>
    <w:rsid w:val="0043153F"/>
    <w:rPr>
      <w:rFonts w:ascii="Symbol" w:hAnsi="Symbol" w:cs="Symbol"/>
    </w:rPr>
  </w:style>
  <w:style w:type="character" w:customStyle="1" w:styleId="WW8Num109z0">
    <w:name w:val="WW8Num109z0"/>
    <w:rsid w:val="0043153F"/>
    <w:rPr>
      <w:b w:val="0"/>
      <w:i w:val="0"/>
      <w:sz w:val="22"/>
      <w:szCs w:val="22"/>
    </w:rPr>
  </w:style>
  <w:style w:type="character" w:customStyle="1" w:styleId="WW8Num111z0">
    <w:name w:val="WW8Num111z0"/>
    <w:rsid w:val="0043153F"/>
    <w:rPr>
      <w:b w:val="0"/>
    </w:rPr>
  </w:style>
  <w:style w:type="character" w:customStyle="1" w:styleId="WW8Num113z0">
    <w:name w:val="WW8Num113z0"/>
    <w:rsid w:val="0043153F"/>
    <w:rPr>
      <w:b w:val="0"/>
      <w:i w:val="0"/>
      <w:sz w:val="22"/>
      <w:szCs w:val="22"/>
    </w:rPr>
  </w:style>
  <w:style w:type="character" w:customStyle="1" w:styleId="WW8Num115z0">
    <w:name w:val="WW8Num115z0"/>
    <w:rsid w:val="0043153F"/>
    <w:rPr>
      <w:rFonts w:ascii="Symbol" w:hAnsi="Symbol" w:cs="Symbol"/>
    </w:rPr>
  </w:style>
  <w:style w:type="character" w:customStyle="1" w:styleId="WW8Num119z0">
    <w:name w:val="WW8Num119z0"/>
    <w:rsid w:val="0043153F"/>
    <w:rPr>
      <w:sz w:val="22"/>
      <w:szCs w:val="22"/>
    </w:rPr>
  </w:style>
  <w:style w:type="character" w:customStyle="1" w:styleId="WW8Num120z0">
    <w:name w:val="WW8Num120z0"/>
    <w:rsid w:val="0043153F"/>
    <w:rPr>
      <w:sz w:val="22"/>
      <w:szCs w:val="22"/>
    </w:rPr>
  </w:style>
  <w:style w:type="character" w:customStyle="1" w:styleId="Carpredefinitoparagrafo6">
    <w:name w:val="Car. predefinito paragrafo6"/>
    <w:rsid w:val="0043153F"/>
  </w:style>
  <w:style w:type="character" w:customStyle="1" w:styleId="Carpredefinitoparagrafo5">
    <w:name w:val="Car. predefinito paragrafo5"/>
    <w:rsid w:val="0043153F"/>
  </w:style>
  <w:style w:type="character" w:customStyle="1" w:styleId="Carpredefinitoparagrafo4">
    <w:name w:val="Car. predefinito paragrafo4"/>
    <w:rsid w:val="0043153F"/>
  </w:style>
  <w:style w:type="character" w:customStyle="1" w:styleId="WW8Num98z0">
    <w:name w:val="WW8Num98z0"/>
    <w:rsid w:val="0043153F"/>
    <w:rPr>
      <w:rFonts w:ascii="Trebuchet MS" w:eastAsia="Calibri" w:hAnsi="Trebuchet MS" w:cs="Times New Roman"/>
    </w:rPr>
  </w:style>
  <w:style w:type="character" w:customStyle="1" w:styleId="WW8Num102z0">
    <w:name w:val="WW8Num102z0"/>
    <w:rsid w:val="0043153F"/>
    <w:rPr>
      <w:b w:val="0"/>
      <w:bCs w:val="0"/>
      <w:i w:val="0"/>
      <w:iCs w:val="0"/>
      <w:sz w:val="22"/>
      <w:szCs w:val="22"/>
    </w:rPr>
  </w:style>
  <w:style w:type="character" w:customStyle="1" w:styleId="WW8Num103z0">
    <w:name w:val="WW8Num103z0"/>
    <w:rsid w:val="0043153F"/>
    <w:rPr>
      <w:b w:val="0"/>
      <w:i w:val="0"/>
      <w:sz w:val="22"/>
      <w:szCs w:val="22"/>
    </w:rPr>
  </w:style>
  <w:style w:type="character" w:customStyle="1" w:styleId="WW8Num110z0">
    <w:name w:val="WW8Num110z0"/>
    <w:rsid w:val="0043153F"/>
    <w:rPr>
      <w:b w:val="0"/>
      <w:i w:val="0"/>
      <w:sz w:val="22"/>
      <w:szCs w:val="22"/>
    </w:rPr>
  </w:style>
  <w:style w:type="character" w:customStyle="1" w:styleId="WW8Num112z0">
    <w:name w:val="WW8Num112z0"/>
    <w:rsid w:val="0043153F"/>
    <w:rPr>
      <w:b w:val="0"/>
    </w:rPr>
  </w:style>
  <w:style w:type="character" w:customStyle="1" w:styleId="WW8Num114z0">
    <w:name w:val="WW8Num114z0"/>
    <w:rsid w:val="0043153F"/>
    <w:rPr>
      <w:rFonts w:ascii="Symbol" w:hAnsi="Symbol" w:cs="Symbol"/>
    </w:rPr>
  </w:style>
  <w:style w:type="character" w:customStyle="1" w:styleId="WW8Num117z0">
    <w:name w:val="WW8Num117z0"/>
    <w:rsid w:val="0043153F"/>
    <w:rPr>
      <w:b w:val="0"/>
      <w:i w:val="0"/>
      <w:sz w:val="22"/>
      <w:szCs w:val="22"/>
    </w:rPr>
  </w:style>
  <w:style w:type="character" w:customStyle="1" w:styleId="WW8Num121z0">
    <w:name w:val="WW8Num121z0"/>
    <w:rsid w:val="0043153F"/>
    <w:rPr>
      <w:b w:val="0"/>
    </w:rPr>
  </w:style>
  <w:style w:type="character" w:customStyle="1" w:styleId="WW8Num122z0">
    <w:name w:val="WW8Num122z0"/>
    <w:rsid w:val="0043153F"/>
    <w:rPr>
      <w:b w:val="0"/>
    </w:rPr>
  </w:style>
  <w:style w:type="character" w:customStyle="1" w:styleId="WW8Num124z0">
    <w:name w:val="WW8Num124z0"/>
    <w:rsid w:val="0043153F"/>
    <w:rPr>
      <w:b w:val="0"/>
      <w:i w:val="0"/>
      <w:sz w:val="22"/>
      <w:szCs w:val="22"/>
    </w:rPr>
  </w:style>
  <w:style w:type="character" w:customStyle="1" w:styleId="WW8Num125z0">
    <w:name w:val="WW8Num125z0"/>
    <w:rsid w:val="0043153F"/>
    <w:rPr>
      <w:b w:val="0"/>
      <w:bCs w:val="0"/>
      <w:i w:val="0"/>
      <w:iCs w:val="0"/>
      <w:sz w:val="22"/>
      <w:szCs w:val="22"/>
    </w:rPr>
  </w:style>
  <w:style w:type="character" w:customStyle="1" w:styleId="WW8Num126z0">
    <w:name w:val="WW8Num126z0"/>
    <w:rsid w:val="0043153F"/>
    <w:rPr>
      <w:rFonts w:ascii="Symbol" w:hAnsi="Symbol" w:cs="Symbol"/>
    </w:rPr>
  </w:style>
  <w:style w:type="character" w:customStyle="1" w:styleId="Carpredefinitoparagrafo3">
    <w:name w:val="Car. predefinito paragrafo3"/>
    <w:rsid w:val="0043153F"/>
  </w:style>
  <w:style w:type="character" w:customStyle="1" w:styleId="WW8Num118z0">
    <w:name w:val="WW8Num118z0"/>
    <w:rsid w:val="0043153F"/>
    <w:rPr>
      <w:b w:val="0"/>
      <w:i w:val="0"/>
      <w:sz w:val="22"/>
      <w:szCs w:val="22"/>
    </w:rPr>
  </w:style>
  <w:style w:type="character" w:customStyle="1" w:styleId="WW8Num106z0">
    <w:name w:val="WW8Num106z0"/>
    <w:rsid w:val="0043153F"/>
    <w:rPr>
      <w:b w:val="0"/>
    </w:rPr>
  </w:style>
  <w:style w:type="character" w:customStyle="1" w:styleId="WW8Num123z0">
    <w:name w:val="WW8Num123z0"/>
    <w:rsid w:val="0043153F"/>
    <w:rPr>
      <w:sz w:val="22"/>
      <w:szCs w:val="22"/>
    </w:rPr>
  </w:style>
  <w:style w:type="character" w:customStyle="1" w:styleId="WW8Num99z0">
    <w:name w:val="WW8Num99z0"/>
    <w:rsid w:val="0043153F"/>
    <w:rPr>
      <w:b w:val="0"/>
    </w:rPr>
  </w:style>
  <w:style w:type="character" w:customStyle="1" w:styleId="WW8Num116z0">
    <w:name w:val="WW8Num116z0"/>
    <w:rsid w:val="0043153F"/>
    <w:rPr>
      <w:b w:val="0"/>
      <w:i w:val="0"/>
      <w:sz w:val="22"/>
      <w:szCs w:val="22"/>
    </w:rPr>
  </w:style>
  <w:style w:type="character" w:customStyle="1" w:styleId="WW8Num126z1">
    <w:name w:val="WW8Num126z1"/>
    <w:rsid w:val="0043153F"/>
    <w:rPr>
      <w:rFonts w:ascii="Courier New" w:hAnsi="Courier New" w:cs="Courier New"/>
    </w:rPr>
  </w:style>
  <w:style w:type="character" w:customStyle="1" w:styleId="WW8Num126z2">
    <w:name w:val="WW8Num126z2"/>
    <w:rsid w:val="0043153F"/>
    <w:rPr>
      <w:rFonts w:ascii="Wingdings" w:hAnsi="Wingdings" w:cs="Wingdings"/>
    </w:rPr>
  </w:style>
  <w:style w:type="character" w:customStyle="1" w:styleId="WW8Num127z0">
    <w:name w:val="WW8Num127z0"/>
    <w:rsid w:val="0043153F"/>
    <w:rPr>
      <w:b w:val="0"/>
    </w:rPr>
  </w:style>
  <w:style w:type="character" w:customStyle="1" w:styleId="WW8Num128z0">
    <w:name w:val="WW8Num128z0"/>
    <w:rsid w:val="0043153F"/>
    <w:rPr>
      <w:b w:val="0"/>
    </w:rPr>
  </w:style>
  <w:style w:type="character" w:customStyle="1" w:styleId="WW8Num130z0">
    <w:name w:val="WW8Num130z0"/>
    <w:rsid w:val="0043153F"/>
    <w:rPr>
      <w:b w:val="0"/>
      <w:i w:val="0"/>
      <w:sz w:val="22"/>
      <w:szCs w:val="22"/>
    </w:rPr>
  </w:style>
  <w:style w:type="character" w:customStyle="1" w:styleId="WW8Num131z0">
    <w:name w:val="WW8Num131z0"/>
    <w:rsid w:val="0043153F"/>
    <w:rPr>
      <w:b w:val="0"/>
    </w:rPr>
  </w:style>
  <w:style w:type="character" w:customStyle="1" w:styleId="WW8Num133z0">
    <w:name w:val="WW8Num133z0"/>
    <w:rsid w:val="0043153F"/>
    <w:rPr>
      <w:sz w:val="22"/>
      <w:szCs w:val="22"/>
    </w:rPr>
  </w:style>
  <w:style w:type="character" w:customStyle="1" w:styleId="WW8Num134z0">
    <w:name w:val="WW8Num134z0"/>
    <w:rsid w:val="0043153F"/>
    <w:rPr>
      <w:sz w:val="22"/>
      <w:szCs w:val="22"/>
    </w:rPr>
  </w:style>
  <w:style w:type="character" w:customStyle="1" w:styleId="WW8Num135z0">
    <w:name w:val="WW8Num135z0"/>
    <w:rsid w:val="0043153F"/>
    <w:rPr>
      <w:b w:val="0"/>
      <w:i w:val="0"/>
      <w:sz w:val="22"/>
      <w:szCs w:val="22"/>
    </w:rPr>
  </w:style>
  <w:style w:type="character" w:customStyle="1" w:styleId="WW8Num136z0">
    <w:name w:val="WW8Num136z0"/>
    <w:rsid w:val="0043153F"/>
    <w:rPr>
      <w:b w:val="0"/>
    </w:rPr>
  </w:style>
  <w:style w:type="character" w:customStyle="1" w:styleId="WW8Num138z0">
    <w:name w:val="WW8Num138z0"/>
    <w:rsid w:val="0043153F"/>
    <w:rPr>
      <w:b w:val="0"/>
      <w:i w:val="0"/>
      <w:sz w:val="22"/>
      <w:szCs w:val="22"/>
    </w:rPr>
  </w:style>
  <w:style w:type="character" w:customStyle="1" w:styleId="WW8Num139z0">
    <w:name w:val="WW8Num139z0"/>
    <w:rsid w:val="0043153F"/>
    <w:rPr>
      <w:b w:val="0"/>
      <w:i w:val="0"/>
      <w:sz w:val="22"/>
      <w:szCs w:val="22"/>
    </w:rPr>
  </w:style>
  <w:style w:type="character" w:customStyle="1" w:styleId="WW8Num141z0">
    <w:name w:val="WW8Num141z0"/>
    <w:rsid w:val="0043153F"/>
    <w:rPr>
      <w:rFonts w:ascii="Trebuchet MS" w:hAnsi="Trebuchet MS" w:cs="Trebuchet MS"/>
    </w:rPr>
  </w:style>
  <w:style w:type="character" w:customStyle="1" w:styleId="WW8Num145z0">
    <w:name w:val="WW8Num145z0"/>
    <w:rsid w:val="0043153F"/>
    <w:rPr>
      <w:b w:val="0"/>
      <w:i w:val="0"/>
      <w:sz w:val="22"/>
      <w:szCs w:val="22"/>
    </w:rPr>
  </w:style>
  <w:style w:type="character" w:customStyle="1" w:styleId="WW8Num147z0">
    <w:name w:val="WW8Num147z0"/>
    <w:rsid w:val="0043153F"/>
    <w:rPr>
      <w:b w:val="0"/>
    </w:rPr>
  </w:style>
  <w:style w:type="character" w:customStyle="1" w:styleId="WW8Num148z0">
    <w:name w:val="WW8Num148z0"/>
    <w:rsid w:val="0043153F"/>
    <w:rPr>
      <w:b w:val="0"/>
      <w:i w:val="0"/>
      <w:sz w:val="22"/>
      <w:szCs w:val="22"/>
    </w:rPr>
  </w:style>
  <w:style w:type="character" w:customStyle="1" w:styleId="WW8Num149z0">
    <w:name w:val="WW8Num149z0"/>
    <w:rsid w:val="0043153F"/>
    <w:rPr>
      <w:sz w:val="22"/>
      <w:szCs w:val="22"/>
    </w:rPr>
  </w:style>
  <w:style w:type="character" w:customStyle="1" w:styleId="WW8Num150z0">
    <w:name w:val="WW8Num150z0"/>
    <w:rsid w:val="0043153F"/>
    <w:rPr>
      <w:sz w:val="22"/>
      <w:szCs w:val="22"/>
    </w:rPr>
  </w:style>
  <w:style w:type="character" w:customStyle="1" w:styleId="WW8Num151z0">
    <w:name w:val="WW8Num151z0"/>
    <w:rsid w:val="0043153F"/>
    <w:rPr>
      <w:b w:val="0"/>
      <w:i w:val="0"/>
      <w:sz w:val="22"/>
      <w:szCs w:val="22"/>
    </w:rPr>
  </w:style>
  <w:style w:type="character" w:customStyle="1" w:styleId="Carpredefinitoparagrafo2">
    <w:name w:val="Car. predefinito paragrafo2"/>
    <w:rsid w:val="0043153F"/>
  </w:style>
  <w:style w:type="character" w:customStyle="1" w:styleId="WW8Num23z1">
    <w:name w:val="WW8Num23z1"/>
    <w:rsid w:val="0043153F"/>
    <w:rPr>
      <w:rFonts w:ascii="Courier New" w:hAnsi="Courier New" w:cs="Courier New"/>
    </w:rPr>
  </w:style>
  <w:style w:type="character" w:customStyle="1" w:styleId="WW8Num23z2">
    <w:name w:val="WW8Num23z2"/>
    <w:rsid w:val="0043153F"/>
    <w:rPr>
      <w:rFonts w:ascii="Wingdings" w:hAnsi="Wingdings" w:cs="Wingdings"/>
    </w:rPr>
  </w:style>
  <w:style w:type="character" w:customStyle="1" w:styleId="WW8Num28z1">
    <w:name w:val="WW8Num28z1"/>
    <w:rsid w:val="0043153F"/>
    <w:rPr>
      <w:rFonts w:ascii="Courier New" w:hAnsi="Courier New" w:cs="Courier New"/>
    </w:rPr>
  </w:style>
  <w:style w:type="character" w:customStyle="1" w:styleId="WW8Num28z2">
    <w:name w:val="WW8Num28z2"/>
    <w:rsid w:val="0043153F"/>
    <w:rPr>
      <w:rFonts w:ascii="Wingdings" w:hAnsi="Wingdings" w:cs="Wingdings"/>
    </w:rPr>
  </w:style>
  <w:style w:type="character" w:customStyle="1" w:styleId="WW8Num28z3">
    <w:name w:val="WW8Num28z3"/>
    <w:rsid w:val="0043153F"/>
    <w:rPr>
      <w:rFonts w:ascii="Symbol" w:hAnsi="Symbol" w:cs="Symbol"/>
    </w:rPr>
  </w:style>
  <w:style w:type="character" w:customStyle="1" w:styleId="WW8Num41z1">
    <w:name w:val="WW8Num41z1"/>
    <w:rsid w:val="0043153F"/>
    <w:rPr>
      <w:rFonts w:ascii="Courier New" w:hAnsi="Courier New" w:cs="Courier New"/>
    </w:rPr>
  </w:style>
  <w:style w:type="character" w:customStyle="1" w:styleId="WW8Num107z1">
    <w:name w:val="WW8Num107z1"/>
    <w:rsid w:val="0043153F"/>
    <w:rPr>
      <w:rFonts w:ascii="Courier New" w:hAnsi="Courier New" w:cs="Courier New"/>
    </w:rPr>
  </w:style>
  <w:style w:type="character" w:customStyle="1" w:styleId="WW8Num107z2">
    <w:name w:val="WW8Num107z2"/>
    <w:rsid w:val="0043153F"/>
    <w:rPr>
      <w:rFonts w:ascii="Wingdings" w:hAnsi="Wingdings" w:cs="Wingdings"/>
    </w:rPr>
  </w:style>
  <w:style w:type="character" w:customStyle="1" w:styleId="WW8Num115z1">
    <w:name w:val="WW8Num115z1"/>
    <w:rsid w:val="0043153F"/>
    <w:rPr>
      <w:rFonts w:ascii="Courier New" w:hAnsi="Courier New" w:cs="Courier New"/>
    </w:rPr>
  </w:style>
  <w:style w:type="character" w:customStyle="1" w:styleId="WW8Num115z2">
    <w:name w:val="WW8Num115z2"/>
    <w:rsid w:val="0043153F"/>
    <w:rPr>
      <w:rFonts w:ascii="Wingdings" w:hAnsi="Wingdings" w:cs="Wingdings"/>
    </w:rPr>
  </w:style>
  <w:style w:type="character" w:customStyle="1" w:styleId="Carpredefinitoparagrafo1">
    <w:name w:val="Car. predefinito paragrafo1"/>
    <w:rsid w:val="0043153F"/>
  </w:style>
  <w:style w:type="character" w:customStyle="1" w:styleId="Heading6Char">
    <w:name w:val="Heading 6 Char"/>
    <w:rsid w:val="0043153F"/>
    <w:rPr>
      <w:rFonts w:ascii="Calibri" w:eastAsia="Times New Roman" w:hAnsi="Calibri" w:cs="Times New Roman"/>
      <w:b/>
      <w:bCs/>
      <w:lang w:val="en-US"/>
    </w:rPr>
  </w:style>
  <w:style w:type="character" w:customStyle="1" w:styleId="PidipaginaCarattere1">
    <w:name w:val="Piè di pagina Carattere1"/>
    <w:basedOn w:val="Carpredefinitoparagrafo1"/>
    <w:rsid w:val="0043153F"/>
  </w:style>
  <w:style w:type="character" w:customStyle="1" w:styleId="RelPiCarattereCarattere">
    <w:name w:val="RelPiè Carattere Carattere"/>
    <w:rsid w:val="0043153F"/>
    <w:rPr>
      <w:rFonts w:ascii="Arial" w:eastAsia="Times New Roman" w:hAnsi="Arial" w:cs="Arial"/>
      <w:sz w:val="22"/>
      <w:szCs w:val="22"/>
      <w:lang w:val="en-US"/>
    </w:rPr>
  </w:style>
  <w:style w:type="character" w:customStyle="1" w:styleId="CarattereCarattere6">
    <w:name w:val="Carattere Carattere6"/>
    <w:rsid w:val="0043153F"/>
    <w:rPr>
      <w:rFonts w:ascii="Tahoma" w:eastAsia="Times New Roman" w:hAnsi="Tahoma" w:cs="Tahoma"/>
      <w:sz w:val="16"/>
      <w:szCs w:val="16"/>
      <w:lang w:val="en-US"/>
    </w:rPr>
  </w:style>
  <w:style w:type="character" w:customStyle="1" w:styleId="Rimandocommento1">
    <w:name w:val="Rimando commento1"/>
    <w:rsid w:val="0043153F"/>
    <w:rPr>
      <w:sz w:val="16"/>
      <w:szCs w:val="16"/>
    </w:rPr>
  </w:style>
  <w:style w:type="character" w:customStyle="1" w:styleId="CommentTextChar">
    <w:name w:val="Comment Text Char"/>
    <w:rsid w:val="0043153F"/>
    <w:rPr>
      <w:rFonts w:cs="Calibri"/>
      <w:sz w:val="20"/>
      <w:szCs w:val="20"/>
      <w:lang w:val="en-US"/>
    </w:rPr>
  </w:style>
  <w:style w:type="character" w:customStyle="1" w:styleId="CommentSubjectChar">
    <w:name w:val="Comment Subject Char"/>
    <w:rsid w:val="0043153F"/>
    <w:rPr>
      <w:rFonts w:cs="Calibri"/>
      <w:b/>
      <w:bCs/>
      <w:sz w:val="20"/>
      <w:szCs w:val="20"/>
      <w:lang w:val="en-US"/>
    </w:rPr>
  </w:style>
  <w:style w:type="character" w:styleId="Numeropagina">
    <w:name w:val="page number"/>
    <w:basedOn w:val="Carpredefinitoparagrafo1"/>
    <w:rsid w:val="0043153F"/>
  </w:style>
  <w:style w:type="character" w:customStyle="1" w:styleId="MappadocumentoCarattere">
    <w:name w:val="Mappa documento Carattere"/>
    <w:rsid w:val="0043153F"/>
    <w:rPr>
      <w:rFonts w:ascii="Tahoma" w:hAnsi="Tahoma" w:cs="Tahoma"/>
      <w:lang w:val="it-IT"/>
    </w:rPr>
  </w:style>
  <w:style w:type="character" w:customStyle="1" w:styleId="DocumentMapChar">
    <w:name w:val="Document Map Char"/>
    <w:rsid w:val="0043153F"/>
    <w:rPr>
      <w:rFonts w:ascii="Times New Roman" w:hAnsi="Times New Roman" w:cs="Times New Roman"/>
      <w:sz w:val="0"/>
      <w:szCs w:val="0"/>
      <w:lang w:val="en-US"/>
    </w:rPr>
  </w:style>
  <w:style w:type="character" w:customStyle="1" w:styleId="CorpotestoCarattere">
    <w:name w:val="Corpo testo Carattere"/>
    <w:rsid w:val="0043153F"/>
    <w:rPr>
      <w:b/>
      <w:bCs/>
      <w:sz w:val="24"/>
      <w:szCs w:val="24"/>
      <w:lang w:val="it-IT"/>
    </w:rPr>
  </w:style>
  <w:style w:type="character" w:customStyle="1" w:styleId="BodyTextChar">
    <w:name w:val="Body Text Char"/>
    <w:rsid w:val="0043153F"/>
    <w:rPr>
      <w:rFonts w:cs="Calibri"/>
      <w:lang w:val="en-US"/>
    </w:rPr>
  </w:style>
  <w:style w:type="character" w:customStyle="1" w:styleId="TitleChar">
    <w:name w:val="Title Char"/>
    <w:rsid w:val="0043153F"/>
    <w:rPr>
      <w:rFonts w:ascii="Cambria" w:eastAsia="Times New Roman" w:hAnsi="Cambria" w:cs="Times New Roman"/>
      <w:b/>
      <w:bCs/>
      <w:kern w:val="1"/>
      <w:sz w:val="32"/>
      <w:szCs w:val="32"/>
      <w:lang w:val="en-US"/>
    </w:rPr>
  </w:style>
  <w:style w:type="character" w:customStyle="1" w:styleId="FootnoteTextChar">
    <w:name w:val="Footnote Text Char"/>
    <w:rsid w:val="0043153F"/>
    <w:rPr>
      <w:rFonts w:cs="Calibri"/>
      <w:sz w:val="20"/>
      <w:szCs w:val="20"/>
      <w:lang w:val="en-US"/>
    </w:rPr>
  </w:style>
  <w:style w:type="character" w:customStyle="1" w:styleId="RientrocorpodeltestoCarattere">
    <w:name w:val="Rientro corpo del testo Carattere"/>
    <w:rsid w:val="0043153F"/>
    <w:rPr>
      <w:rFonts w:ascii="Arial" w:eastAsia="Times New Roman" w:hAnsi="Arial" w:cs="Arial"/>
      <w:sz w:val="22"/>
      <w:szCs w:val="22"/>
      <w:lang w:val="en-US"/>
    </w:rPr>
  </w:style>
  <w:style w:type="character" w:customStyle="1" w:styleId="BodyTextIndentChar">
    <w:name w:val="Body Text Indent Char"/>
    <w:rsid w:val="0043153F"/>
    <w:rPr>
      <w:rFonts w:cs="Calibri"/>
      <w:lang w:val="en-US"/>
    </w:rPr>
  </w:style>
  <w:style w:type="character" w:customStyle="1" w:styleId="Caratteredellanota">
    <w:name w:val="Carattere della nota"/>
    <w:rsid w:val="0043153F"/>
    <w:rPr>
      <w:vertAlign w:val="superscript"/>
    </w:rPr>
  </w:style>
  <w:style w:type="character" w:customStyle="1" w:styleId="longtext1">
    <w:name w:val="long_text1"/>
    <w:rsid w:val="0043153F"/>
    <w:rPr>
      <w:sz w:val="20"/>
      <w:szCs w:val="20"/>
    </w:rPr>
  </w:style>
  <w:style w:type="character" w:customStyle="1" w:styleId="TestofumettoCarattere1">
    <w:name w:val="Testo fumetto Carattere1"/>
    <w:rsid w:val="0043153F"/>
    <w:rPr>
      <w:rFonts w:ascii="Tahoma" w:eastAsia="Calibri" w:hAnsi="Tahoma" w:cs="Tahoma"/>
      <w:sz w:val="16"/>
      <w:szCs w:val="16"/>
    </w:rPr>
  </w:style>
  <w:style w:type="character" w:customStyle="1" w:styleId="Rimandocommento2">
    <w:name w:val="Rimando commento2"/>
    <w:rsid w:val="0043153F"/>
    <w:rPr>
      <w:sz w:val="16"/>
      <w:szCs w:val="16"/>
    </w:rPr>
  </w:style>
  <w:style w:type="character" w:customStyle="1" w:styleId="TestocommentoCarattere1">
    <w:name w:val="Testo commento Carattere1"/>
    <w:rsid w:val="0043153F"/>
    <w:rPr>
      <w:rFonts w:ascii="Calibri" w:eastAsia="Calibri" w:hAnsi="Calibri" w:cs="Calibri"/>
      <w:lang w:val="en-US"/>
    </w:rPr>
  </w:style>
  <w:style w:type="character" w:customStyle="1" w:styleId="SoggettocommentoCarattere1">
    <w:name w:val="Soggetto commento Carattere1"/>
    <w:rsid w:val="0043153F"/>
    <w:rPr>
      <w:rFonts w:ascii="Calibri" w:eastAsia="Calibri" w:hAnsi="Calibri" w:cs="Calibri"/>
      <w:b/>
      <w:bCs/>
      <w:lang w:val="en-US"/>
    </w:rPr>
  </w:style>
  <w:style w:type="character" w:customStyle="1" w:styleId="Caratteredinumerazione">
    <w:name w:val="Carattere di numerazione"/>
    <w:rsid w:val="0043153F"/>
  </w:style>
  <w:style w:type="character" w:customStyle="1" w:styleId="Punti">
    <w:name w:val="Punti"/>
    <w:rsid w:val="0043153F"/>
    <w:rPr>
      <w:rFonts w:ascii="OpenSymbol" w:eastAsia="OpenSymbol" w:hAnsi="OpenSymbol" w:cs="OpenSymbol"/>
    </w:rPr>
  </w:style>
  <w:style w:type="character" w:customStyle="1" w:styleId="Rimandocommento3">
    <w:name w:val="Rimando commento3"/>
    <w:rsid w:val="0043153F"/>
    <w:rPr>
      <w:sz w:val="16"/>
      <w:szCs w:val="16"/>
    </w:rPr>
  </w:style>
  <w:style w:type="character" w:customStyle="1" w:styleId="TestocommentoCarattere2">
    <w:name w:val="Testo commento Carattere2"/>
    <w:rsid w:val="0043153F"/>
    <w:rPr>
      <w:rFonts w:ascii="Calibri" w:eastAsia="Calibri" w:hAnsi="Calibri" w:cs="Calibri"/>
      <w:lang w:val="en-US"/>
    </w:rPr>
  </w:style>
  <w:style w:type="character" w:customStyle="1" w:styleId="MappadocumentoCarattere1">
    <w:name w:val="Mappa documento Carattere1"/>
    <w:rsid w:val="0043153F"/>
    <w:rPr>
      <w:rFonts w:ascii="Tahoma" w:eastAsia="Calibri" w:hAnsi="Tahoma" w:cs="Tahoma"/>
      <w:sz w:val="16"/>
      <w:szCs w:val="16"/>
      <w:lang w:val="en-US"/>
    </w:rPr>
  </w:style>
  <w:style w:type="character" w:customStyle="1" w:styleId="Pripombasklic1">
    <w:name w:val="Pripomba – sklic1"/>
    <w:rsid w:val="0043153F"/>
    <w:rPr>
      <w:sz w:val="16"/>
      <w:szCs w:val="16"/>
    </w:rPr>
  </w:style>
  <w:style w:type="character" w:customStyle="1" w:styleId="TestocommentoCarattere3">
    <w:name w:val="Testo commento Carattere3"/>
    <w:uiPriority w:val="99"/>
    <w:rsid w:val="0043153F"/>
    <w:rPr>
      <w:rFonts w:ascii="Calibri" w:eastAsia="Calibri" w:hAnsi="Calibri" w:cs="Calibri"/>
      <w:lang w:val="en-US"/>
    </w:rPr>
  </w:style>
  <w:style w:type="character" w:customStyle="1" w:styleId="OdstavekseznamaZnak">
    <w:name w:val="Odstavek seznama Znak"/>
    <w:uiPriority w:val="34"/>
    <w:rsid w:val="0043153F"/>
    <w:rPr>
      <w:rFonts w:ascii="Calibri" w:eastAsia="Calibri" w:hAnsi="Calibri" w:cs="Calibri"/>
      <w:sz w:val="22"/>
      <w:szCs w:val="22"/>
      <w:lang w:val="en-US"/>
    </w:rPr>
  </w:style>
  <w:style w:type="character" w:customStyle="1" w:styleId="Simbolizaotevilevanje">
    <w:name w:val="Simboli za oštevilčevanje"/>
    <w:rsid w:val="0043153F"/>
  </w:style>
  <w:style w:type="character" w:customStyle="1" w:styleId="Pripombasklic2">
    <w:name w:val="Pripomba – sklic2"/>
    <w:rsid w:val="0043153F"/>
    <w:rPr>
      <w:sz w:val="16"/>
      <w:szCs w:val="16"/>
    </w:rPr>
  </w:style>
  <w:style w:type="character" w:customStyle="1" w:styleId="PripombabesediloZnak1">
    <w:name w:val="Pripomba – besedilo Znak1"/>
    <w:rsid w:val="0043153F"/>
    <w:rPr>
      <w:rFonts w:ascii="Calibri" w:eastAsia="Calibri" w:hAnsi="Calibri" w:cs="Calibri"/>
      <w:lang w:val="en-US" w:eastAsia="zh-CN"/>
    </w:rPr>
  </w:style>
  <w:style w:type="paragraph" w:customStyle="1" w:styleId="Naslov5">
    <w:name w:val="Naslov5"/>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styleId="Corpotesto">
    <w:name w:val="Body Text"/>
    <w:basedOn w:val="Normale"/>
    <w:link w:val="CorpotestoCarattere1"/>
    <w:rsid w:val="0043153F"/>
    <w:pPr>
      <w:suppressAutoHyphens/>
      <w:spacing w:after="0" w:line="480" w:lineRule="auto"/>
      <w:jc w:val="both"/>
    </w:pPr>
    <w:rPr>
      <w:rFonts w:ascii="Times New Roman" w:eastAsia="Calibri" w:hAnsi="Times New Roman" w:cs="Times New Roman"/>
      <w:b/>
      <w:bCs/>
      <w:sz w:val="24"/>
      <w:szCs w:val="24"/>
      <w:lang w:eastAsia="zh-CN"/>
    </w:rPr>
  </w:style>
  <w:style w:type="character" w:customStyle="1" w:styleId="CorpotestoCarattere1">
    <w:name w:val="Corpo testo Carattere1"/>
    <w:basedOn w:val="Carpredefinitoparagrafo"/>
    <w:link w:val="Corpotesto"/>
    <w:rsid w:val="0043153F"/>
    <w:rPr>
      <w:rFonts w:ascii="Times New Roman" w:eastAsia="Calibri" w:hAnsi="Times New Roman" w:cs="Times New Roman"/>
      <w:b/>
      <w:bCs/>
      <w:sz w:val="24"/>
      <w:szCs w:val="24"/>
      <w:lang w:eastAsia="zh-CN"/>
    </w:rPr>
  </w:style>
  <w:style w:type="paragraph" w:styleId="Elenco">
    <w:name w:val="List"/>
    <w:basedOn w:val="Corpotesto"/>
    <w:rsid w:val="0043153F"/>
    <w:rPr>
      <w:rFonts w:cs="Mangal"/>
    </w:rPr>
  </w:style>
  <w:style w:type="paragraph" w:customStyle="1" w:styleId="Kazalo">
    <w:name w:val="Kazalo"/>
    <w:basedOn w:val="Normale"/>
    <w:rsid w:val="0043153F"/>
    <w:pPr>
      <w:suppressLineNumbers/>
      <w:suppressAutoHyphens/>
      <w:spacing w:after="200" w:line="276" w:lineRule="auto"/>
    </w:pPr>
    <w:rPr>
      <w:rFonts w:ascii="Calibri" w:eastAsia="Calibri" w:hAnsi="Calibri" w:cs="Lucida Sans"/>
      <w:lang w:val="en-US" w:eastAsia="zh-CN"/>
    </w:rPr>
  </w:style>
  <w:style w:type="paragraph" w:customStyle="1" w:styleId="Naslov4">
    <w:name w:val="Naslov4"/>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3">
    <w:name w:val="Naslov3"/>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2">
    <w:name w:val="Naslov2"/>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1">
    <w:name w:val="Naslov1"/>
    <w:basedOn w:val="Normale"/>
    <w:next w:val="Sottotitolo"/>
    <w:rsid w:val="0043153F"/>
    <w:pPr>
      <w:suppressAutoHyphens/>
      <w:spacing w:after="0" w:line="240" w:lineRule="auto"/>
      <w:jc w:val="center"/>
    </w:pPr>
    <w:rPr>
      <w:rFonts w:ascii="Times New Roman" w:eastAsia="Calibri" w:hAnsi="Times New Roman" w:cs="Times New Roman"/>
      <w:b/>
      <w:bCs/>
      <w:sz w:val="20"/>
      <w:szCs w:val="20"/>
      <w:lang w:eastAsia="zh-CN"/>
    </w:rPr>
  </w:style>
  <w:style w:type="paragraph" w:customStyle="1" w:styleId="Intestazione6">
    <w:name w:val="Intestazione6"/>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6">
    <w:name w:val="Didascalia6"/>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dice">
    <w:name w:val="Indice"/>
    <w:basedOn w:val="Normale"/>
    <w:rsid w:val="0043153F"/>
    <w:pPr>
      <w:suppressLineNumbers/>
      <w:suppressAutoHyphens/>
      <w:spacing w:after="200" w:line="276" w:lineRule="auto"/>
    </w:pPr>
    <w:rPr>
      <w:rFonts w:ascii="Calibri" w:eastAsia="Calibri" w:hAnsi="Calibri" w:cs="Mangal"/>
      <w:lang w:val="en-US" w:eastAsia="zh-CN"/>
    </w:rPr>
  </w:style>
  <w:style w:type="paragraph" w:customStyle="1" w:styleId="Intestazione5">
    <w:name w:val="Intestazione5"/>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5">
    <w:name w:val="Didascalia5"/>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4">
    <w:name w:val="Intestazione4"/>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4">
    <w:name w:val="Didascalia4"/>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3">
    <w:name w:val="Intestazione3"/>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3">
    <w:name w:val="Didascalia3"/>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2">
    <w:name w:val="Intestazione2"/>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2">
    <w:name w:val="Didascalia2"/>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1">
    <w:name w:val="Intestazione1"/>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1">
    <w:name w:val="Didascalia1"/>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ZnakZnak8CarattereCarattereZnakZnakCarattereCarattere1ZnakZnakCarattereCarattereZnakZnakCarattereCarattere">
    <w:name w:val="Znak Znak8 Carattere Carattere Znak Znak Carattere Carattere1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
    <w:name w:val="Znak Znak8"/>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Testofumetto1">
    <w:name w:val="Testo fumetto1"/>
    <w:basedOn w:val="Normale"/>
    <w:rsid w:val="0043153F"/>
    <w:pPr>
      <w:suppressAutoHyphens/>
      <w:spacing w:after="0" w:line="240" w:lineRule="auto"/>
    </w:pPr>
    <w:rPr>
      <w:rFonts w:ascii="Tahoma" w:eastAsia="Calibri" w:hAnsi="Tahoma" w:cs="Tahoma"/>
      <w:sz w:val="16"/>
      <w:szCs w:val="16"/>
      <w:lang w:val="en-US" w:eastAsia="zh-CN"/>
    </w:rPr>
  </w:style>
  <w:style w:type="paragraph" w:customStyle="1" w:styleId="ZnakCarattereCarattere1Carattere">
    <w:name w:val="Znak Carattere Carattere1 Carattere"/>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Testocommento1">
    <w:name w:val="Testo commento1"/>
    <w:basedOn w:val="Normale"/>
    <w:rsid w:val="0043153F"/>
    <w:pPr>
      <w:suppressAutoHyphens/>
      <w:spacing w:after="0" w:line="240" w:lineRule="auto"/>
    </w:pPr>
    <w:rPr>
      <w:rFonts w:ascii="Times New Roman" w:eastAsia="Calibri" w:hAnsi="Times New Roman" w:cs="Times New Roman"/>
      <w:sz w:val="20"/>
      <w:szCs w:val="20"/>
      <w:lang w:eastAsia="zh-CN"/>
    </w:rPr>
  </w:style>
  <w:style w:type="paragraph" w:customStyle="1" w:styleId="Soggettocommento1">
    <w:name w:val="Soggetto commento1"/>
    <w:basedOn w:val="Testocommento1"/>
    <w:next w:val="Testocommento1"/>
    <w:rsid w:val="0043153F"/>
    <w:rPr>
      <w:b/>
      <w:bCs/>
    </w:rPr>
  </w:style>
  <w:style w:type="paragraph" w:customStyle="1" w:styleId="Mappadocumento1">
    <w:name w:val="Mappa documento1"/>
    <w:basedOn w:val="Normale"/>
    <w:rsid w:val="0043153F"/>
    <w:pPr>
      <w:shd w:val="clear" w:color="auto" w:fill="000080"/>
      <w:suppressAutoHyphens/>
      <w:spacing w:after="0" w:line="240" w:lineRule="auto"/>
    </w:pPr>
    <w:rPr>
      <w:rFonts w:ascii="Tahoma" w:eastAsia="Calibri" w:hAnsi="Tahoma" w:cs="Tahoma"/>
      <w:sz w:val="20"/>
      <w:szCs w:val="20"/>
      <w:lang w:eastAsia="zh-CN"/>
    </w:rPr>
  </w:style>
  <w:style w:type="paragraph" w:customStyle="1" w:styleId="elencopuntato">
    <w:name w:val="elenco puntato"/>
    <w:basedOn w:val="Normale"/>
    <w:next w:val="Normale"/>
    <w:rsid w:val="0043153F"/>
    <w:pPr>
      <w:numPr>
        <w:numId w:val="5"/>
      </w:numPr>
      <w:tabs>
        <w:tab w:val="left" w:pos="720"/>
      </w:tabs>
      <w:suppressAutoHyphens/>
      <w:autoSpaceDE w:val="0"/>
      <w:spacing w:after="120" w:line="240" w:lineRule="auto"/>
      <w:ind w:left="720" w:firstLine="0"/>
      <w:jc w:val="both"/>
    </w:pPr>
    <w:rPr>
      <w:rFonts w:ascii="Arial" w:eastAsia="Calibri" w:hAnsi="Arial" w:cs="Arial"/>
      <w:sz w:val="24"/>
      <w:szCs w:val="24"/>
      <w:lang w:eastAsia="zh-CN"/>
    </w:rPr>
  </w:style>
  <w:style w:type="paragraph" w:customStyle="1" w:styleId="StyleArialJustified">
    <w:name w:val="Style Arial Justified"/>
    <w:basedOn w:val="Normale"/>
    <w:rsid w:val="0043153F"/>
    <w:pPr>
      <w:widowControl w:val="0"/>
      <w:suppressAutoHyphens/>
      <w:spacing w:after="0" w:line="240" w:lineRule="auto"/>
      <w:jc w:val="both"/>
    </w:pPr>
    <w:rPr>
      <w:rFonts w:ascii="Garamond" w:eastAsia="Calibri" w:hAnsi="Garamond" w:cs="Garamond"/>
      <w:sz w:val="24"/>
      <w:szCs w:val="24"/>
      <w:lang w:val="en-GB" w:eastAsia="zh-CN"/>
    </w:rPr>
  </w:style>
  <w:style w:type="paragraph" w:customStyle="1" w:styleId="Puntoelenco1">
    <w:name w:val="Punto elenco1"/>
    <w:basedOn w:val="Normale"/>
    <w:rsid w:val="0043153F"/>
    <w:pPr>
      <w:tabs>
        <w:tab w:val="left" w:pos="720"/>
      </w:tabs>
      <w:suppressAutoHyphens/>
      <w:spacing w:after="200" w:line="276" w:lineRule="auto"/>
      <w:ind w:left="720" w:hanging="360"/>
    </w:pPr>
    <w:rPr>
      <w:rFonts w:ascii="Arial" w:eastAsia="Times New Roman" w:hAnsi="Arial" w:cs="Arial"/>
      <w:lang w:val="en-US" w:eastAsia="zh-CN"/>
    </w:rPr>
  </w:style>
  <w:style w:type="paragraph" w:customStyle="1" w:styleId="Puntoelenco21">
    <w:name w:val="Punto elenco 21"/>
    <w:basedOn w:val="Puntoelenco1"/>
    <w:rsid w:val="0043153F"/>
    <w:pPr>
      <w:numPr>
        <w:numId w:val="6"/>
      </w:numPr>
      <w:tabs>
        <w:tab w:val="left" w:pos="680"/>
      </w:tabs>
      <w:spacing w:before="130" w:after="130" w:line="260" w:lineRule="atLeast"/>
      <w:ind w:left="680" w:hanging="340"/>
    </w:pPr>
    <w:rPr>
      <w:rFonts w:eastAsia="Calibri"/>
      <w:lang w:val="en-GB"/>
    </w:rPr>
  </w:style>
  <w:style w:type="paragraph" w:customStyle="1" w:styleId="ZnakZnakCarattereCarattereCarattereCarattereCarattereCarattereCarattereCarattereCarattereCarattereCarattereZnakZnak">
    <w:name w:val="Znak Znak Carattere Carattere Carattere Carattere Carattere Carattere Carattere Carattere Carattere Carattere Carattere Znak Znak"/>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StileCorpoTimesNewRoman">
    <w:name w:val="Stile Corpo + Times New Roman"/>
    <w:basedOn w:val="Normale"/>
    <w:rsid w:val="0043153F"/>
    <w:pPr>
      <w:suppressAutoHyphens/>
      <w:spacing w:before="120" w:after="0" w:line="240" w:lineRule="auto"/>
      <w:jc w:val="both"/>
    </w:pPr>
    <w:rPr>
      <w:rFonts w:ascii="Trebuchet MS" w:eastAsia="Calibri" w:hAnsi="Trebuchet MS" w:cs="Trebuchet MS"/>
      <w:sz w:val="18"/>
      <w:szCs w:val="18"/>
      <w:lang w:eastAsia="zh-CN"/>
    </w:rPr>
  </w:style>
  <w:style w:type="paragraph" w:customStyle="1" w:styleId="Carattere">
    <w:name w:val="Carattere"/>
    <w:basedOn w:val="Normale"/>
    <w:rsid w:val="0043153F"/>
    <w:pPr>
      <w:suppressAutoHyphens/>
      <w:spacing w:line="240" w:lineRule="exact"/>
    </w:pPr>
    <w:rPr>
      <w:rFonts w:ascii="Tahoma" w:eastAsia="Calibri" w:hAnsi="Tahoma" w:cs="Tahoma"/>
      <w:sz w:val="20"/>
      <w:szCs w:val="20"/>
      <w:lang w:val="en-US" w:eastAsia="zh-CN"/>
    </w:rPr>
  </w:style>
  <w:style w:type="paragraph" w:styleId="Rientrocorpodeltesto">
    <w:name w:val="Body Text Indent"/>
    <w:basedOn w:val="Normale"/>
    <w:link w:val="RientrocorpodeltestoCarattere1"/>
    <w:rsid w:val="0043153F"/>
    <w:pPr>
      <w:suppressAutoHyphens/>
      <w:spacing w:after="120" w:line="276" w:lineRule="auto"/>
      <w:ind w:left="283"/>
    </w:pPr>
    <w:rPr>
      <w:rFonts w:ascii="Arial" w:eastAsia="Times New Roman" w:hAnsi="Arial" w:cs="Arial"/>
      <w:lang w:val="en-US" w:eastAsia="zh-CN"/>
    </w:rPr>
  </w:style>
  <w:style w:type="character" w:customStyle="1" w:styleId="RientrocorpodeltestoCarattere1">
    <w:name w:val="Rientro corpo del testo Carattere1"/>
    <w:basedOn w:val="Carpredefinitoparagrafo"/>
    <w:link w:val="Rientrocorpodeltesto"/>
    <w:rsid w:val="0043153F"/>
    <w:rPr>
      <w:rFonts w:ascii="Arial" w:eastAsia="Times New Roman" w:hAnsi="Arial" w:cs="Arial"/>
      <w:lang w:val="en-US" w:eastAsia="zh-CN"/>
    </w:rPr>
  </w:style>
  <w:style w:type="paragraph" w:customStyle="1" w:styleId="CM1">
    <w:name w:val="CM1"/>
    <w:basedOn w:val="Normale"/>
    <w:next w:val="Normale"/>
    <w:rsid w:val="0043153F"/>
    <w:pPr>
      <w:suppressAutoHyphens/>
      <w:autoSpaceDE w:val="0"/>
      <w:spacing w:before="200" w:after="200" w:line="240" w:lineRule="auto"/>
    </w:pPr>
    <w:rPr>
      <w:rFonts w:ascii="EUAlbertina" w:eastAsia="Calibri" w:hAnsi="EUAlbertina" w:cs="EUAlbertina"/>
      <w:sz w:val="24"/>
      <w:szCs w:val="24"/>
      <w:lang w:eastAsia="zh-CN"/>
    </w:rPr>
  </w:style>
  <w:style w:type="paragraph" w:customStyle="1" w:styleId="CM4">
    <w:name w:val="CM4"/>
    <w:basedOn w:val="Normale"/>
    <w:next w:val="Normale"/>
    <w:rsid w:val="0043153F"/>
    <w:pPr>
      <w:suppressAutoHyphens/>
      <w:autoSpaceDE w:val="0"/>
      <w:spacing w:before="60" w:after="60" w:line="240" w:lineRule="auto"/>
    </w:pPr>
    <w:rPr>
      <w:rFonts w:ascii="EUAlbertina" w:eastAsia="Calibri" w:hAnsi="EUAlbertina" w:cs="EUAlbertina"/>
      <w:sz w:val="24"/>
      <w:szCs w:val="24"/>
      <w:lang w:eastAsia="zh-CN"/>
    </w:rPr>
  </w:style>
  <w:style w:type="paragraph" w:customStyle="1" w:styleId="CarattereCarattere1CharCharCarattereCarattereZnakZnak">
    <w:name w:val="Carattere Carattere1 Char Char Carattere Carattere Znak Znak"/>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CarattereCarattere1Carattere1">
    <w:name w:val="Znak Carattere Carattere1 Carattere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ZnakCarattereCarattereCarattereCarattereCarattereCarattereCarattereCarattereCarattereCarattereCarattereZnakZnak1">
    <w:name w:val="Znak Znak Carattere Carattere Carattere Carattere Carattere Carattere Carattere Carattere Carattere Carattere Carattere Znak Znak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Carattere1">
    <w:name w:val="Carattere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Znak2CarattereCarattere">
    <w:name w:val="Znak Znak2 Carattere Carattere"/>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2">
    <w:name w:val="Znak2"/>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CarattereCarattereCarattereCarattereCarattereCarattereCarattereCarattereCarattere">
    <w:name w:val="Znak Znak Carattere Carattere Carattere Carattere Carattere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CharChar">
    <w:name w:val="Carattere Carattere1 Char Char"/>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har8ZnakZnakCarattereCarattereZnakZnakCarattereCarattere">
    <w:name w:val="Char8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CharCharCarattereCarattereZnakZnak1CarattereCarattereZnakZnakCarattereCarattere">
    <w:name w:val="Carattere Carattere1 Char Char Carattere Carattere Znak Znak1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har8ZnakZnakCarattereCarattereZnakZnakZnakCarattereCarattereCharCharCarattereCarattereZnakCharCharCarattereCarattereZnakZnakCarattereCarattereZnakZnakCarattereCarattereZnakZnakCarattereCarattere">
    <w:name w:val="Char8 Znak Znak Carattere Carattere Znak Znak Znak Carattere Carattere Char Char Carattere Carattere Znak Char Char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
    <w:name w:val="Znak Znak4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
    <w:name w:val="Znak Znak8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
    <w:name w:val="Znak Znak4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2ZnakZnakCarattereCarattereCarattereCarattere">
    <w:name w:val="Carattere Carattere12 Znak Znak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3CarattereCarattereZnakZnakCarattereCarattereZnakZnakCarattereCarattereZnakZnakCarattereCarattereZnakZnakCarattereCarattereZnakZnakCarattereCarattereZnakZnakCarattereCarattere">
    <w:name w:val="Znak3 Carattere Carattere Znak Znak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
    <w:name w:val="Znak Znak4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
    <w:name w:val="Znak Znak8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9CarattereCarattereZnakZnakCarattereCarattereZnakZnakCarattereCarattere">
    <w:name w:val="Znak Znak9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8ZnakZnakCarattereCarattere1">
    <w:name w:val="Carattere Carattere8 Znak Znak Carattere Carattere1"/>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11CarattereCarattereZnakZnakCarattereCarattereCarattereCarattere">
    <w:name w:val="Znak Znak11 Carattere Carattere Znak Znak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2ZnakZnakCarattereCarattereCarattereCarattereZnakZnakCarattereCarattere">
    <w:name w:val="Carattere Carattere12 Znak Znak Carattere Carattere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1ZnakZnakCarattereCarattereZnakZnakCarattereCarattereZnakZnakZnakZnakZnakZnakCarattereCarattereZnakZnakCarattereCarattereZnakZnak">
    <w:name w:val="Znak Znak8 Carattere Carattere Znak Znak Carattere Carattere1 Znak Znak Carattere Carattere Znak Znak Carattere Carattere Znak Znak Znak Znak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Paragrafoelenco1">
    <w:name w:val="Paragrafo elenco1"/>
    <w:basedOn w:val="Normale"/>
    <w:rsid w:val="0043153F"/>
    <w:pPr>
      <w:suppressAutoHyphens/>
      <w:spacing w:after="200" w:line="276" w:lineRule="auto"/>
      <w:ind w:left="708"/>
    </w:pPr>
    <w:rPr>
      <w:rFonts w:ascii="Calibri" w:eastAsia="Calibri" w:hAnsi="Calibri" w:cs="Calibri"/>
      <w:lang w:val="en-US" w:eastAsia="zh-CN"/>
    </w:rPr>
  </w:style>
  <w:style w:type="paragraph" w:customStyle="1" w:styleId="ZnakZnak4CarattereCarattereZnakZnakCarattereCarattereZnakZnakCarattereCarattereZnakZnak">
    <w:name w:val="Znak Znak4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ZnakZnakCarattereCarattereZnakZnakCarattereCarattereZnakZnakCarattereCarattereZnakZnakCarattereCarattereZnakZnakCarattereCarattereZnakZnakCharChar">
    <w:name w:val="Carattere Carattere1 Znak Znak Carattere Carattere Znak Znak Carattere Carattere Znak Znak Carattere Carattere Znak Znak Carattere Carattere Znak Znak Carattere Carattere Znak Znak Char Char"/>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ontenutotabella">
    <w:name w:val="Contenuto tabella"/>
    <w:basedOn w:val="Normale"/>
    <w:rsid w:val="0043153F"/>
    <w:pPr>
      <w:suppressLineNumbers/>
      <w:suppressAutoHyphens/>
      <w:spacing w:after="200" w:line="276" w:lineRule="auto"/>
    </w:pPr>
    <w:rPr>
      <w:rFonts w:ascii="Calibri" w:eastAsia="Calibri" w:hAnsi="Calibri" w:cs="Calibri"/>
      <w:lang w:val="en-US" w:eastAsia="zh-CN"/>
    </w:rPr>
  </w:style>
  <w:style w:type="paragraph" w:customStyle="1" w:styleId="Intestazionetabella">
    <w:name w:val="Intestazione tabella"/>
    <w:basedOn w:val="Contenutotabella"/>
    <w:rsid w:val="0043153F"/>
    <w:pPr>
      <w:jc w:val="center"/>
    </w:pPr>
    <w:rPr>
      <w:b/>
      <w:bCs/>
    </w:rPr>
  </w:style>
  <w:style w:type="paragraph" w:customStyle="1" w:styleId="Contenutocornice">
    <w:name w:val="Contenuto cornice"/>
    <w:basedOn w:val="Corpotesto"/>
    <w:rsid w:val="0043153F"/>
  </w:style>
  <w:style w:type="paragraph" w:customStyle="1" w:styleId="Testocommento2">
    <w:name w:val="Testo commento2"/>
    <w:basedOn w:val="Normale"/>
    <w:rsid w:val="0043153F"/>
    <w:pPr>
      <w:suppressAutoHyphens/>
      <w:spacing w:after="200" w:line="276" w:lineRule="auto"/>
    </w:pPr>
    <w:rPr>
      <w:rFonts w:ascii="Calibri" w:eastAsia="Calibri" w:hAnsi="Calibri" w:cs="Calibri"/>
      <w:sz w:val="20"/>
      <w:szCs w:val="20"/>
      <w:lang w:val="en-US" w:eastAsia="zh-CN"/>
    </w:rPr>
  </w:style>
  <w:style w:type="paragraph" w:customStyle="1" w:styleId="CarattereCarattere8ZnakZnakCarattereCarattere">
    <w:name w:val="Carattere Carattere8 Znak Znak Carattere Carattere"/>
    <w:basedOn w:val="Normale"/>
    <w:rsid w:val="0043153F"/>
    <w:pPr>
      <w:spacing w:line="240" w:lineRule="exact"/>
    </w:pPr>
    <w:rPr>
      <w:rFonts w:ascii="Tahoma" w:eastAsia="Times New Roman" w:hAnsi="Tahoma" w:cs="Tahoma"/>
      <w:sz w:val="20"/>
      <w:szCs w:val="20"/>
      <w:lang w:val="en-US" w:eastAsia="zh-CN"/>
    </w:rPr>
  </w:style>
  <w:style w:type="paragraph" w:customStyle="1" w:styleId="Testocommento3">
    <w:name w:val="Testo commento3"/>
    <w:basedOn w:val="Normale"/>
    <w:rsid w:val="0043153F"/>
    <w:pPr>
      <w:spacing w:after="0" w:line="240" w:lineRule="auto"/>
    </w:pPr>
    <w:rPr>
      <w:rFonts w:ascii="Times New Roman" w:eastAsia="Times New Roman" w:hAnsi="Times New Roman" w:cs="Times New Roman"/>
      <w:sz w:val="20"/>
      <w:szCs w:val="20"/>
      <w:lang w:eastAsia="zh-CN"/>
    </w:rPr>
  </w:style>
  <w:style w:type="paragraph" w:customStyle="1" w:styleId="Mappadocumento2">
    <w:name w:val="Mappa documento2"/>
    <w:basedOn w:val="Normale"/>
    <w:rsid w:val="0043153F"/>
    <w:pPr>
      <w:shd w:val="clear" w:color="auto" w:fill="000080"/>
      <w:spacing w:after="0" w:line="240" w:lineRule="auto"/>
    </w:pPr>
    <w:rPr>
      <w:rFonts w:ascii="Tahoma" w:eastAsia="Times New Roman" w:hAnsi="Tahoma" w:cs="Tahoma"/>
      <w:sz w:val="20"/>
      <w:szCs w:val="20"/>
      <w:lang w:eastAsia="zh-CN"/>
    </w:rPr>
  </w:style>
  <w:style w:type="paragraph" w:customStyle="1" w:styleId="Puntoelenco2">
    <w:name w:val="Punto elenco2"/>
    <w:basedOn w:val="Normale"/>
    <w:rsid w:val="0043153F"/>
    <w:pPr>
      <w:numPr>
        <w:numId w:val="4"/>
      </w:numPr>
      <w:tabs>
        <w:tab w:val="left" w:pos="720"/>
      </w:tabs>
      <w:spacing w:after="200" w:line="276" w:lineRule="auto"/>
      <w:ind w:left="720" w:firstLine="0"/>
    </w:pPr>
    <w:rPr>
      <w:rFonts w:ascii="Arial" w:eastAsia="Times New Roman" w:hAnsi="Arial" w:cs="Arial"/>
      <w:lang w:val="en-US" w:eastAsia="zh-CN"/>
    </w:rPr>
  </w:style>
  <w:style w:type="paragraph" w:customStyle="1" w:styleId="Puntoelenco22">
    <w:name w:val="Punto elenco 22"/>
    <w:basedOn w:val="Puntoelenco2"/>
    <w:rsid w:val="0043153F"/>
    <w:pPr>
      <w:numPr>
        <w:numId w:val="3"/>
      </w:numPr>
      <w:tabs>
        <w:tab w:val="left" w:pos="680"/>
      </w:tabs>
      <w:spacing w:before="130" w:after="130" w:line="260" w:lineRule="atLeast"/>
      <w:ind w:left="680" w:hanging="340"/>
    </w:pPr>
    <w:rPr>
      <w:rFonts w:eastAsia="Calibri"/>
      <w:lang w:val="en-GB"/>
    </w:rPr>
  </w:style>
  <w:style w:type="paragraph" w:customStyle="1" w:styleId="ZnakZnak8CarattereCarattereZnakZnakCarattereCarattereZnakZnakCarattereCarattereZnakZnakCarattereCarattere">
    <w:name w:val="Znak Znak8 Carattere Carattere Znak Znak Carattere Carattere Znak Znak Carattere Carattere Znak Znak Carattere Carattere"/>
    <w:basedOn w:val="Normale"/>
    <w:rsid w:val="0043153F"/>
    <w:pPr>
      <w:spacing w:line="240" w:lineRule="exact"/>
    </w:pPr>
    <w:rPr>
      <w:rFonts w:ascii="Tahoma" w:eastAsia="Times New Roman" w:hAnsi="Tahoma" w:cs="Tahoma"/>
      <w:sz w:val="20"/>
      <w:szCs w:val="20"/>
      <w:lang w:val="en-US" w:eastAsia="zh-CN"/>
    </w:rPr>
  </w:style>
  <w:style w:type="paragraph" w:customStyle="1" w:styleId="ZnakZnak8CarattereCarattereZnakZnak">
    <w:name w:val="Znak Znak8 Carattere Carattere Znak Znak"/>
    <w:basedOn w:val="Normale"/>
    <w:rsid w:val="0043153F"/>
    <w:pPr>
      <w:spacing w:line="240" w:lineRule="exact"/>
    </w:pPr>
    <w:rPr>
      <w:rFonts w:ascii="Tahoma" w:eastAsia="Times New Roman" w:hAnsi="Tahoma" w:cs="Tahoma"/>
      <w:sz w:val="20"/>
      <w:szCs w:val="20"/>
      <w:lang w:val="en-US" w:eastAsia="zh-CN"/>
    </w:rPr>
  </w:style>
  <w:style w:type="paragraph" w:customStyle="1" w:styleId="ZnakZnak8CarattereCarattereZnakZnakCarattereCarattere1">
    <w:name w:val="Znak Znak8 Carattere Carattere Znak Znak Carattere Carattere1"/>
    <w:basedOn w:val="Normale"/>
    <w:rsid w:val="0043153F"/>
    <w:pPr>
      <w:spacing w:line="240" w:lineRule="exact"/>
    </w:pPr>
    <w:rPr>
      <w:rFonts w:ascii="Tahoma" w:eastAsia="Times New Roman" w:hAnsi="Tahoma" w:cs="Tahoma"/>
      <w:sz w:val="20"/>
      <w:szCs w:val="20"/>
      <w:lang w:val="en-US" w:eastAsia="zh-CN"/>
    </w:rPr>
  </w:style>
  <w:style w:type="paragraph" w:customStyle="1" w:styleId="Pripombabesedilo1">
    <w:name w:val="Pripomba – besedilo1"/>
    <w:basedOn w:val="Normale"/>
    <w:rsid w:val="0043153F"/>
    <w:pPr>
      <w:suppressAutoHyphens/>
      <w:spacing w:after="200" w:line="276" w:lineRule="auto"/>
    </w:pPr>
    <w:rPr>
      <w:rFonts w:ascii="Calibri" w:eastAsia="Calibri" w:hAnsi="Calibri" w:cs="Calibri"/>
      <w:sz w:val="20"/>
      <w:szCs w:val="20"/>
      <w:lang w:val="en-US" w:eastAsia="zh-CN"/>
    </w:rPr>
  </w:style>
  <w:style w:type="paragraph" w:customStyle="1" w:styleId="Vsebinatabele">
    <w:name w:val="Vsebina tabele"/>
    <w:basedOn w:val="Normale"/>
    <w:rsid w:val="0043153F"/>
    <w:pPr>
      <w:suppressLineNumbers/>
      <w:suppressAutoHyphens/>
      <w:spacing w:after="200" w:line="276" w:lineRule="auto"/>
    </w:pPr>
    <w:rPr>
      <w:rFonts w:ascii="Calibri" w:eastAsia="Calibri" w:hAnsi="Calibri" w:cs="Calibri"/>
      <w:lang w:val="en-US" w:eastAsia="zh-CN"/>
    </w:rPr>
  </w:style>
  <w:style w:type="paragraph" w:customStyle="1" w:styleId="Naslovtabele">
    <w:name w:val="Naslov tabele"/>
    <w:basedOn w:val="Vsebinatabele"/>
    <w:rsid w:val="0043153F"/>
    <w:pPr>
      <w:jc w:val="center"/>
    </w:pPr>
    <w:rPr>
      <w:b/>
      <w:bCs/>
    </w:rPr>
  </w:style>
  <w:style w:type="paragraph" w:customStyle="1" w:styleId="Vsebinaokvira">
    <w:name w:val="Vsebina okvira"/>
    <w:basedOn w:val="Normale"/>
    <w:rsid w:val="0043153F"/>
    <w:pPr>
      <w:suppressAutoHyphens/>
      <w:spacing w:after="200" w:line="276" w:lineRule="auto"/>
    </w:pPr>
    <w:rPr>
      <w:rFonts w:ascii="Calibri" w:eastAsia="Calibri" w:hAnsi="Calibri" w:cs="Calibri"/>
      <w:lang w:val="en-US" w:eastAsia="zh-CN"/>
    </w:rPr>
  </w:style>
  <w:style w:type="paragraph" w:customStyle="1" w:styleId="Pripombabesedilo2">
    <w:name w:val="Pripomba – besedilo2"/>
    <w:basedOn w:val="Normale"/>
    <w:rsid w:val="0043153F"/>
    <w:pPr>
      <w:suppressAutoHyphens/>
      <w:spacing w:after="200" w:line="276" w:lineRule="auto"/>
    </w:pPr>
    <w:rPr>
      <w:rFonts w:ascii="Calibri" w:eastAsia="Calibri" w:hAnsi="Calibri" w:cs="Calibri"/>
      <w:sz w:val="20"/>
      <w:szCs w:val="20"/>
      <w:lang w:val="en-US" w:eastAsia="zh-CN"/>
    </w:rPr>
  </w:style>
  <w:style w:type="character" w:customStyle="1" w:styleId="TitoloCarattere1">
    <w:name w:val="Titolo Carattere1"/>
    <w:basedOn w:val="Carpredefinitoparagrafo"/>
    <w:rsid w:val="0043153F"/>
    <w:rPr>
      <w:rFonts w:eastAsia="Calibri"/>
      <w:b/>
      <w:bCs/>
      <w:lang w:val="it-IT" w:eastAsia="ar-SA"/>
    </w:rPr>
  </w:style>
  <w:style w:type="character" w:customStyle="1" w:styleId="PripombabesediloZnak2">
    <w:name w:val="Pripomba – besedilo Znak2"/>
    <w:basedOn w:val="Carpredefinitoparagrafo"/>
    <w:uiPriority w:val="99"/>
    <w:semiHidden/>
    <w:rsid w:val="0043153F"/>
    <w:rPr>
      <w:rFonts w:ascii="Calibri" w:eastAsia="Calibri" w:hAnsi="Calibri" w:cs="Calibri"/>
      <w:lang w:val="en-US" w:eastAsia="zh-CN"/>
    </w:rPr>
  </w:style>
  <w:style w:type="character" w:customStyle="1" w:styleId="Znakisprotnihopomb">
    <w:name w:val="Znaki sprotnih opomb"/>
    <w:rsid w:val="00106669"/>
    <w:rPr>
      <w:vertAlign w:val="superscript"/>
    </w:rPr>
  </w:style>
  <w:style w:type="paragraph" w:customStyle="1" w:styleId="Titolo11">
    <w:name w:val="Titolo 11"/>
    <w:basedOn w:val="Normale"/>
    <w:next w:val="Normale"/>
    <w:rsid w:val="00106669"/>
    <w:pPr>
      <w:keepNext/>
      <w:widowControl w:val="0"/>
      <w:tabs>
        <w:tab w:val="left" w:pos="0"/>
        <w:tab w:val="right" w:pos="7790"/>
      </w:tabs>
      <w:suppressAutoHyphens/>
      <w:spacing w:after="0" w:line="240" w:lineRule="auto"/>
      <w:ind w:left="432" w:hanging="432"/>
      <w:jc w:val="center"/>
    </w:pPr>
    <w:rPr>
      <w:rFonts w:ascii="Times New Roman" w:eastAsia="Arial Unicode MS" w:hAnsi="Times New Roman" w:cs="Mangal"/>
      <w:b/>
      <w:bCs/>
      <w:kern w:val="1"/>
      <w:sz w:val="24"/>
      <w:szCs w:val="24"/>
      <w:lang w:eastAsia="zh-CN" w:bidi="hi-IN"/>
    </w:rPr>
  </w:style>
  <w:style w:type="table" w:customStyle="1" w:styleId="TableNormal1">
    <w:name w:val="Table Normal1"/>
    <w:uiPriority w:val="2"/>
    <w:semiHidden/>
    <w:unhideWhenUsed/>
    <w:qFormat/>
    <w:rsid w:val="00F77107"/>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styleId="Testosegnaposto">
    <w:name w:val="Placeholder Text"/>
    <w:basedOn w:val="Carpredefinitoparagrafo"/>
    <w:uiPriority w:val="99"/>
    <w:semiHidden/>
    <w:rsid w:val="00215D77"/>
    <w:rPr>
      <w:color w:val="808080"/>
    </w:rPr>
  </w:style>
  <w:style w:type="character" w:customStyle="1" w:styleId="ui-provider">
    <w:name w:val="ui-provider"/>
    <w:basedOn w:val="Carpredefinitoparagrafo"/>
    <w:rsid w:val="008C7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68076">
      <w:bodyDiv w:val="1"/>
      <w:marLeft w:val="0"/>
      <w:marRight w:val="0"/>
      <w:marTop w:val="0"/>
      <w:marBottom w:val="0"/>
      <w:divBdr>
        <w:top w:val="none" w:sz="0" w:space="0" w:color="auto"/>
        <w:left w:val="none" w:sz="0" w:space="0" w:color="auto"/>
        <w:bottom w:val="none" w:sz="0" w:space="0" w:color="auto"/>
        <w:right w:val="none" w:sz="0" w:space="0" w:color="auto"/>
      </w:divBdr>
    </w:div>
    <w:div w:id="137840523">
      <w:bodyDiv w:val="1"/>
      <w:marLeft w:val="0"/>
      <w:marRight w:val="0"/>
      <w:marTop w:val="0"/>
      <w:marBottom w:val="0"/>
      <w:divBdr>
        <w:top w:val="none" w:sz="0" w:space="0" w:color="auto"/>
        <w:left w:val="none" w:sz="0" w:space="0" w:color="auto"/>
        <w:bottom w:val="none" w:sz="0" w:space="0" w:color="auto"/>
        <w:right w:val="none" w:sz="0" w:space="0" w:color="auto"/>
      </w:divBdr>
    </w:div>
    <w:div w:id="283969312">
      <w:bodyDiv w:val="1"/>
      <w:marLeft w:val="0"/>
      <w:marRight w:val="0"/>
      <w:marTop w:val="0"/>
      <w:marBottom w:val="0"/>
      <w:divBdr>
        <w:top w:val="none" w:sz="0" w:space="0" w:color="auto"/>
        <w:left w:val="none" w:sz="0" w:space="0" w:color="auto"/>
        <w:bottom w:val="none" w:sz="0" w:space="0" w:color="auto"/>
        <w:right w:val="none" w:sz="0" w:space="0" w:color="auto"/>
      </w:divBdr>
    </w:div>
    <w:div w:id="289898059">
      <w:bodyDiv w:val="1"/>
      <w:marLeft w:val="0"/>
      <w:marRight w:val="0"/>
      <w:marTop w:val="0"/>
      <w:marBottom w:val="0"/>
      <w:divBdr>
        <w:top w:val="none" w:sz="0" w:space="0" w:color="auto"/>
        <w:left w:val="none" w:sz="0" w:space="0" w:color="auto"/>
        <w:bottom w:val="none" w:sz="0" w:space="0" w:color="auto"/>
        <w:right w:val="none" w:sz="0" w:space="0" w:color="auto"/>
      </w:divBdr>
    </w:div>
    <w:div w:id="319120068">
      <w:bodyDiv w:val="1"/>
      <w:marLeft w:val="0"/>
      <w:marRight w:val="0"/>
      <w:marTop w:val="0"/>
      <w:marBottom w:val="0"/>
      <w:divBdr>
        <w:top w:val="none" w:sz="0" w:space="0" w:color="auto"/>
        <w:left w:val="none" w:sz="0" w:space="0" w:color="auto"/>
        <w:bottom w:val="none" w:sz="0" w:space="0" w:color="auto"/>
        <w:right w:val="none" w:sz="0" w:space="0" w:color="auto"/>
      </w:divBdr>
    </w:div>
    <w:div w:id="324168394">
      <w:bodyDiv w:val="1"/>
      <w:marLeft w:val="0"/>
      <w:marRight w:val="0"/>
      <w:marTop w:val="0"/>
      <w:marBottom w:val="0"/>
      <w:divBdr>
        <w:top w:val="none" w:sz="0" w:space="0" w:color="auto"/>
        <w:left w:val="none" w:sz="0" w:space="0" w:color="auto"/>
        <w:bottom w:val="none" w:sz="0" w:space="0" w:color="auto"/>
        <w:right w:val="none" w:sz="0" w:space="0" w:color="auto"/>
      </w:divBdr>
    </w:div>
    <w:div w:id="367295652">
      <w:bodyDiv w:val="1"/>
      <w:marLeft w:val="0"/>
      <w:marRight w:val="0"/>
      <w:marTop w:val="0"/>
      <w:marBottom w:val="0"/>
      <w:divBdr>
        <w:top w:val="none" w:sz="0" w:space="0" w:color="auto"/>
        <w:left w:val="none" w:sz="0" w:space="0" w:color="auto"/>
        <w:bottom w:val="none" w:sz="0" w:space="0" w:color="auto"/>
        <w:right w:val="none" w:sz="0" w:space="0" w:color="auto"/>
      </w:divBdr>
    </w:div>
    <w:div w:id="468741927">
      <w:bodyDiv w:val="1"/>
      <w:marLeft w:val="0"/>
      <w:marRight w:val="0"/>
      <w:marTop w:val="0"/>
      <w:marBottom w:val="0"/>
      <w:divBdr>
        <w:top w:val="none" w:sz="0" w:space="0" w:color="auto"/>
        <w:left w:val="none" w:sz="0" w:space="0" w:color="auto"/>
        <w:bottom w:val="none" w:sz="0" w:space="0" w:color="auto"/>
        <w:right w:val="none" w:sz="0" w:space="0" w:color="auto"/>
      </w:divBdr>
    </w:div>
    <w:div w:id="474837325">
      <w:bodyDiv w:val="1"/>
      <w:marLeft w:val="0"/>
      <w:marRight w:val="0"/>
      <w:marTop w:val="0"/>
      <w:marBottom w:val="0"/>
      <w:divBdr>
        <w:top w:val="none" w:sz="0" w:space="0" w:color="auto"/>
        <w:left w:val="none" w:sz="0" w:space="0" w:color="auto"/>
        <w:bottom w:val="none" w:sz="0" w:space="0" w:color="auto"/>
        <w:right w:val="none" w:sz="0" w:space="0" w:color="auto"/>
      </w:divBdr>
    </w:div>
    <w:div w:id="500194623">
      <w:bodyDiv w:val="1"/>
      <w:marLeft w:val="0"/>
      <w:marRight w:val="0"/>
      <w:marTop w:val="0"/>
      <w:marBottom w:val="0"/>
      <w:divBdr>
        <w:top w:val="none" w:sz="0" w:space="0" w:color="auto"/>
        <w:left w:val="none" w:sz="0" w:space="0" w:color="auto"/>
        <w:bottom w:val="none" w:sz="0" w:space="0" w:color="auto"/>
        <w:right w:val="none" w:sz="0" w:space="0" w:color="auto"/>
      </w:divBdr>
      <w:divsChild>
        <w:div w:id="114642057">
          <w:marLeft w:val="0"/>
          <w:marRight w:val="0"/>
          <w:marTop w:val="0"/>
          <w:marBottom w:val="0"/>
          <w:divBdr>
            <w:top w:val="none" w:sz="0" w:space="0" w:color="auto"/>
            <w:left w:val="none" w:sz="0" w:space="0" w:color="auto"/>
            <w:bottom w:val="none" w:sz="0" w:space="0" w:color="auto"/>
            <w:right w:val="none" w:sz="0" w:space="0" w:color="auto"/>
          </w:divBdr>
        </w:div>
        <w:div w:id="168255397">
          <w:marLeft w:val="0"/>
          <w:marRight w:val="0"/>
          <w:marTop w:val="0"/>
          <w:marBottom w:val="0"/>
          <w:divBdr>
            <w:top w:val="none" w:sz="0" w:space="0" w:color="auto"/>
            <w:left w:val="none" w:sz="0" w:space="0" w:color="auto"/>
            <w:bottom w:val="none" w:sz="0" w:space="0" w:color="auto"/>
            <w:right w:val="none" w:sz="0" w:space="0" w:color="auto"/>
          </w:divBdr>
        </w:div>
        <w:div w:id="518815490">
          <w:marLeft w:val="0"/>
          <w:marRight w:val="0"/>
          <w:marTop w:val="0"/>
          <w:marBottom w:val="0"/>
          <w:divBdr>
            <w:top w:val="none" w:sz="0" w:space="0" w:color="auto"/>
            <w:left w:val="none" w:sz="0" w:space="0" w:color="auto"/>
            <w:bottom w:val="none" w:sz="0" w:space="0" w:color="auto"/>
            <w:right w:val="none" w:sz="0" w:space="0" w:color="auto"/>
          </w:divBdr>
        </w:div>
        <w:div w:id="604003273">
          <w:marLeft w:val="0"/>
          <w:marRight w:val="0"/>
          <w:marTop w:val="0"/>
          <w:marBottom w:val="0"/>
          <w:divBdr>
            <w:top w:val="none" w:sz="0" w:space="0" w:color="auto"/>
            <w:left w:val="none" w:sz="0" w:space="0" w:color="auto"/>
            <w:bottom w:val="none" w:sz="0" w:space="0" w:color="auto"/>
            <w:right w:val="none" w:sz="0" w:space="0" w:color="auto"/>
          </w:divBdr>
        </w:div>
        <w:div w:id="643509792">
          <w:marLeft w:val="0"/>
          <w:marRight w:val="0"/>
          <w:marTop w:val="0"/>
          <w:marBottom w:val="0"/>
          <w:divBdr>
            <w:top w:val="none" w:sz="0" w:space="0" w:color="auto"/>
            <w:left w:val="none" w:sz="0" w:space="0" w:color="auto"/>
            <w:bottom w:val="none" w:sz="0" w:space="0" w:color="auto"/>
            <w:right w:val="none" w:sz="0" w:space="0" w:color="auto"/>
          </w:divBdr>
        </w:div>
        <w:div w:id="1001860013">
          <w:marLeft w:val="0"/>
          <w:marRight w:val="0"/>
          <w:marTop w:val="0"/>
          <w:marBottom w:val="0"/>
          <w:divBdr>
            <w:top w:val="none" w:sz="0" w:space="0" w:color="auto"/>
            <w:left w:val="none" w:sz="0" w:space="0" w:color="auto"/>
            <w:bottom w:val="none" w:sz="0" w:space="0" w:color="auto"/>
            <w:right w:val="none" w:sz="0" w:space="0" w:color="auto"/>
          </w:divBdr>
        </w:div>
        <w:div w:id="1378354280">
          <w:marLeft w:val="0"/>
          <w:marRight w:val="0"/>
          <w:marTop w:val="0"/>
          <w:marBottom w:val="0"/>
          <w:divBdr>
            <w:top w:val="none" w:sz="0" w:space="0" w:color="auto"/>
            <w:left w:val="none" w:sz="0" w:space="0" w:color="auto"/>
            <w:bottom w:val="none" w:sz="0" w:space="0" w:color="auto"/>
            <w:right w:val="none" w:sz="0" w:space="0" w:color="auto"/>
          </w:divBdr>
        </w:div>
        <w:div w:id="1418550189">
          <w:marLeft w:val="0"/>
          <w:marRight w:val="0"/>
          <w:marTop w:val="0"/>
          <w:marBottom w:val="0"/>
          <w:divBdr>
            <w:top w:val="none" w:sz="0" w:space="0" w:color="auto"/>
            <w:left w:val="none" w:sz="0" w:space="0" w:color="auto"/>
            <w:bottom w:val="none" w:sz="0" w:space="0" w:color="auto"/>
            <w:right w:val="none" w:sz="0" w:space="0" w:color="auto"/>
          </w:divBdr>
        </w:div>
        <w:div w:id="1581988640">
          <w:marLeft w:val="0"/>
          <w:marRight w:val="0"/>
          <w:marTop w:val="0"/>
          <w:marBottom w:val="0"/>
          <w:divBdr>
            <w:top w:val="none" w:sz="0" w:space="0" w:color="auto"/>
            <w:left w:val="none" w:sz="0" w:space="0" w:color="auto"/>
            <w:bottom w:val="none" w:sz="0" w:space="0" w:color="auto"/>
            <w:right w:val="none" w:sz="0" w:space="0" w:color="auto"/>
          </w:divBdr>
        </w:div>
      </w:divsChild>
    </w:div>
    <w:div w:id="531042971">
      <w:bodyDiv w:val="1"/>
      <w:marLeft w:val="0"/>
      <w:marRight w:val="0"/>
      <w:marTop w:val="0"/>
      <w:marBottom w:val="0"/>
      <w:divBdr>
        <w:top w:val="none" w:sz="0" w:space="0" w:color="auto"/>
        <w:left w:val="none" w:sz="0" w:space="0" w:color="auto"/>
        <w:bottom w:val="none" w:sz="0" w:space="0" w:color="auto"/>
        <w:right w:val="none" w:sz="0" w:space="0" w:color="auto"/>
      </w:divBdr>
    </w:div>
    <w:div w:id="544223154">
      <w:bodyDiv w:val="1"/>
      <w:marLeft w:val="0"/>
      <w:marRight w:val="0"/>
      <w:marTop w:val="0"/>
      <w:marBottom w:val="0"/>
      <w:divBdr>
        <w:top w:val="none" w:sz="0" w:space="0" w:color="auto"/>
        <w:left w:val="none" w:sz="0" w:space="0" w:color="auto"/>
        <w:bottom w:val="none" w:sz="0" w:space="0" w:color="auto"/>
        <w:right w:val="none" w:sz="0" w:space="0" w:color="auto"/>
      </w:divBdr>
    </w:div>
    <w:div w:id="601229845">
      <w:bodyDiv w:val="1"/>
      <w:marLeft w:val="0"/>
      <w:marRight w:val="0"/>
      <w:marTop w:val="0"/>
      <w:marBottom w:val="0"/>
      <w:divBdr>
        <w:top w:val="none" w:sz="0" w:space="0" w:color="auto"/>
        <w:left w:val="none" w:sz="0" w:space="0" w:color="auto"/>
        <w:bottom w:val="none" w:sz="0" w:space="0" w:color="auto"/>
        <w:right w:val="none" w:sz="0" w:space="0" w:color="auto"/>
      </w:divBdr>
      <w:divsChild>
        <w:div w:id="21246376">
          <w:marLeft w:val="0"/>
          <w:marRight w:val="0"/>
          <w:marTop w:val="0"/>
          <w:marBottom w:val="0"/>
          <w:divBdr>
            <w:top w:val="none" w:sz="0" w:space="0" w:color="auto"/>
            <w:left w:val="none" w:sz="0" w:space="0" w:color="auto"/>
            <w:bottom w:val="none" w:sz="0" w:space="0" w:color="auto"/>
            <w:right w:val="none" w:sz="0" w:space="0" w:color="auto"/>
          </w:divBdr>
        </w:div>
        <w:div w:id="558326528">
          <w:marLeft w:val="0"/>
          <w:marRight w:val="0"/>
          <w:marTop w:val="0"/>
          <w:marBottom w:val="0"/>
          <w:divBdr>
            <w:top w:val="none" w:sz="0" w:space="0" w:color="auto"/>
            <w:left w:val="none" w:sz="0" w:space="0" w:color="auto"/>
            <w:bottom w:val="none" w:sz="0" w:space="0" w:color="auto"/>
            <w:right w:val="none" w:sz="0" w:space="0" w:color="auto"/>
          </w:divBdr>
        </w:div>
      </w:divsChild>
    </w:div>
    <w:div w:id="701713534">
      <w:bodyDiv w:val="1"/>
      <w:marLeft w:val="0"/>
      <w:marRight w:val="0"/>
      <w:marTop w:val="0"/>
      <w:marBottom w:val="0"/>
      <w:divBdr>
        <w:top w:val="none" w:sz="0" w:space="0" w:color="auto"/>
        <w:left w:val="none" w:sz="0" w:space="0" w:color="auto"/>
        <w:bottom w:val="none" w:sz="0" w:space="0" w:color="auto"/>
        <w:right w:val="none" w:sz="0" w:space="0" w:color="auto"/>
      </w:divBdr>
    </w:div>
    <w:div w:id="772941201">
      <w:bodyDiv w:val="1"/>
      <w:marLeft w:val="0"/>
      <w:marRight w:val="0"/>
      <w:marTop w:val="0"/>
      <w:marBottom w:val="0"/>
      <w:divBdr>
        <w:top w:val="none" w:sz="0" w:space="0" w:color="auto"/>
        <w:left w:val="none" w:sz="0" w:space="0" w:color="auto"/>
        <w:bottom w:val="none" w:sz="0" w:space="0" w:color="auto"/>
        <w:right w:val="none" w:sz="0" w:space="0" w:color="auto"/>
      </w:divBdr>
    </w:div>
    <w:div w:id="790393371">
      <w:bodyDiv w:val="1"/>
      <w:marLeft w:val="0"/>
      <w:marRight w:val="0"/>
      <w:marTop w:val="0"/>
      <w:marBottom w:val="0"/>
      <w:divBdr>
        <w:top w:val="none" w:sz="0" w:space="0" w:color="auto"/>
        <w:left w:val="none" w:sz="0" w:space="0" w:color="auto"/>
        <w:bottom w:val="none" w:sz="0" w:space="0" w:color="auto"/>
        <w:right w:val="none" w:sz="0" w:space="0" w:color="auto"/>
      </w:divBdr>
    </w:div>
    <w:div w:id="799568204">
      <w:bodyDiv w:val="1"/>
      <w:marLeft w:val="0"/>
      <w:marRight w:val="0"/>
      <w:marTop w:val="0"/>
      <w:marBottom w:val="0"/>
      <w:divBdr>
        <w:top w:val="none" w:sz="0" w:space="0" w:color="auto"/>
        <w:left w:val="none" w:sz="0" w:space="0" w:color="auto"/>
        <w:bottom w:val="none" w:sz="0" w:space="0" w:color="auto"/>
        <w:right w:val="none" w:sz="0" w:space="0" w:color="auto"/>
      </w:divBdr>
      <w:divsChild>
        <w:div w:id="23556775">
          <w:marLeft w:val="0"/>
          <w:marRight w:val="0"/>
          <w:marTop w:val="0"/>
          <w:marBottom w:val="0"/>
          <w:divBdr>
            <w:top w:val="none" w:sz="0" w:space="0" w:color="auto"/>
            <w:left w:val="none" w:sz="0" w:space="0" w:color="auto"/>
            <w:bottom w:val="none" w:sz="0" w:space="0" w:color="auto"/>
            <w:right w:val="none" w:sz="0" w:space="0" w:color="auto"/>
          </w:divBdr>
          <w:divsChild>
            <w:div w:id="950237573">
              <w:marLeft w:val="0"/>
              <w:marRight w:val="0"/>
              <w:marTop w:val="0"/>
              <w:marBottom w:val="0"/>
              <w:divBdr>
                <w:top w:val="none" w:sz="0" w:space="0" w:color="auto"/>
                <w:left w:val="none" w:sz="0" w:space="0" w:color="auto"/>
                <w:bottom w:val="none" w:sz="0" w:space="0" w:color="auto"/>
                <w:right w:val="none" w:sz="0" w:space="0" w:color="auto"/>
              </w:divBdr>
            </w:div>
            <w:div w:id="1252590061">
              <w:marLeft w:val="0"/>
              <w:marRight w:val="0"/>
              <w:marTop w:val="0"/>
              <w:marBottom w:val="0"/>
              <w:divBdr>
                <w:top w:val="none" w:sz="0" w:space="0" w:color="auto"/>
                <w:left w:val="none" w:sz="0" w:space="0" w:color="auto"/>
                <w:bottom w:val="none" w:sz="0" w:space="0" w:color="auto"/>
                <w:right w:val="none" w:sz="0" w:space="0" w:color="auto"/>
              </w:divBdr>
            </w:div>
            <w:div w:id="1704552310">
              <w:marLeft w:val="0"/>
              <w:marRight w:val="0"/>
              <w:marTop w:val="0"/>
              <w:marBottom w:val="0"/>
              <w:divBdr>
                <w:top w:val="none" w:sz="0" w:space="0" w:color="auto"/>
                <w:left w:val="none" w:sz="0" w:space="0" w:color="auto"/>
                <w:bottom w:val="none" w:sz="0" w:space="0" w:color="auto"/>
                <w:right w:val="none" w:sz="0" w:space="0" w:color="auto"/>
              </w:divBdr>
            </w:div>
          </w:divsChild>
        </w:div>
        <w:div w:id="45951244">
          <w:marLeft w:val="0"/>
          <w:marRight w:val="0"/>
          <w:marTop w:val="0"/>
          <w:marBottom w:val="0"/>
          <w:divBdr>
            <w:top w:val="none" w:sz="0" w:space="0" w:color="auto"/>
            <w:left w:val="none" w:sz="0" w:space="0" w:color="auto"/>
            <w:bottom w:val="none" w:sz="0" w:space="0" w:color="auto"/>
            <w:right w:val="none" w:sz="0" w:space="0" w:color="auto"/>
          </w:divBdr>
          <w:divsChild>
            <w:div w:id="299850975">
              <w:marLeft w:val="0"/>
              <w:marRight w:val="0"/>
              <w:marTop w:val="0"/>
              <w:marBottom w:val="0"/>
              <w:divBdr>
                <w:top w:val="none" w:sz="0" w:space="0" w:color="auto"/>
                <w:left w:val="none" w:sz="0" w:space="0" w:color="auto"/>
                <w:bottom w:val="none" w:sz="0" w:space="0" w:color="auto"/>
                <w:right w:val="none" w:sz="0" w:space="0" w:color="auto"/>
              </w:divBdr>
            </w:div>
            <w:div w:id="692534739">
              <w:marLeft w:val="0"/>
              <w:marRight w:val="0"/>
              <w:marTop w:val="0"/>
              <w:marBottom w:val="0"/>
              <w:divBdr>
                <w:top w:val="none" w:sz="0" w:space="0" w:color="auto"/>
                <w:left w:val="none" w:sz="0" w:space="0" w:color="auto"/>
                <w:bottom w:val="none" w:sz="0" w:space="0" w:color="auto"/>
                <w:right w:val="none" w:sz="0" w:space="0" w:color="auto"/>
              </w:divBdr>
            </w:div>
            <w:div w:id="1131367338">
              <w:marLeft w:val="0"/>
              <w:marRight w:val="0"/>
              <w:marTop w:val="0"/>
              <w:marBottom w:val="0"/>
              <w:divBdr>
                <w:top w:val="none" w:sz="0" w:space="0" w:color="auto"/>
                <w:left w:val="none" w:sz="0" w:space="0" w:color="auto"/>
                <w:bottom w:val="none" w:sz="0" w:space="0" w:color="auto"/>
                <w:right w:val="none" w:sz="0" w:space="0" w:color="auto"/>
              </w:divBdr>
            </w:div>
            <w:div w:id="1194808510">
              <w:marLeft w:val="0"/>
              <w:marRight w:val="0"/>
              <w:marTop w:val="0"/>
              <w:marBottom w:val="0"/>
              <w:divBdr>
                <w:top w:val="none" w:sz="0" w:space="0" w:color="auto"/>
                <w:left w:val="none" w:sz="0" w:space="0" w:color="auto"/>
                <w:bottom w:val="none" w:sz="0" w:space="0" w:color="auto"/>
                <w:right w:val="none" w:sz="0" w:space="0" w:color="auto"/>
              </w:divBdr>
            </w:div>
            <w:div w:id="1323005520">
              <w:marLeft w:val="0"/>
              <w:marRight w:val="0"/>
              <w:marTop w:val="0"/>
              <w:marBottom w:val="0"/>
              <w:divBdr>
                <w:top w:val="none" w:sz="0" w:space="0" w:color="auto"/>
                <w:left w:val="none" w:sz="0" w:space="0" w:color="auto"/>
                <w:bottom w:val="none" w:sz="0" w:space="0" w:color="auto"/>
                <w:right w:val="none" w:sz="0" w:space="0" w:color="auto"/>
              </w:divBdr>
            </w:div>
            <w:div w:id="1517961479">
              <w:marLeft w:val="0"/>
              <w:marRight w:val="0"/>
              <w:marTop w:val="0"/>
              <w:marBottom w:val="0"/>
              <w:divBdr>
                <w:top w:val="none" w:sz="0" w:space="0" w:color="auto"/>
                <w:left w:val="none" w:sz="0" w:space="0" w:color="auto"/>
                <w:bottom w:val="none" w:sz="0" w:space="0" w:color="auto"/>
                <w:right w:val="none" w:sz="0" w:space="0" w:color="auto"/>
              </w:divBdr>
            </w:div>
          </w:divsChild>
        </w:div>
        <w:div w:id="55593374">
          <w:marLeft w:val="0"/>
          <w:marRight w:val="0"/>
          <w:marTop w:val="0"/>
          <w:marBottom w:val="0"/>
          <w:divBdr>
            <w:top w:val="none" w:sz="0" w:space="0" w:color="auto"/>
            <w:left w:val="none" w:sz="0" w:space="0" w:color="auto"/>
            <w:bottom w:val="none" w:sz="0" w:space="0" w:color="auto"/>
            <w:right w:val="none" w:sz="0" w:space="0" w:color="auto"/>
          </w:divBdr>
          <w:divsChild>
            <w:div w:id="352852430">
              <w:marLeft w:val="0"/>
              <w:marRight w:val="0"/>
              <w:marTop w:val="0"/>
              <w:marBottom w:val="0"/>
              <w:divBdr>
                <w:top w:val="none" w:sz="0" w:space="0" w:color="auto"/>
                <w:left w:val="none" w:sz="0" w:space="0" w:color="auto"/>
                <w:bottom w:val="none" w:sz="0" w:space="0" w:color="auto"/>
                <w:right w:val="none" w:sz="0" w:space="0" w:color="auto"/>
              </w:divBdr>
            </w:div>
            <w:div w:id="525800934">
              <w:marLeft w:val="0"/>
              <w:marRight w:val="0"/>
              <w:marTop w:val="0"/>
              <w:marBottom w:val="0"/>
              <w:divBdr>
                <w:top w:val="none" w:sz="0" w:space="0" w:color="auto"/>
                <w:left w:val="none" w:sz="0" w:space="0" w:color="auto"/>
                <w:bottom w:val="none" w:sz="0" w:space="0" w:color="auto"/>
                <w:right w:val="none" w:sz="0" w:space="0" w:color="auto"/>
              </w:divBdr>
            </w:div>
            <w:div w:id="562060638">
              <w:marLeft w:val="0"/>
              <w:marRight w:val="0"/>
              <w:marTop w:val="0"/>
              <w:marBottom w:val="0"/>
              <w:divBdr>
                <w:top w:val="none" w:sz="0" w:space="0" w:color="auto"/>
                <w:left w:val="none" w:sz="0" w:space="0" w:color="auto"/>
                <w:bottom w:val="none" w:sz="0" w:space="0" w:color="auto"/>
                <w:right w:val="none" w:sz="0" w:space="0" w:color="auto"/>
              </w:divBdr>
            </w:div>
          </w:divsChild>
        </w:div>
        <w:div w:id="84764799">
          <w:marLeft w:val="0"/>
          <w:marRight w:val="0"/>
          <w:marTop w:val="0"/>
          <w:marBottom w:val="0"/>
          <w:divBdr>
            <w:top w:val="none" w:sz="0" w:space="0" w:color="auto"/>
            <w:left w:val="none" w:sz="0" w:space="0" w:color="auto"/>
            <w:bottom w:val="none" w:sz="0" w:space="0" w:color="auto"/>
            <w:right w:val="none" w:sz="0" w:space="0" w:color="auto"/>
          </w:divBdr>
          <w:divsChild>
            <w:div w:id="191967504">
              <w:marLeft w:val="0"/>
              <w:marRight w:val="0"/>
              <w:marTop w:val="0"/>
              <w:marBottom w:val="0"/>
              <w:divBdr>
                <w:top w:val="none" w:sz="0" w:space="0" w:color="auto"/>
                <w:left w:val="none" w:sz="0" w:space="0" w:color="auto"/>
                <w:bottom w:val="none" w:sz="0" w:space="0" w:color="auto"/>
                <w:right w:val="none" w:sz="0" w:space="0" w:color="auto"/>
              </w:divBdr>
            </w:div>
            <w:div w:id="633219247">
              <w:marLeft w:val="0"/>
              <w:marRight w:val="0"/>
              <w:marTop w:val="0"/>
              <w:marBottom w:val="0"/>
              <w:divBdr>
                <w:top w:val="none" w:sz="0" w:space="0" w:color="auto"/>
                <w:left w:val="none" w:sz="0" w:space="0" w:color="auto"/>
                <w:bottom w:val="none" w:sz="0" w:space="0" w:color="auto"/>
                <w:right w:val="none" w:sz="0" w:space="0" w:color="auto"/>
              </w:divBdr>
            </w:div>
            <w:div w:id="1482118777">
              <w:marLeft w:val="0"/>
              <w:marRight w:val="0"/>
              <w:marTop w:val="0"/>
              <w:marBottom w:val="0"/>
              <w:divBdr>
                <w:top w:val="none" w:sz="0" w:space="0" w:color="auto"/>
                <w:left w:val="none" w:sz="0" w:space="0" w:color="auto"/>
                <w:bottom w:val="none" w:sz="0" w:space="0" w:color="auto"/>
                <w:right w:val="none" w:sz="0" w:space="0" w:color="auto"/>
              </w:divBdr>
            </w:div>
            <w:div w:id="1501046393">
              <w:marLeft w:val="0"/>
              <w:marRight w:val="0"/>
              <w:marTop w:val="0"/>
              <w:marBottom w:val="0"/>
              <w:divBdr>
                <w:top w:val="none" w:sz="0" w:space="0" w:color="auto"/>
                <w:left w:val="none" w:sz="0" w:space="0" w:color="auto"/>
                <w:bottom w:val="none" w:sz="0" w:space="0" w:color="auto"/>
                <w:right w:val="none" w:sz="0" w:space="0" w:color="auto"/>
              </w:divBdr>
            </w:div>
            <w:div w:id="2032292039">
              <w:marLeft w:val="0"/>
              <w:marRight w:val="0"/>
              <w:marTop w:val="0"/>
              <w:marBottom w:val="0"/>
              <w:divBdr>
                <w:top w:val="none" w:sz="0" w:space="0" w:color="auto"/>
                <w:left w:val="none" w:sz="0" w:space="0" w:color="auto"/>
                <w:bottom w:val="none" w:sz="0" w:space="0" w:color="auto"/>
                <w:right w:val="none" w:sz="0" w:space="0" w:color="auto"/>
              </w:divBdr>
            </w:div>
          </w:divsChild>
        </w:div>
        <w:div w:id="174614207">
          <w:marLeft w:val="0"/>
          <w:marRight w:val="0"/>
          <w:marTop w:val="0"/>
          <w:marBottom w:val="0"/>
          <w:divBdr>
            <w:top w:val="none" w:sz="0" w:space="0" w:color="auto"/>
            <w:left w:val="none" w:sz="0" w:space="0" w:color="auto"/>
            <w:bottom w:val="none" w:sz="0" w:space="0" w:color="auto"/>
            <w:right w:val="none" w:sz="0" w:space="0" w:color="auto"/>
          </w:divBdr>
          <w:divsChild>
            <w:div w:id="4135851">
              <w:marLeft w:val="0"/>
              <w:marRight w:val="0"/>
              <w:marTop w:val="0"/>
              <w:marBottom w:val="0"/>
              <w:divBdr>
                <w:top w:val="none" w:sz="0" w:space="0" w:color="auto"/>
                <w:left w:val="none" w:sz="0" w:space="0" w:color="auto"/>
                <w:bottom w:val="none" w:sz="0" w:space="0" w:color="auto"/>
                <w:right w:val="none" w:sz="0" w:space="0" w:color="auto"/>
              </w:divBdr>
            </w:div>
            <w:div w:id="210653213">
              <w:marLeft w:val="0"/>
              <w:marRight w:val="0"/>
              <w:marTop w:val="0"/>
              <w:marBottom w:val="0"/>
              <w:divBdr>
                <w:top w:val="none" w:sz="0" w:space="0" w:color="auto"/>
                <w:left w:val="none" w:sz="0" w:space="0" w:color="auto"/>
                <w:bottom w:val="none" w:sz="0" w:space="0" w:color="auto"/>
                <w:right w:val="none" w:sz="0" w:space="0" w:color="auto"/>
              </w:divBdr>
            </w:div>
            <w:div w:id="862329101">
              <w:marLeft w:val="0"/>
              <w:marRight w:val="0"/>
              <w:marTop w:val="0"/>
              <w:marBottom w:val="0"/>
              <w:divBdr>
                <w:top w:val="none" w:sz="0" w:space="0" w:color="auto"/>
                <w:left w:val="none" w:sz="0" w:space="0" w:color="auto"/>
                <w:bottom w:val="none" w:sz="0" w:space="0" w:color="auto"/>
                <w:right w:val="none" w:sz="0" w:space="0" w:color="auto"/>
              </w:divBdr>
            </w:div>
          </w:divsChild>
        </w:div>
        <w:div w:id="217016862">
          <w:marLeft w:val="0"/>
          <w:marRight w:val="0"/>
          <w:marTop w:val="0"/>
          <w:marBottom w:val="0"/>
          <w:divBdr>
            <w:top w:val="none" w:sz="0" w:space="0" w:color="auto"/>
            <w:left w:val="none" w:sz="0" w:space="0" w:color="auto"/>
            <w:bottom w:val="none" w:sz="0" w:space="0" w:color="auto"/>
            <w:right w:val="none" w:sz="0" w:space="0" w:color="auto"/>
          </w:divBdr>
          <w:divsChild>
            <w:div w:id="1181772774">
              <w:marLeft w:val="0"/>
              <w:marRight w:val="0"/>
              <w:marTop w:val="0"/>
              <w:marBottom w:val="0"/>
              <w:divBdr>
                <w:top w:val="none" w:sz="0" w:space="0" w:color="auto"/>
                <w:left w:val="none" w:sz="0" w:space="0" w:color="auto"/>
                <w:bottom w:val="none" w:sz="0" w:space="0" w:color="auto"/>
                <w:right w:val="none" w:sz="0" w:space="0" w:color="auto"/>
              </w:divBdr>
            </w:div>
            <w:div w:id="1481268035">
              <w:marLeft w:val="0"/>
              <w:marRight w:val="0"/>
              <w:marTop w:val="0"/>
              <w:marBottom w:val="0"/>
              <w:divBdr>
                <w:top w:val="none" w:sz="0" w:space="0" w:color="auto"/>
                <w:left w:val="none" w:sz="0" w:space="0" w:color="auto"/>
                <w:bottom w:val="none" w:sz="0" w:space="0" w:color="auto"/>
                <w:right w:val="none" w:sz="0" w:space="0" w:color="auto"/>
              </w:divBdr>
            </w:div>
          </w:divsChild>
        </w:div>
        <w:div w:id="224411814">
          <w:marLeft w:val="0"/>
          <w:marRight w:val="0"/>
          <w:marTop w:val="0"/>
          <w:marBottom w:val="0"/>
          <w:divBdr>
            <w:top w:val="none" w:sz="0" w:space="0" w:color="auto"/>
            <w:left w:val="none" w:sz="0" w:space="0" w:color="auto"/>
            <w:bottom w:val="none" w:sz="0" w:space="0" w:color="auto"/>
            <w:right w:val="none" w:sz="0" w:space="0" w:color="auto"/>
          </w:divBdr>
          <w:divsChild>
            <w:div w:id="752707086">
              <w:marLeft w:val="0"/>
              <w:marRight w:val="0"/>
              <w:marTop w:val="0"/>
              <w:marBottom w:val="0"/>
              <w:divBdr>
                <w:top w:val="none" w:sz="0" w:space="0" w:color="auto"/>
                <w:left w:val="none" w:sz="0" w:space="0" w:color="auto"/>
                <w:bottom w:val="none" w:sz="0" w:space="0" w:color="auto"/>
                <w:right w:val="none" w:sz="0" w:space="0" w:color="auto"/>
              </w:divBdr>
            </w:div>
            <w:div w:id="1074864004">
              <w:marLeft w:val="0"/>
              <w:marRight w:val="0"/>
              <w:marTop w:val="0"/>
              <w:marBottom w:val="0"/>
              <w:divBdr>
                <w:top w:val="none" w:sz="0" w:space="0" w:color="auto"/>
                <w:left w:val="none" w:sz="0" w:space="0" w:color="auto"/>
                <w:bottom w:val="none" w:sz="0" w:space="0" w:color="auto"/>
                <w:right w:val="none" w:sz="0" w:space="0" w:color="auto"/>
              </w:divBdr>
            </w:div>
            <w:div w:id="1371539451">
              <w:marLeft w:val="0"/>
              <w:marRight w:val="0"/>
              <w:marTop w:val="0"/>
              <w:marBottom w:val="0"/>
              <w:divBdr>
                <w:top w:val="none" w:sz="0" w:space="0" w:color="auto"/>
                <w:left w:val="none" w:sz="0" w:space="0" w:color="auto"/>
                <w:bottom w:val="none" w:sz="0" w:space="0" w:color="auto"/>
                <w:right w:val="none" w:sz="0" w:space="0" w:color="auto"/>
              </w:divBdr>
            </w:div>
          </w:divsChild>
        </w:div>
        <w:div w:id="318114469">
          <w:marLeft w:val="0"/>
          <w:marRight w:val="0"/>
          <w:marTop w:val="0"/>
          <w:marBottom w:val="0"/>
          <w:divBdr>
            <w:top w:val="none" w:sz="0" w:space="0" w:color="auto"/>
            <w:left w:val="none" w:sz="0" w:space="0" w:color="auto"/>
            <w:bottom w:val="none" w:sz="0" w:space="0" w:color="auto"/>
            <w:right w:val="none" w:sz="0" w:space="0" w:color="auto"/>
          </w:divBdr>
          <w:divsChild>
            <w:div w:id="42606901">
              <w:marLeft w:val="0"/>
              <w:marRight w:val="0"/>
              <w:marTop w:val="0"/>
              <w:marBottom w:val="0"/>
              <w:divBdr>
                <w:top w:val="none" w:sz="0" w:space="0" w:color="auto"/>
                <w:left w:val="none" w:sz="0" w:space="0" w:color="auto"/>
                <w:bottom w:val="none" w:sz="0" w:space="0" w:color="auto"/>
                <w:right w:val="none" w:sz="0" w:space="0" w:color="auto"/>
              </w:divBdr>
            </w:div>
            <w:div w:id="2100370948">
              <w:marLeft w:val="0"/>
              <w:marRight w:val="0"/>
              <w:marTop w:val="0"/>
              <w:marBottom w:val="0"/>
              <w:divBdr>
                <w:top w:val="none" w:sz="0" w:space="0" w:color="auto"/>
                <w:left w:val="none" w:sz="0" w:space="0" w:color="auto"/>
                <w:bottom w:val="none" w:sz="0" w:space="0" w:color="auto"/>
                <w:right w:val="none" w:sz="0" w:space="0" w:color="auto"/>
              </w:divBdr>
            </w:div>
            <w:div w:id="2138403802">
              <w:marLeft w:val="0"/>
              <w:marRight w:val="0"/>
              <w:marTop w:val="0"/>
              <w:marBottom w:val="0"/>
              <w:divBdr>
                <w:top w:val="none" w:sz="0" w:space="0" w:color="auto"/>
                <w:left w:val="none" w:sz="0" w:space="0" w:color="auto"/>
                <w:bottom w:val="none" w:sz="0" w:space="0" w:color="auto"/>
                <w:right w:val="none" w:sz="0" w:space="0" w:color="auto"/>
              </w:divBdr>
            </w:div>
          </w:divsChild>
        </w:div>
        <w:div w:id="358354232">
          <w:marLeft w:val="0"/>
          <w:marRight w:val="0"/>
          <w:marTop w:val="0"/>
          <w:marBottom w:val="0"/>
          <w:divBdr>
            <w:top w:val="none" w:sz="0" w:space="0" w:color="auto"/>
            <w:left w:val="none" w:sz="0" w:space="0" w:color="auto"/>
            <w:bottom w:val="none" w:sz="0" w:space="0" w:color="auto"/>
            <w:right w:val="none" w:sz="0" w:space="0" w:color="auto"/>
          </w:divBdr>
          <w:divsChild>
            <w:div w:id="613753148">
              <w:marLeft w:val="0"/>
              <w:marRight w:val="0"/>
              <w:marTop w:val="0"/>
              <w:marBottom w:val="0"/>
              <w:divBdr>
                <w:top w:val="none" w:sz="0" w:space="0" w:color="auto"/>
                <w:left w:val="none" w:sz="0" w:space="0" w:color="auto"/>
                <w:bottom w:val="none" w:sz="0" w:space="0" w:color="auto"/>
                <w:right w:val="none" w:sz="0" w:space="0" w:color="auto"/>
              </w:divBdr>
            </w:div>
            <w:div w:id="883755533">
              <w:marLeft w:val="0"/>
              <w:marRight w:val="0"/>
              <w:marTop w:val="0"/>
              <w:marBottom w:val="0"/>
              <w:divBdr>
                <w:top w:val="none" w:sz="0" w:space="0" w:color="auto"/>
                <w:left w:val="none" w:sz="0" w:space="0" w:color="auto"/>
                <w:bottom w:val="none" w:sz="0" w:space="0" w:color="auto"/>
                <w:right w:val="none" w:sz="0" w:space="0" w:color="auto"/>
              </w:divBdr>
            </w:div>
          </w:divsChild>
        </w:div>
        <w:div w:id="414405017">
          <w:marLeft w:val="0"/>
          <w:marRight w:val="0"/>
          <w:marTop w:val="0"/>
          <w:marBottom w:val="0"/>
          <w:divBdr>
            <w:top w:val="none" w:sz="0" w:space="0" w:color="auto"/>
            <w:left w:val="none" w:sz="0" w:space="0" w:color="auto"/>
            <w:bottom w:val="none" w:sz="0" w:space="0" w:color="auto"/>
            <w:right w:val="none" w:sz="0" w:space="0" w:color="auto"/>
          </w:divBdr>
          <w:divsChild>
            <w:div w:id="194848648">
              <w:marLeft w:val="0"/>
              <w:marRight w:val="0"/>
              <w:marTop w:val="0"/>
              <w:marBottom w:val="0"/>
              <w:divBdr>
                <w:top w:val="none" w:sz="0" w:space="0" w:color="auto"/>
                <w:left w:val="none" w:sz="0" w:space="0" w:color="auto"/>
                <w:bottom w:val="none" w:sz="0" w:space="0" w:color="auto"/>
                <w:right w:val="none" w:sz="0" w:space="0" w:color="auto"/>
              </w:divBdr>
            </w:div>
          </w:divsChild>
        </w:div>
        <w:div w:id="415978044">
          <w:marLeft w:val="0"/>
          <w:marRight w:val="0"/>
          <w:marTop w:val="0"/>
          <w:marBottom w:val="0"/>
          <w:divBdr>
            <w:top w:val="none" w:sz="0" w:space="0" w:color="auto"/>
            <w:left w:val="none" w:sz="0" w:space="0" w:color="auto"/>
            <w:bottom w:val="none" w:sz="0" w:space="0" w:color="auto"/>
            <w:right w:val="none" w:sz="0" w:space="0" w:color="auto"/>
          </w:divBdr>
          <w:divsChild>
            <w:div w:id="758403452">
              <w:marLeft w:val="0"/>
              <w:marRight w:val="0"/>
              <w:marTop w:val="0"/>
              <w:marBottom w:val="0"/>
              <w:divBdr>
                <w:top w:val="none" w:sz="0" w:space="0" w:color="auto"/>
                <w:left w:val="none" w:sz="0" w:space="0" w:color="auto"/>
                <w:bottom w:val="none" w:sz="0" w:space="0" w:color="auto"/>
                <w:right w:val="none" w:sz="0" w:space="0" w:color="auto"/>
              </w:divBdr>
            </w:div>
          </w:divsChild>
        </w:div>
        <w:div w:id="492649427">
          <w:marLeft w:val="0"/>
          <w:marRight w:val="0"/>
          <w:marTop w:val="0"/>
          <w:marBottom w:val="0"/>
          <w:divBdr>
            <w:top w:val="none" w:sz="0" w:space="0" w:color="auto"/>
            <w:left w:val="none" w:sz="0" w:space="0" w:color="auto"/>
            <w:bottom w:val="none" w:sz="0" w:space="0" w:color="auto"/>
            <w:right w:val="none" w:sz="0" w:space="0" w:color="auto"/>
          </w:divBdr>
          <w:divsChild>
            <w:div w:id="70932233">
              <w:marLeft w:val="0"/>
              <w:marRight w:val="0"/>
              <w:marTop w:val="0"/>
              <w:marBottom w:val="0"/>
              <w:divBdr>
                <w:top w:val="none" w:sz="0" w:space="0" w:color="auto"/>
                <w:left w:val="none" w:sz="0" w:space="0" w:color="auto"/>
                <w:bottom w:val="none" w:sz="0" w:space="0" w:color="auto"/>
                <w:right w:val="none" w:sz="0" w:space="0" w:color="auto"/>
              </w:divBdr>
            </w:div>
            <w:div w:id="642199312">
              <w:marLeft w:val="0"/>
              <w:marRight w:val="0"/>
              <w:marTop w:val="0"/>
              <w:marBottom w:val="0"/>
              <w:divBdr>
                <w:top w:val="none" w:sz="0" w:space="0" w:color="auto"/>
                <w:left w:val="none" w:sz="0" w:space="0" w:color="auto"/>
                <w:bottom w:val="none" w:sz="0" w:space="0" w:color="auto"/>
                <w:right w:val="none" w:sz="0" w:space="0" w:color="auto"/>
              </w:divBdr>
            </w:div>
            <w:div w:id="720323337">
              <w:marLeft w:val="0"/>
              <w:marRight w:val="0"/>
              <w:marTop w:val="0"/>
              <w:marBottom w:val="0"/>
              <w:divBdr>
                <w:top w:val="none" w:sz="0" w:space="0" w:color="auto"/>
                <w:left w:val="none" w:sz="0" w:space="0" w:color="auto"/>
                <w:bottom w:val="none" w:sz="0" w:space="0" w:color="auto"/>
                <w:right w:val="none" w:sz="0" w:space="0" w:color="auto"/>
              </w:divBdr>
            </w:div>
            <w:div w:id="1433012956">
              <w:marLeft w:val="0"/>
              <w:marRight w:val="0"/>
              <w:marTop w:val="0"/>
              <w:marBottom w:val="0"/>
              <w:divBdr>
                <w:top w:val="none" w:sz="0" w:space="0" w:color="auto"/>
                <w:left w:val="none" w:sz="0" w:space="0" w:color="auto"/>
                <w:bottom w:val="none" w:sz="0" w:space="0" w:color="auto"/>
                <w:right w:val="none" w:sz="0" w:space="0" w:color="auto"/>
              </w:divBdr>
            </w:div>
          </w:divsChild>
        </w:div>
        <w:div w:id="627666315">
          <w:marLeft w:val="0"/>
          <w:marRight w:val="0"/>
          <w:marTop w:val="0"/>
          <w:marBottom w:val="0"/>
          <w:divBdr>
            <w:top w:val="none" w:sz="0" w:space="0" w:color="auto"/>
            <w:left w:val="none" w:sz="0" w:space="0" w:color="auto"/>
            <w:bottom w:val="none" w:sz="0" w:space="0" w:color="auto"/>
            <w:right w:val="none" w:sz="0" w:space="0" w:color="auto"/>
          </w:divBdr>
          <w:divsChild>
            <w:div w:id="186602824">
              <w:marLeft w:val="0"/>
              <w:marRight w:val="0"/>
              <w:marTop w:val="0"/>
              <w:marBottom w:val="0"/>
              <w:divBdr>
                <w:top w:val="none" w:sz="0" w:space="0" w:color="auto"/>
                <w:left w:val="none" w:sz="0" w:space="0" w:color="auto"/>
                <w:bottom w:val="none" w:sz="0" w:space="0" w:color="auto"/>
                <w:right w:val="none" w:sz="0" w:space="0" w:color="auto"/>
              </w:divBdr>
            </w:div>
            <w:div w:id="1408457231">
              <w:marLeft w:val="0"/>
              <w:marRight w:val="0"/>
              <w:marTop w:val="0"/>
              <w:marBottom w:val="0"/>
              <w:divBdr>
                <w:top w:val="none" w:sz="0" w:space="0" w:color="auto"/>
                <w:left w:val="none" w:sz="0" w:space="0" w:color="auto"/>
                <w:bottom w:val="none" w:sz="0" w:space="0" w:color="auto"/>
                <w:right w:val="none" w:sz="0" w:space="0" w:color="auto"/>
              </w:divBdr>
            </w:div>
            <w:div w:id="1453672954">
              <w:marLeft w:val="0"/>
              <w:marRight w:val="0"/>
              <w:marTop w:val="0"/>
              <w:marBottom w:val="0"/>
              <w:divBdr>
                <w:top w:val="none" w:sz="0" w:space="0" w:color="auto"/>
                <w:left w:val="none" w:sz="0" w:space="0" w:color="auto"/>
                <w:bottom w:val="none" w:sz="0" w:space="0" w:color="auto"/>
                <w:right w:val="none" w:sz="0" w:space="0" w:color="auto"/>
              </w:divBdr>
            </w:div>
            <w:div w:id="1614630029">
              <w:marLeft w:val="0"/>
              <w:marRight w:val="0"/>
              <w:marTop w:val="0"/>
              <w:marBottom w:val="0"/>
              <w:divBdr>
                <w:top w:val="none" w:sz="0" w:space="0" w:color="auto"/>
                <w:left w:val="none" w:sz="0" w:space="0" w:color="auto"/>
                <w:bottom w:val="none" w:sz="0" w:space="0" w:color="auto"/>
                <w:right w:val="none" w:sz="0" w:space="0" w:color="auto"/>
              </w:divBdr>
            </w:div>
          </w:divsChild>
        </w:div>
        <w:div w:id="676881165">
          <w:marLeft w:val="0"/>
          <w:marRight w:val="0"/>
          <w:marTop w:val="0"/>
          <w:marBottom w:val="0"/>
          <w:divBdr>
            <w:top w:val="none" w:sz="0" w:space="0" w:color="auto"/>
            <w:left w:val="none" w:sz="0" w:space="0" w:color="auto"/>
            <w:bottom w:val="none" w:sz="0" w:space="0" w:color="auto"/>
            <w:right w:val="none" w:sz="0" w:space="0" w:color="auto"/>
          </w:divBdr>
          <w:divsChild>
            <w:div w:id="1853449901">
              <w:marLeft w:val="0"/>
              <w:marRight w:val="0"/>
              <w:marTop w:val="0"/>
              <w:marBottom w:val="0"/>
              <w:divBdr>
                <w:top w:val="none" w:sz="0" w:space="0" w:color="auto"/>
                <w:left w:val="none" w:sz="0" w:space="0" w:color="auto"/>
                <w:bottom w:val="none" w:sz="0" w:space="0" w:color="auto"/>
                <w:right w:val="none" w:sz="0" w:space="0" w:color="auto"/>
              </w:divBdr>
            </w:div>
          </w:divsChild>
        </w:div>
        <w:div w:id="842016922">
          <w:marLeft w:val="0"/>
          <w:marRight w:val="0"/>
          <w:marTop w:val="0"/>
          <w:marBottom w:val="0"/>
          <w:divBdr>
            <w:top w:val="none" w:sz="0" w:space="0" w:color="auto"/>
            <w:left w:val="none" w:sz="0" w:space="0" w:color="auto"/>
            <w:bottom w:val="none" w:sz="0" w:space="0" w:color="auto"/>
            <w:right w:val="none" w:sz="0" w:space="0" w:color="auto"/>
          </w:divBdr>
          <w:divsChild>
            <w:div w:id="691878107">
              <w:marLeft w:val="0"/>
              <w:marRight w:val="0"/>
              <w:marTop w:val="0"/>
              <w:marBottom w:val="0"/>
              <w:divBdr>
                <w:top w:val="none" w:sz="0" w:space="0" w:color="auto"/>
                <w:left w:val="none" w:sz="0" w:space="0" w:color="auto"/>
                <w:bottom w:val="none" w:sz="0" w:space="0" w:color="auto"/>
                <w:right w:val="none" w:sz="0" w:space="0" w:color="auto"/>
              </w:divBdr>
            </w:div>
          </w:divsChild>
        </w:div>
        <w:div w:id="842620864">
          <w:marLeft w:val="0"/>
          <w:marRight w:val="0"/>
          <w:marTop w:val="0"/>
          <w:marBottom w:val="0"/>
          <w:divBdr>
            <w:top w:val="none" w:sz="0" w:space="0" w:color="auto"/>
            <w:left w:val="none" w:sz="0" w:space="0" w:color="auto"/>
            <w:bottom w:val="none" w:sz="0" w:space="0" w:color="auto"/>
            <w:right w:val="none" w:sz="0" w:space="0" w:color="auto"/>
          </w:divBdr>
          <w:divsChild>
            <w:div w:id="201947539">
              <w:marLeft w:val="0"/>
              <w:marRight w:val="0"/>
              <w:marTop w:val="0"/>
              <w:marBottom w:val="0"/>
              <w:divBdr>
                <w:top w:val="none" w:sz="0" w:space="0" w:color="auto"/>
                <w:left w:val="none" w:sz="0" w:space="0" w:color="auto"/>
                <w:bottom w:val="none" w:sz="0" w:space="0" w:color="auto"/>
                <w:right w:val="none" w:sz="0" w:space="0" w:color="auto"/>
              </w:divBdr>
            </w:div>
            <w:div w:id="319699005">
              <w:marLeft w:val="0"/>
              <w:marRight w:val="0"/>
              <w:marTop w:val="0"/>
              <w:marBottom w:val="0"/>
              <w:divBdr>
                <w:top w:val="none" w:sz="0" w:space="0" w:color="auto"/>
                <w:left w:val="none" w:sz="0" w:space="0" w:color="auto"/>
                <w:bottom w:val="none" w:sz="0" w:space="0" w:color="auto"/>
                <w:right w:val="none" w:sz="0" w:space="0" w:color="auto"/>
              </w:divBdr>
            </w:div>
            <w:div w:id="766344633">
              <w:marLeft w:val="0"/>
              <w:marRight w:val="0"/>
              <w:marTop w:val="0"/>
              <w:marBottom w:val="0"/>
              <w:divBdr>
                <w:top w:val="none" w:sz="0" w:space="0" w:color="auto"/>
                <w:left w:val="none" w:sz="0" w:space="0" w:color="auto"/>
                <w:bottom w:val="none" w:sz="0" w:space="0" w:color="auto"/>
                <w:right w:val="none" w:sz="0" w:space="0" w:color="auto"/>
              </w:divBdr>
            </w:div>
            <w:div w:id="1432435534">
              <w:marLeft w:val="0"/>
              <w:marRight w:val="0"/>
              <w:marTop w:val="0"/>
              <w:marBottom w:val="0"/>
              <w:divBdr>
                <w:top w:val="none" w:sz="0" w:space="0" w:color="auto"/>
                <w:left w:val="none" w:sz="0" w:space="0" w:color="auto"/>
                <w:bottom w:val="none" w:sz="0" w:space="0" w:color="auto"/>
                <w:right w:val="none" w:sz="0" w:space="0" w:color="auto"/>
              </w:divBdr>
            </w:div>
          </w:divsChild>
        </w:div>
        <w:div w:id="1056590436">
          <w:marLeft w:val="0"/>
          <w:marRight w:val="0"/>
          <w:marTop w:val="0"/>
          <w:marBottom w:val="0"/>
          <w:divBdr>
            <w:top w:val="none" w:sz="0" w:space="0" w:color="auto"/>
            <w:left w:val="none" w:sz="0" w:space="0" w:color="auto"/>
            <w:bottom w:val="none" w:sz="0" w:space="0" w:color="auto"/>
            <w:right w:val="none" w:sz="0" w:space="0" w:color="auto"/>
          </w:divBdr>
          <w:divsChild>
            <w:div w:id="640771832">
              <w:marLeft w:val="0"/>
              <w:marRight w:val="0"/>
              <w:marTop w:val="0"/>
              <w:marBottom w:val="0"/>
              <w:divBdr>
                <w:top w:val="none" w:sz="0" w:space="0" w:color="auto"/>
                <w:left w:val="none" w:sz="0" w:space="0" w:color="auto"/>
                <w:bottom w:val="none" w:sz="0" w:space="0" w:color="auto"/>
                <w:right w:val="none" w:sz="0" w:space="0" w:color="auto"/>
              </w:divBdr>
            </w:div>
            <w:div w:id="834491716">
              <w:marLeft w:val="0"/>
              <w:marRight w:val="0"/>
              <w:marTop w:val="0"/>
              <w:marBottom w:val="0"/>
              <w:divBdr>
                <w:top w:val="none" w:sz="0" w:space="0" w:color="auto"/>
                <w:left w:val="none" w:sz="0" w:space="0" w:color="auto"/>
                <w:bottom w:val="none" w:sz="0" w:space="0" w:color="auto"/>
                <w:right w:val="none" w:sz="0" w:space="0" w:color="auto"/>
              </w:divBdr>
            </w:div>
            <w:div w:id="954139771">
              <w:marLeft w:val="0"/>
              <w:marRight w:val="0"/>
              <w:marTop w:val="0"/>
              <w:marBottom w:val="0"/>
              <w:divBdr>
                <w:top w:val="none" w:sz="0" w:space="0" w:color="auto"/>
                <w:left w:val="none" w:sz="0" w:space="0" w:color="auto"/>
                <w:bottom w:val="none" w:sz="0" w:space="0" w:color="auto"/>
                <w:right w:val="none" w:sz="0" w:space="0" w:color="auto"/>
              </w:divBdr>
            </w:div>
            <w:div w:id="1696811301">
              <w:marLeft w:val="0"/>
              <w:marRight w:val="0"/>
              <w:marTop w:val="0"/>
              <w:marBottom w:val="0"/>
              <w:divBdr>
                <w:top w:val="none" w:sz="0" w:space="0" w:color="auto"/>
                <w:left w:val="none" w:sz="0" w:space="0" w:color="auto"/>
                <w:bottom w:val="none" w:sz="0" w:space="0" w:color="auto"/>
                <w:right w:val="none" w:sz="0" w:space="0" w:color="auto"/>
              </w:divBdr>
            </w:div>
            <w:div w:id="1856336103">
              <w:marLeft w:val="0"/>
              <w:marRight w:val="0"/>
              <w:marTop w:val="0"/>
              <w:marBottom w:val="0"/>
              <w:divBdr>
                <w:top w:val="none" w:sz="0" w:space="0" w:color="auto"/>
                <w:left w:val="none" w:sz="0" w:space="0" w:color="auto"/>
                <w:bottom w:val="none" w:sz="0" w:space="0" w:color="auto"/>
                <w:right w:val="none" w:sz="0" w:space="0" w:color="auto"/>
              </w:divBdr>
            </w:div>
            <w:div w:id="1930498524">
              <w:marLeft w:val="0"/>
              <w:marRight w:val="0"/>
              <w:marTop w:val="0"/>
              <w:marBottom w:val="0"/>
              <w:divBdr>
                <w:top w:val="none" w:sz="0" w:space="0" w:color="auto"/>
                <w:left w:val="none" w:sz="0" w:space="0" w:color="auto"/>
                <w:bottom w:val="none" w:sz="0" w:space="0" w:color="auto"/>
                <w:right w:val="none" w:sz="0" w:space="0" w:color="auto"/>
              </w:divBdr>
            </w:div>
          </w:divsChild>
        </w:div>
        <w:div w:id="1068185434">
          <w:marLeft w:val="0"/>
          <w:marRight w:val="0"/>
          <w:marTop w:val="0"/>
          <w:marBottom w:val="0"/>
          <w:divBdr>
            <w:top w:val="none" w:sz="0" w:space="0" w:color="auto"/>
            <w:left w:val="none" w:sz="0" w:space="0" w:color="auto"/>
            <w:bottom w:val="none" w:sz="0" w:space="0" w:color="auto"/>
            <w:right w:val="none" w:sz="0" w:space="0" w:color="auto"/>
          </w:divBdr>
          <w:divsChild>
            <w:div w:id="258175869">
              <w:marLeft w:val="0"/>
              <w:marRight w:val="0"/>
              <w:marTop w:val="0"/>
              <w:marBottom w:val="0"/>
              <w:divBdr>
                <w:top w:val="none" w:sz="0" w:space="0" w:color="auto"/>
                <w:left w:val="none" w:sz="0" w:space="0" w:color="auto"/>
                <w:bottom w:val="none" w:sz="0" w:space="0" w:color="auto"/>
                <w:right w:val="none" w:sz="0" w:space="0" w:color="auto"/>
              </w:divBdr>
            </w:div>
            <w:div w:id="975601579">
              <w:marLeft w:val="0"/>
              <w:marRight w:val="0"/>
              <w:marTop w:val="0"/>
              <w:marBottom w:val="0"/>
              <w:divBdr>
                <w:top w:val="none" w:sz="0" w:space="0" w:color="auto"/>
                <w:left w:val="none" w:sz="0" w:space="0" w:color="auto"/>
                <w:bottom w:val="none" w:sz="0" w:space="0" w:color="auto"/>
                <w:right w:val="none" w:sz="0" w:space="0" w:color="auto"/>
              </w:divBdr>
            </w:div>
            <w:div w:id="1661611962">
              <w:marLeft w:val="0"/>
              <w:marRight w:val="0"/>
              <w:marTop w:val="0"/>
              <w:marBottom w:val="0"/>
              <w:divBdr>
                <w:top w:val="none" w:sz="0" w:space="0" w:color="auto"/>
                <w:left w:val="none" w:sz="0" w:space="0" w:color="auto"/>
                <w:bottom w:val="none" w:sz="0" w:space="0" w:color="auto"/>
                <w:right w:val="none" w:sz="0" w:space="0" w:color="auto"/>
              </w:divBdr>
            </w:div>
          </w:divsChild>
        </w:div>
        <w:div w:id="1080562888">
          <w:marLeft w:val="0"/>
          <w:marRight w:val="0"/>
          <w:marTop w:val="0"/>
          <w:marBottom w:val="0"/>
          <w:divBdr>
            <w:top w:val="none" w:sz="0" w:space="0" w:color="auto"/>
            <w:left w:val="none" w:sz="0" w:space="0" w:color="auto"/>
            <w:bottom w:val="none" w:sz="0" w:space="0" w:color="auto"/>
            <w:right w:val="none" w:sz="0" w:space="0" w:color="auto"/>
          </w:divBdr>
          <w:divsChild>
            <w:div w:id="1745645547">
              <w:marLeft w:val="0"/>
              <w:marRight w:val="0"/>
              <w:marTop w:val="0"/>
              <w:marBottom w:val="0"/>
              <w:divBdr>
                <w:top w:val="none" w:sz="0" w:space="0" w:color="auto"/>
                <w:left w:val="none" w:sz="0" w:space="0" w:color="auto"/>
                <w:bottom w:val="none" w:sz="0" w:space="0" w:color="auto"/>
                <w:right w:val="none" w:sz="0" w:space="0" w:color="auto"/>
              </w:divBdr>
            </w:div>
            <w:div w:id="1843472513">
              <w:marLeft w:val="0"/>
              <w:marRight w:val="0"/>
              <w:marTop w:val="0"/>
              <w:marBottom w:val="0"/>
              <w:divBdr>
                <w:top w:val="none" w:sz="0" w:space="0" w:color="auto"/>
                <w:left w:val="none" w:sz="0" w:space="0" w:color="auto"/>
                <w:bottom w:val="none" w:sz="0" w:space="0" w:color="auto"/>
                <w:right w:val="none" w:sz="0" w:space="0" w:color="auto"/>
              </w:divBdr>
            </w:div>
          </w:divsChild>
        </w:div>
        <w:div w:id="1134561924">
          <w:marLeft w:val="0"/>
          <w:marRight w:val="0"/>
          <w:marTop w:val="0"/>
          <w:marBottom w:val="0"/>
          <w:divBdr>
            <w:top w:val="none" w:sz="0" w:space="0" w:color="auto"/>
            <w:left w:val="none" w:sz="0" w:space="0" w:color="auto"/>
            <w:bottom w:val="none" w:sz="0" w:space="0" w:color="auto"/>
            <w:right w:val="none" w:sz="0" w:space="0" w:color="auto"/>
          </w:divBdr>
          <w:divsChild>
            <w:div w:id="831529171">
              <w:marLeft w:val="0"/>
              <w:marRight w:val="0"/>
              <w:marTop w:val="0"/>
              <w:marBottom w:val="0"/>
              <w:divBdr>
                <w:top w:val="none" w:sz="0" w:space="0" w:color="auto"/>
                <w:left w:val="none" w:sz="0" w:space="0" w:color="auto"/>
                <w:bottom w:val="none" w:sz="0" w:space="0" w:color="auto"/>
                <w:right w:val="none" w:sz="0" w:space="0" w:color="auto"/>
              </w:divBdr>
            </w:div>
          </w:divsChild>
        </w:div>
        <w:div w:id="1171680318">
          <w:marLeft w:val="0"/>
          <w:marRight w:val="0"/>
          <w:marTop w:val="0"/>
          <w:marBottom w:val="0"/>
          <w:divBdr>
            <w:top w:val="none" w:sz="0" w:space="0" w:color="auto"/>
            <w:left w:val="none" w:sz="0" w:space="0" w:color="auto"/>
            <w:bottom w:val="none" w:sz="0" w:space="0" w:color="auto"/>
            <w:right w:val="none" w:sz="0" w:space="0" w:color="auto"/>
          </w:divBdr>
          <w:divsChild>
            <w:div w:id="1063406506">
              <w:marLeft w:val="0"/>
              <w:marRight w:val="0"/>
              <w:marTop w:val="0"/>
              <w:marBottom w:val="0"/>
              <w:divBdr>
                <w:top w:val="none" w:sz="0" w:space="0" w:color="auto"/>
                <w:left w:val="none" w:sz="0" w:space="0" w:color="auto"/>
                <w:bottom w:val="none" w:sz="0" w:space="0" w:color="auto"/>
                <w:right w:val="none" w:sz="0" w:space="0" w:color="auto"/>
              </w:divBdr>
            </w:div>
            <w:div w:id="1528711438">
              <w:marLeft w:val="0"/>
              <w:marRight w:val="0"/>
              <w:marTop w:val="0"/>
              <w:marBottom w:val="0"/>
              <w:divBdr>
                <w:top w:val="none" w:sz="0" w:space="0" w:color="auto"/>
                <w:left w:val="none" w:sz="0" w:space="0" w:color="auto"/>
                <w:bottom w:val="none" w:sz="0" w:space="0" w:color="auto"/>
                <w:right w:val="none" w:sz="0" w:space="0" w:color="auto"/>
              </w:divBdr>
            </w:div>
            <w:div w:id="1870677449">
              <w:marLeft w:val="0"/>
              <w:marRight w:val="0"/>
              <w:marTop w:val="0"/>
              <w:marBottom w:val="0"/>
              <w:divBdr>
                <w:top w:val="none" w:sz="0" w:space="0" w:color="auto"/>
                <w:left w:val="none" w:sz="0" w:space="0" w:color="auto"/>
                <w:bottom w:val="none" w:sz="0" w:space="0" w:color="auto"/>
                <w:right w:val="none" w:sz="0" w:space="0" w:color="auto"/>
              </w:divBdr>
            </w:div>
          </w:divsChild>
        </w:div>
        <w:div w:id="1173253993">
          <w:marLeft w:val="0"/>
          <w:marRight w:val="0"/>
          <w:marTop w:val="0"/>
          <w:marBottom w:val="0"/>
          <w:divBdr>
            <w:top w:val="none" w:sz="0" w:space="0" w:color="auto"/>
            <w:left w:val="none" w:sz="0" w:space="0" w:color="auto"/>
            <w:bottom w:val="none" w:sz="0" w:space="0" w:color="auto"/>
            <w:right w:val="none" w:sz="0" w:space="0" w:color="auto"/>
          </w:divBdr>
          <w:divsChild>
            <w:div w:id="1771076665">
              <w:marLeft w:val="0"/>
              <w:marRight w:val="0"/>
              <w:marTop w:val="0"/>
              <w:marBottom w:val="0"/>
              <w:divBdr>
                <w:top w:val="none" w:sz="0" w:space="0" w:color="auto"/>
                <w:left w:val="none" w:sz="0" w:space="0" w:color="auto"/>
                <w:bottom w:val="none" w:sz="0" w:space="0" w:color="auto"/>
                <w:right w:val="none" w:sz="0" w:space="0" w:color="auto"/>
              </w:divBdr>
            </w:div>
          </w:divsChild>
        </w:div>
        <w:div w:id="1189098818">
          <w:marLeft w:val="0"/>
          <w:marRight w:val="0"/>
          <w:marTop w:val="0"/>
          <w:marBottom w:val="0"/>
          <w:divBdr>
            <w:top w:val="none" w:sz="0" w:space="0" w:color="auto"/>
            <w:left w:val="none" w:sz="0" w:space="0" w:color="auto"/>
            <w:bottom w:val="none" w:sz="0" w:space="0" w:color="auto"/>
            <w:right w:val="none" w:sz="0" w:space="0" w:color="auto"/>
          </w:divBdr>
          <w:divsChild>
            <w:div w:id="235632413">
              <w:marLeft w:val="0"/>
              <w:marRight w:val="0"/>
              <w:marTop w:val="0"/>
              <w:marBottom w:val="0"/>
              <w:divBdr>
                <w:top w:val="none" w:sz="0" w:space="0" w:color="auto"/>
                <w:left w:val="none" w:sz="0" w:space="0" w:color="auto"/>
                <w:bottom w:val="none" w:sz="0" w:space="0" w:color="auto"/>
                <w:right w:val="none" w:sz="0" w:space="0" w:color="auto"/>
              </w:divBdr>
            </w:div>
          </w:divsChild>
        </w:div>
        <w:div w:id="1302148029">
          <w:marLeft w:val="0"/>
          <w:marRight w:val="0"/>
          <w:marTop w:val="0"/>
          <w:marBottom w:val="0"/>
          <w:divBdr>
            <w:top w:val="none" w:sz="0" w:space="0" w:color="auto"/>
            <w:left w:val="none" w:sz="0" w:space="0" w:color="auto"/>
            <w:bottom w:val="none" w:sz="0" w:space="0" w:color="auto"/>
            <w:right w:val="none" w:sz="0" w:space="0" w:color="auto"/>
          </w:divBdr>
          <w:divsChild>
            <w:div w:id="898899194">
              <w:marLeft w:val="0"/>
              <w:marRight w:val="0"/>
              <w:marTop w:val="0"/>
              <w:marBottom w:val="0"/>
              <w:divBdr>
                <w:top w:val="none" w:sz="0" w:space="0" w:color="auto"/>
                <w:left w:val="none" w:sz="0" w:space="0" w:color="auto"/>
                <w:bottom w:val="none" w:sz="0" w:space="0" w:color="auto"/>
                <w:right w:val="none" w:sz="0" w:space="0" w:color="auto"/>
              </w:divBdr>
            </w:div>
            <w:div w:id="1166822828">
              <w:marLeft w:val="0"/>
              <w:marRight w:val="0"/>
              <w:marTop w:val="0"/>
              <w:marBottom w:val="0"/>
              <w:divBdr>
                <w:top w:val="none" w:sz="0" w:space="0" w:color="auto"/>
                <w:left w:val="none" w:sz="0" w:space="0" w:color="auto"/>
                <w:bottom w:val="none" w:sz="0" w:space="0" w:color="auto"/>
                <w:right w:val="none" w:sz="0" w:space="0" w:color="auto"/>
              </w:divBdr>
            </w:div>
            <w:div w:id="1736928221">
              <w:marLeft w:val="0"/>
              <w:marRight w:val="0"/>
              <w:marTop w:val="0"/>
              <w:marBottom w:val="0"/>
              <w:divBdr>
                <w:top w:val="none" w:sz="0" w:space="0" w:color="auto"/>
                <w:left w:val="none" w:sz="0" w:space="0" w:color="auto"/>
                <w:bottom w:val="none" w:sz="0" w:space="0" w:color="auto"/>
                <w:right w:val="none" w:sz="0" w:space="0" w:color="auto"/>
              </w:divBdr>
            </w:div>
            <w:div w:id="1898660207">
              <w:marLeft w:val="0"/>
              <w:marRight w:val="0"/>
              <w:marTop w:val="0"/>
              <w:marBottom w:val="0"/>
              <w:divBdr>
                <w:top w:val="none" w:sz="0" w:space="0" w:color="auto"/>
                <w:left w:val="none" w:sz="0" w:space="0" w:color="auto"/>
                <w:bottom w:val="none" w:sz="0" w:space="0" w:color="auto"/>
                <w:right w:val="none" w:sz="0" w:space="0" w:color="auto"/>
              </w:divBdr>
            </w:div>
          </w:divsChild>
        </w:div>
        <w:div w:id="1416129154">
          <w:marLeft w:val="0"/>
          <w:marRight w:val="0"/>
          <w:marTop w:val="0"/>
          <w:marBottom w:val="0"/>
          <w:divBdr>
            <w:top w:val="none" w:sz="0" w:space="0" w:color="auto"/>
            <w:left w:val="none" w:sz="0" w:space="0" w:color="auto"/>
            <w:bottom w:val="none" w:sz="0" w:space="0" w:color="auto"/>
            <w:right w:val="none" w:sz="0" w:space="0" w:color="auto"/>
          </w:divBdr>
          <w:divsChild>
            <w:div w:id="618343462">
              <w:marLeft w:val="0"/>
              <w:marRight w:val="0"/>
              <w:marTop w:val="0"/>
              <w:marBottom w:val="0"/>
              <w:divBdr>
                <w:top w:val="none" w:sz="0" w:space="0" w:color="auto"/>
                <w:left w:val="none" w:sz="0" w:space="0" w:color="auto"/>
                <w:bottom w:val="none" w:sz="0" w:space="0" w:color="auto"/>
                <w:right w:val="none" w:sz="0" w:space="0" w:color="auto"/>
              </w:divBdr>
            </w:div>
          </w:divsChild>
        </w:div>
        <w:div w:id="1556237620">
          <w:marLeft w:val="0"/>
          <w:marRight w:val="0"/>
          <w:marTop w:val="0"/>
          <w:marBottom w:val="0"/>
          <w:divBdr>
            <w:top w:val="none" w:sz="0" w:space="0" w:color="auto"/>
            <w:left w:val="none" w:sz="0" w:space="0" w:color="auto"/>
            <w:bottom w:val="none" w:sz="0" w:space="0" w:color="auto"/>
            <w:right w:val="none" w:sz="0" w:space="0" w:color="auto"/>
          </w:divBdr>
          <w:divsChild>
            <w:div w:id="1922325786">
              <w:marLeft w:val="0"/>
              <w:marRight w:val="0"/>
              <w:marTop w:val="0"/>
              <w:marBottom w:val="0"/>
              <w:divBdr>
                <w:top w:val="none" w:sz="0" w:space="0" w:color="auto"/>
                <w:left w:val="none" w:sz="0" w:space="0" w:color="auto"/>
                <w:bottom w:val="none" w:sz="0" w:space="0" w:color="auto"/>
                <w:right w:val="none" w:sz="0" w:space="0" w:color="auto"/>
              </w:divBdr>
            </w:div>
          </w:divsChild>
        </w:div>
        <w:div w:id="1575579791">
          <w:marLeft w:val="0"/>
          <w:marRight w:val="0"/>
          <w:marTop w:val="0"/>
          <w:marBottom w:val="0"/>
          <w:divBdr>
            <w:top w:val="none" w:sz="0" w:space="0" w:color="auto"/>
            <w:left w:val="none" w:sz="0" w:space="0" w:color="auto"/>
            <w:bottom w:val="none" w:sz="0" w:space="0" w:color="auto"/>
            <w:right w:val="none" w:sz="0" w:space="0" w:color="auto"/>
          </w:divBdr>
          <w:divsChild>
            <w:div w:id="543250194">
              <w:marLeft w:val="0"/>
              <w:marRight w:val="0"/>
              <w:marTop w:val="0"/>
              <w:marBottom w:val="0"/>
              <w:divBdr>
                <w:top w:val="none" w:sz="0" w:space="0" w:color="auto"/>
                <w:left w:val="none" w:sz="0" w:space="0" w:color="auto"/>
                <w:bottom w:val="none" w:sz="0" w:space="0" w:color="auto"/>
                <w:right w:val="none" w:sz="0" w:space="0" w:color="auto"/>
              </w:divBdr>
            </w:div>
            <w:div w:id="1740397888">
              <w:marLeft w:val="0"/>
              <w:marRight w:val="0"/>
              <w:marTop w:val="0"/>
              <w:marBottom w:val="0"/>
              <w:divBdr>
                <w:top w:val="none" w:sz="0" w:space="0" w:color="auto"/>
                <w:left w:val="none" w:sz="0" w:space="0" w:color="auto"/>
                <w:bottom w:val="none" w:sz="0" w:space="0" w:color="auto"/>
                <w:right w:val="none" w:sz="0" w:space="0" w:color="auto"/>
              </w:divBdr>
            </w:div>
            <w:div w:id="1912806296">
              <w:marLeft w:val="0"/>
              <w:marRight w:val="0"/>
              <w:marTop w:val="0"/>
              <w:marBottom w:val="0"/>
              <w:divBdr>
                <w:top w:val="none" w:sz="0" w:space="0" w:color="auto"/>
                <w:left w:val="none" w:sz="0" w:space="0" w:color="auto"/>
                <w:bottom w:val="none" w:sz="0" w:space="0" w:color="auto"/>
                <w:right w:val="none" w:sz="0" w:space="0" w:color="auto"/>
              </w:divBdr>
            </w:div>
          </w:divsChild>
        </w:div>
        <w:div w:id="1618755686">
          <w:marLeft w:val="0"/>
          <w:marRight w:val="0"/>
          <w:marTop w:val="0"/>
          <w:marBottom w:val="0"/>
          <w:divBdr>
            <w:top w:val="none" w:sz="0" w:space="0" w:color="auto"/>
            <w:left w:val="none" w:sz="0" w:space="0" w:color="auto"/>
            <w:bottom w:val="none" w:sz="0" w:space="0" w:color="auto"/>
            <w:right w:val="none" w:sz="0" w:space="0" w:color="auto"/>
          </w:divBdr>
          <w:divsChild>
            <w:div w:id="71709040">
              <w:marLeft w:val="0"/>
              <w:marRight w:val="0"/>
              <w:marTop w:val="0"/>
              <w:marBottom w:val="0"/>
              <w:divBdr>
                <w:top w:val="none" w:sz="0" w:space="0" w:color="auto"/>
                <w:left w:val="none" w:sz="0" w:space="0" w:color="auto"/>
                <w:bottom w:val="none" w:sz="0" w:space="0" w:color="auto"/>
                <w:right w:val="none" w:sz="0" w:space="0" w:color="auto"/>
              </w:divBdr>
            </w:div>
            <w:div w:id="157043495">
              <w:marLeft w:val="0"/>
              <w:marRight w:val="0"/>
              <w:marTop w:val="0"/>
              <w:marBottom w:val="0"/>
              <w:divBdr>
                <w:top w:val="none" w:sz="0" w:space="0" w:color="auto"/>
                <w:left w:val="none" w:sz="0" w:space="0" w:color="auto"/>
                <w:bottom w:val="none" w:sz="0" w:space="0" w:color="auto"/>
                <w:right w:val="none" w:sz="0" w:space="0" w:color="auto"/>
              </w:divBdr>
            </w:div>
            <w:div w:id="814028137">
              <w:marLeft w:val="0"/>
              <w:marRight w:val="0"/>
              <w:marTop w:val="0"/>
              <w:marBottom w:val="0"/>
              <w:divBdr>
                <w:top w:val="none" w:sz="0" w:space="0" w:color="auto"/>
                <w:left w:val="none" w:sz="0" w:space="0" w:color="auto"/>
                <w:bottom w:val="none" w:sz="0" w:space="0" w:color="auto"/>
                <w:right w:val="none" w:sz="0" w:space="0" w:color="auto"/>
              </w:divBdr>
            </w:div>
            <w:div w:id="1009676910">
              <w:marLeft w:val="0"/>
              <w:marRight w:val="0"/>
              <w:marTop w:val="0"/>
              <w:marBottom w:val="0"/>
              <w:divBdr>
                <w:top w:val="none" w:sz="0" w:space="0" w:color="auto"/>
                <w:left w:val="none" w:sz="0" w:space="0" w:color="auto"/>
                <w:bottom w:val="none" w:sz="0" w:space="0" w:color="auto"/>
                <w:right w:val="none" w:sz="0" w:space="0" w:color="auto"/>
              </w:divBdr>
            </w:div>
          </w:divsChild>
        </w:div>
        <w:div w:id="1717704670">
          <w:marLeft w:val="0"/>
          <w:marRight w:val="0"/>
          <w:marTop w:val="0"/>
          <w:marBottom w:val="0"/>
          <w:divBdr>
            <w:top w:val="none" w:sz="0" w:space="0" w:color="auto"/>
            <w:left w:val="none" w:sz="0" w:space="0" w:color="auto"/>
            <w:bottom w:val="none" w:sz="0" w:space="0" w:color="auto"/>
            <w:right w:val="none" w:sz="0" w:space="0" w:color="auto"/>
          </w:divBdr>
          <w:divsChild>
            <w:div w:id="161430380">
              <w:marLeft w:val="0"/>
              <w:marRight w:val="0"/>
              <w:marTop w:val="0"/>
              <w:marBottom w:val="0"/>
              <w:divBdr>
                <w:top w:val="none" w:sz="0" w:space="0" w:color="auto"/>
                <w:left w:val="none" w:sz="0" w:space="0" w:color="auto"/>
                <w:bottom w:val="none" w:sz="0" w:space="0" w:color="auto"/>
                <w:right w:val="none" w:sz="0" w:space="0" w:color="auto"/>
              </w:divBdr>
            </w:div>
            <w:div w:id="717895326">
              <w:marLeft w:val="0"/>
              <w:marRight w:val="0"/>
              <w:marTop w:val="0"/>
              <w:marBottom w:val="0"/>
              <w:divBdr>
                <w:top w:val="none" w:sz="0" w:space="0" w:color="auto"/>
                <w:left w:val="none" w:sz="0" w:space="0" w:color="auto"/>
                <w:bottom w:val="none" w:sz="0" w:space="0" w:color="auto"/>
                <w:right w:val="none" w:sz="0" w:space="0" w:color="auto"/>
              </w:divBdr>
            </w:div>
          </w:divsChild>
        </w:div>
        <w:div w:id="1749839445">
          <w:marLeft w:val="0"/>
          <w:marRight w:val="0"/>
          <w:marTop w:val="0"/>
          <w:marBottom w:val="0"/>
          <w:divBdr>
            <w:top w:val="none" w:sz="0" w:space="0" w:color="auto"/>
            <w:left w:val="none" w:sz="0" w:space="0" w:color="auto"/>
            <w:bottom w:val="none" w:sz="0" w:space="0" w:color="auto"/>
            <w:right w:val="none" w:sz="0" w:space="0" w:color="auto"/>
          </w:divBdr>
          <w:divsChild>
            <w:div w:id="898244929">
              <w:marLeft w:val="0"/>
              <w:marRight w:val="0"/>
              <w:marTop w:val="0"/>
              <w:marBottom w:val="0"/>
              <w:divBdr>
                <w:top w:val="none" w:sz="0" w:space="0" w:color="auto"/>
                <w:left w:val="none" w:sz="0" w:space="0" w:color="auto"/>
                <w:bottom w:val="none" w:sz="0" w:space="0" w:color="auto"/>
                <w:right w:val="none" w:sz="0" w:space="0" w:color="auto"/>
              </w:divBdr>
            </w:div>
            <w:div w:id="1549025454">
              <w:marLeft w:val="0"/>
              <w:marRight w:val="0"/>
              <w:marTop w:val="0"/>
              <w:marBottom w:val="0"/>
              <w:divBdr>
                <w:top w:val="none" w:sz="0" w:space="0" w:color="auto"/>
                <w:left w:val="none" w:sz="0" w:space="0" w:color="auto"/>
                <w:bottom w:val="none" w:sz="0" w:space="0" w:color="auto"/>
                <w:right w:val="none" w:sz="0" w:space="0" w:color="auto"/>
              </w:divBdr>
            </w:div>
            <w:div w:id="1593123308">
              <w:marLeft w:val="0"/>
              <w:marRight w:val="0"/>
              <w:marTop w:val="0"/>
              <w:marBottom w:val="0"/>
              <w:divBdr>
                <w:top w:val="none" w:sz="0" w:space="0" w:color="auto"/>
                <w:left w:val="none" w:sz="0" w:space="0" w:color="auto"/>
                <w:bottom w:val="none" w:sz="0" w:space="0" w:color="auto"/>
                <w:right w:val="none" w:sz="0" w:space="0" w:color="auto"/>
              </w:divBdr>
            </w:div>
          </w:divsChild>
        </w:div>
        <w:div w:id="1752434140">
          <w:marLeft w:val="0"/>
          <w:marRight w:val="0"/>
          <w:marTop w:val="0"/>
          <w:marBottom w:val="0"/>
          <w:divBdr>
            <w:top w:val="none" w:sz="0" w:space="0" w:color="auto"/>
            <w:left w:val="none" w:sz="0" w:space="0" w:color="auto"/>
            <w:bottom w:val="none" w:sz="0" w:space="0" w:color="auto"/>
            <w:right w:val="none" w:sz="0" w:space="0" w:color="auto"/>
          </w:divBdr>
          <w:divsChild>
            <w:div w:id="603390784">
              <w:marLeft w:val="0"/>
              <w:marRight w:val="0"/>
              <w:marTop w:val="0"/>
              <w:marBottom w:val="0"/>
              <w:divBdr>
                <w:top w:val="none" w:sz="0" w:space="0" w:color="auto"/>
                <w:left w:val="none" w:sz="0" w:space="0" w:color="auto"/>
                <w:bottom w:val="none" w:sz="0" w:space="0" w:color="auto"/>
                <w:right w:val="none" w:sz="0" w:space="0" w:color="auto"/>
              </w:divBdr>
            </w:div>
            <w:div w:id="1238899559">
              <w:marLeft w:val="0"/>
              <w:marRight w:val="0"/>
              <w:marTop w:val="0"/>
              <w:marBottom w:val="0"/>
              <w:divBdr>
                <w:top w:val="none" w:sz="0" w:space="0" w:color="auto"/>
                <w:left w:val="none" w:sz="0" w:space="0" w:color="auto"/>
                <w:bottom w:val="none" w:sz="0" w:space="0" w:color="auto"/>
                <w:right w:val="none" w:sz="0" w:space="0" w:color="auto"/>
              </w:divBdr>
            </w:div>
            <w:div w:id="1356233079">
              <w:marLeft w:val="0"/>
              <w:marRight w:val="0"/>
              <w:marTop w:val="0"/>
              <w:marBottom w:val="0"/>
              <w:divBdr>
                <w:top w:val="none" w:sz="0" w:space="0" w:color="auto"/>
                <w:left w:val="none" w:sz="0" w:space="0" w:color="auto"/>
                <w:bottom w:val="none" w:sz="0" w:space="0" w:color="auto"/>
                <w:right w:val="none" w:sz="0" w:space="0" w:color="auto"/>
              </w:divBdr>
            </w:div>
          </w:divsChild>
        </w:div>
        <w:div w:id="1812821778">
          <w:marLeft w:val="0"/>
          <w:marRight w:val="0"/>
          <w:marTop w:val="0"/>
          <w:marBottom w:val="0"/>
          <w:divBdr>
            <w:top w:val="none" w:sz="0" w:space="0" w:color="auto"/>
            <w:left w:val="none" w:sz="0" w:space="0" w:color="auto"/>
            <w:bottom w:val="none" w:sz="0" w:space="0" w:color="auto"/>
            <w:right w:val="none" w:sz="0" w:space="0" w:color="auto"/>
          </w:divBdr>
          <w:divsChild>
            <w:div w:id="1795979826">
              <w:marLeft w:val="0"/>
              <w:marRight w:val="0"/>
              <w:marTop w:val="0"/>
              <w:marBottom w:val="0"/>
              <w:divBdr>
                <w:top w:val="none" w:sz="0" w:space="0" w:color="auto"/>
                <w:left w:val="none" w:sz="0" w:space="0" w:color="auto"/>
                <w:bottom w:val="none" w:sz="0" w:space="0" w:color="auto"/>
                <w:right w:val="none" w:sz="0" w:space="0" w:color="auto"/>
              </w:divBdr>
            </w:div>
          </w:divsChild>
        </w:div>
        <w:div w:id="1835564647">
          <w:marLeft w:val="0"/>
          <w:marRight w:val="0"/>
          <w:marTop w:val="0"/>
          <w:marBottom w:val="0"/>
          <w:divBdr>
            <w:top w:val="none" w:sz="0" w:space="0" w:color="auto"/>
            <w:left w:val="none" w:sz="0" w:space="0" w:color="auto"/>
            <w:bottom w:val="none" w:sz="0" w:space="0" w:color="auto"/>
            <w:right w:val="none" w:sz="0" w:space="0" w:color="auto"/>
          </w:divBdr>
          <w:divsChild>
            <w:div w:id="280655109">
              <w:marLeft w:val="0"/>
              <w:marRight w:val="0"/>
              <w:marTop w:val="0"/>
              <w:marBottom w:val="0"/>
              <w:divBdr>
                <w:top w:val="none" w:sz="0" w:space="0" w:color="auto"/>
                <w:left w:val="none" w:sz="0" w:space="0" w:color="auto"/>
                <w:bottom w:val="none" w:sz="0" w:space="0" w:color="auto"/>
                <w:right w:val="none" w:sz="0" w:space="0" w:color="auto"/>
              </w:divBdr>
            </w:div>
          </w:divsChild>
        </w:div>
        <w:div w:id="1942445013">
          <w:marLeft w:val="0"/>
          <w:marRight w:val="0"/>
          <w:marTop w:val="0"/>
          <w:marBottom w:val="0"/>
          <w:divBdr>
            <w:top w:val="none" w:sz="0" w:space="0" w:color="auto"/>
            <w:left w:val="none" w:sz="0" w:space="0" w:color="auto"/>
            <w:bottom w:val="none" w:sz="0" w:space="0" w:color="auto"/>
            <w:right w:val="none" w:sz="0" w:space="0" w:color="auto"/>
          </w:divBdr>
          <w:divsChild>
            <w:div w:id="416750809">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1064834800">
              <w:marLeft w:val="0"/>
              <w:marRight w:val="0"/>
              <w:marTop w:val="0"/>
              <w:marBottom w:val="0"/>
              <w:divBdr>
                <w:top w:val="none" w:sz="0" w:space="0" w:color="auto"/>
                <w:left w:val="none" w:sz="0" w:space="0" w:color="auto"/>
                <w:bottom w:val="none" w:sz="0" w:space="0" w:color="auto"/>
                <w:right w:val="none" w:sz="0" w:space="0" w:color="auto"/>
              </w:divBdr>
            </w:div>
            <w:div w:id="2074042575">
              <w:marLeft w:val="0"/>
              <w:marRight w:val="0"/>
              <w:marTop w:val="0"/>
              <w:marBottom w:val="0"/>
              <w:divBdr>
                <w:top w:val="none" w:sz="0" w:space="0" w:color="auto"/>
                <w:left w:val="none" w:sz="0" w:space="0" w:color="auto"/>
                <w:bottom w:val="none" w:sz="0" w:space="0" w:color="auto"/>
                <w:right w:val="none" w:sz="0" w:space="0" w:color="auto"/>
              </w:divBdr>
            </w:div>
          </w:divsChild>
        </w:div>
        <w:div w:id="1987007271">
          <w:marLeft w:val="0"/>
          <w:marRight w:val="0"/>
          <w:marTop w:val="0"/>
          <w:marBottom w:val="0"/>
          <w:divBdr>
            <w:top w:val="none" w:sz="0" w:space="0" w:color="auto"/>
            <w:left w:val="none" w:sz="0" w:space="0" w:color="auto"/>
            <w:bottom w:val="none" w:sz="0" w:space="0" w:color="auto"/>
            <w:right w:val="none" w:sz="0" w:space="0" w:color="auto"/>
          </w:divBdr>
          <w:divsChild>
            <w:div w:id="835002393">
              <w:marLeft w:val="0"/>
              <w:marRight w:val="0"/>
              <w:marTop w:val="0"/>
              <w:marBottom w:val="0"/>
              <w:divBdr>
                <w:top w:val="none" w:sz="0" w:space="0" w:color="auto"/>
                <w:left w:val="none" w:sz="0" w:space="0" w:color="auto"/>
                <w:bottom w:val="none" w:sz="0" w:space="0" w:color="auto"/>
                <w:right w:val="none" w:sz="0" w:space="0" w:color="auto"/>
              </w:divBdr>
            </w:div>
            <w:div w:id="1846357682">
              <w:marLeft w:val="0"/>
              <w:marRight w:val="0"/>
              <w:marTop w:val="0"/>
              <w:marBottom w:val="0"/>
              <w:divBdr>
                <w:top w:val="none" w:sz="0" w:space="0" w:color="auto"/>
                <w:left w:val="none" w:sz="0" w:space="0" w:color="auto"/>
                <w:bottom w:val="none" w:sz="0" w:space="0" w:color="auto"/>
                <w:right w:val="none" w:sz="0" w:space="0" w:color="auto"/>
              </w:divBdr>
            </w:div>
          </w:divsChild>
        </w:div>
        <w:div w:id="2038575563">
          <w:marLeft w:val="0"/>
          <w:marRight w:val="0"/>
          <w:marTop w:val="0"/>
          <w:marBottom w:val="0"/>
          <w:divBdr>
            <w:top w:val="none" w:sz="0" w:space="0" w:color="auto"/>
            <w:left w:val="none" w:sz="0" w:space="0" w:color="auto"/>
            <w:bottom w:val="none" w:sz="0" w:space="0" w:color="auto"/>
            <w:right w:val="none" w:sz="0" w:space="0" w:color="auto"/>
          </w:divBdr>
          <w:divsChild>
            <w:div w:id="61105015">
              <w:marLeft w:val="0"/>
              <w:marRight w:val="0"/>
              <w:marTop w:val="0"/>
              <w:marBottom w:val="0"/>
              <w:divBdr>
                <w:top w:val="none" w:sz="0" w:space="0" w:color="auto"/>
                <w:left w:val="none" w:sz="0" w:space="0" w:color="auto"/>
                <w:bottom w:val="none" w:sz="0" w:space="0" w:color="auto"/>
                <w:right w:val="none" w:sz="0" w:space="0" w:color="auto"/>
              </w:divBdr>
            </w:div>
            <w:div w:id="925111874">
              <w:marLeft w:val="0"/>
              <w:marRight w:val="0"/>
              <w:marTop w:val="0"/>
              <w:marBottom w:val="0"/>
              <w:divBdr>
                <w:top w:val="none" w:sz="0" w:space="0" w:color="auto"/>
                <w:left w:val="none" w:sz="0" w:space="0" w:color="auto"/>
                <w:bottom w:val="none" w:sz="0" w:space="0" w:color="auto"/>
                <w:right w:val="none" w:sz="0" w:space="0" w:color="auto"/>
              </w:divBdr>
            </w:div>
            <w:div w:id="1916429529">
              <w:marLeft w:val="0"/>
              <w:marRight w:val="0"/>
              <w:marTop w:val="0"/>
              <w:marBottom w:val="0"/>
              <w:divBdr>
                <w:top w:val="none" w:sz="0" w:space="0" w:color="auto"/>
                <w:left w:val="none" w:sz="0" w:space="0" w:color="auto"/>
                <w:bottom w:val="none" w:sz="0" w:space="0" w:color="auto"/>
                <w:right w:val="none" w:sz="0" w:space="0" w:color="auto"/>
              </w:divBdr>
            </w:div>
          </w:divsChild>
        </w:div>
        <w:div w:id="2125299459">
          <w:marLeft w:val="0"/>
          <w:marRight w:val="0"/>
          <w:marTop w:val="0"/>
          <w:marBottom w:val="0"/>
          <w:divBdr>
            <w:top w:val="none" w:sz="0" w:space="0" w:color="auto"/>
            <w:left w:val="none" w:sz="0" w:space="0" w:color="auto"/>
            <w:bottom w:val="none" w:sz="0" w:space="0" w:color="auto"/>
            <w:right w:val="none" w:sz="0" w:space="0" w:color="auto"/>
          </w:divBdr>
          <w:divsChild>
            <w:div w:id="946501039">
              <w:marLeft w:val="0"/>
              <w:marRight w:val="0"/>
              <w:marTop w:val="0"/>
              <w:marBottom w:val="0"/>
              <w:divBdr>
                <w:top w:val="none" w:sz="0" w:space="0" w:color="auto"/>
                <w:left w:val="none" w:sz="0" w:space="0" w:color="auto"/>
                <w:bottom w:val="none" w:sz="0" w:space="0" w:color="auto"/>
                <w:right w:val="none" w:sz="0" w:space="0" w:color="auto"/>
              </w:divBdr>
            </w:div>
            <w:div w:id="1424834042">
              <w:marLeft w:val="0"/>
              <w:marRight w:val="0"/>
              <w:marTop w:val="0"/>
              <w:marBottom w:val="0"/>
              <w:divBdr>
                <w:top w:val="none" w:sz="0" w:space="0" w:color="auto"/>
                <w:left w:val="none" w:sz="0" w:space="0" w:color="auto"/>
                <w:bottom w:val="none" w:sz="0" w:space="0" w:color="auto"/>
                <w:right w:val="none" w:sz="0" w:space="0" w:color="auto"/>
              </w:divBdr>
            </w:div>
            <w:div w:id="188279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3075">
      <w:bodyDiv w:val="1"/>
      <w:marLeft w:val="0"/>
      <w:marRight w:val="0"/>
      <w:marTop w:val="0"/>
      <w:marBottom w:val="0"/>
      <w:divBdr>
        <w:top w:val="none" w:sz="0" w:space="0" w:color="auto"/>
        <w:left w:val="none" w:sz="0" w:space="0" w:color="auto"/>
        <w:bottom w:val="none" w:sz="0" w:space="0" w:color="auto"/>
        <w:right w:val="none" w:sz="0" w:space="0" w:color="auto"/>
      </w:divBdr>
    </w:div>
    <w:div w:id="834221751">
      <w:bodyDiv w:val="1"/>
      <w:marLeft w:val="0"/>
      <w:marRight w:val="0"/>
      <w:marTop w:val="0"/>
      <w:marBottom w:val="0"/>
      <w:divBdr>
        <w:top w:val="none" w:sz="0" w:space="0" w:color="auto"/>
        <w:left w:val="none" w:sz="0" w:space="0" w:color="auto"/>
        <w:bottom w:val="none" w:sz="0" w:space="0" w:color="auto"/>
        <w:right w:val="none" w:sz="0" w:space="0" w:color="auto"/>
      </w:divBdr>
    </w:div>
    <w:div w:id="847062819">
      <w:bodyDiv w:val="1"/>
      <w:marLeft w:val="0"/>
      <w:marRight w:val="0"/>
      <w:marTop w:val="0"/>
      <w:marBottom w:val="0"/>
      <w:divBdr>
        <w:top w:val="none" w:sz="0" w:space="0" w:color="auto"/>
        <w:left w:val="none" w:sz="0" w:space="0" w:color="auto"/>
        <w:bottom w:val="none" w:sz="0" w:space="0" w:color="auto"/>
        <w:right w:val="none" w:sz="0" w:space="0" w:color="auto"/>
      </w:divBdr>
    </w:div>
    <w:div w:id="858351739">
      <w:bodyDiv w:val="1"/>
      <w:marLeft w:val="0"/>
      <w:marRight w:val="0"/>
      <w:marTop w:val="0"/>
      <w:marBottom w:val="0"/>
      <w:divBdr>
        <w:top w:val="none" w:sz="0" w:space="0" w:color="auto"/>
        <w:left w:val="none" w:sz="0" w:space="0" w:color="auto"/>
        <w:bottom w:val="none" w:sz="0" w:space="0" w:color="auto"/>
        <w:right w:val="none" w:sz="0" w:space="0" w:color="auto"/>
      </w:divBdr>
    </w:div>
    <w:div w:id="861355642">
      <w:bodyDiv w:val="1"/>
      <w:marLeft w:val="0"/>
      <w:marRight w:val="0"/>
      <w:marTop w:val="0"/>
      <w:marBottom w:val="0"/>
      <w:divBdr>
        <w:top w:val="none" w:sz="0" w:space="0" w:color="auto"/>
        <w:left w:val="none" w:sz="0" w:space="0" w:color="auto"/>
        <w:bottom w:val="none" w:sz="0" w:space="0" w:color="auto"/>
        <w:right w:val="none" w:sz="0" w:space="0" w:color="auto"/>
      </w:divBdr>
    </w:div>
    <w:div w:id="1044211208">
      <w:bodyDiv w:val="1"/>
      <w:marLeft w:val="0"/>
      <w:marRight w:val="0"/>
      <w:marTop w:val="0"/>
      <w:marBottom w:val="0"/>
      <w:divBdr>
        <w:top w:val="none" w:sz="0" w:space="0" w:color="auto"/>
        <w:left w:val="none" w:sz="0" w:space="0" w:color="auto"/>
        <w:bottom w:val="none" w:sz="0" w:space="0" w:color="auto"/>
        <w:right w:val="none" w:sz="0" w:space="0" w:color="auto"/>
      </w:divBdr>
    </w:div>
    <w:div w:id="1089696505">
      <w:bodyDiv w:val="1"/>
      <w:marLeft w:val="0"/>
      <w:marRight w:val="0"/>
      <w:marTop w:val="0"/>
      <w:marBottom w:val="0"/>
      <w:divBdr>
        <w:top w:val="none" w:sz="0" w:space="0" w:color="auto"/>
        <w:left w:val="none" w:sz="0" w:space="0" w:color="auto"/>
        <w:bottom w:val="none" w:sz="0" w:space="0" w:color="auto"/>
        <w:right w:val="none" w:sz="0" w:space="0" w:color="auto"/>
      </w:divBdr>
    </w:div>
    <w:div w:id="1103308415">
      <w:bodyDiv w:val="1"/>
      <w:marLeft w:val="0"/>
      <w:marRight w:val="0"/>
      <w:marTop w:val="0"/>
      <w:marBottom w:val="0"/>
      <w:divBdr>
        <w:top w:val="none" w:sz="0" w:space="0" w:color="auto"/>
        <w:left w:val="none" w:sz="0" w:space="0" w:color="auto"/>
        <w:bottom w:val="none" w:sz="0" w:space="0" w:color="auto"/>
        <w:right w:val="none" w:sz="0" w:space="0" w:color="auto"/>
      </w:divBdr>
      <w:divsChild>
        <w:div w:id="1226333449">
          <w:marLeft w:val="0"/>
          <w:marRight w:val="0"/>
          <w:marTop w:val="0"/>
          <w:marBottom w:val="0"/>
          <w:divBdr>
            <w:top w:val="none" w:sz="0" w:space="0" w:color="auto"/>
            <w:left w:val="none" w:sz="0" w:space="0" w:color="auto"/>
            <w:bottom w:val="none" w:sz="0" w:space="0" w:color="auto"/>
            <w:right w:val="none" w:sz="0" w:space="0" w:color="auto"/>
          </w:divBdr>
        </w:div>
      </w:divsChild>
    </w:div>
    <w:div w:id="1150756209">
      <w:bodyDiv w:val="1"/>
      <w:marLeft w:val="0"/>
      <w:marRight w:val="0"/>
      <w:marTop w:val="0"/>
      <w:marBottom w:val="0"/>
      <w:divBdr>
        <w:top w:val="none" w:sz="0" w:space="0" w:color="auto"/>
        <w:left w:val="none" w:sz="0" w:space="0" w:color="auto"/>
        <w:bottom w:val="none" w:sz="0" w:space="0" w:color="auto"/>
        <w:right w:val="none" w:sz="0" w:space="0" w:color="auto"/>
      </w:divBdr>
      <w:divsChild>
        <w:div w:id="503938849">
          <w:marLeft w:val="0"/>
          <w:marRight w:val="0"/>
          <w:marTop w:val="0"/>
          <w:marBottom w:val="0"/>
          <w:divBdr>
            <w:top w:val="none" w:sz="0" w:space="0" w:color="auto"/>
            <w:left w:val="none" w:sz="0" w:space="0" w:color="auto"/>
            <w:bottom w:val="none" w:sz="0" w:space="0" w:color="auto"/>
            <w:right w:val="none" w:sz="0" w:space="0" w:color="auto"/>
          </w:divBdr>
        </w:div>
        <w:div w:id="1270774741">
          <w:marLeft w:val="0"/>
          <w:marRight w:val="0"/>
          <w:marTop w:val="0"/>
          <w:marBottom w:val="0"/>
          <w:divBdr>
            <w:top w:val="none" w:sz="0" w:space="0" w:color="auto"/>
            <w:left w:val="none" w:sz="0" w:space="0" w:color="auto"/>
            <w:bottom w:val="none" w:sz="0" w:space="0" w:color="auto"/>
            <w:right w:val="none" w:sz="0" w:space="0" w:color="auto"/>
          </w:divBdr>
        </w:div>
      </w:divsChild>
    </w:div>
    <w:div w:id="1216430153">
      <w:bodyDiv w:val="1"/>
      <w:marLeft w:val="0"/>
      <w:marRight w:val="0"/>
      <w:marTop w:val="0"/>
      <w:marBottom w:val="0"/>
      <w:divBdr>
        <w:top w:val="none" w:sz="0" w:space="0" w:color="auto"/>
        <w:left w:val="none" w:sz="0" w:space="0" w:color="auto"/>
        <w:bottom w:val="none" w:sz="0" w:space="0" w:color="auto"/>
        <w:right w:val="none" w:sz="0" w:space="0" w:color="auto"/>
      </w:divBdr>
      <w:divsChild>
        <w:div w:id="1020399102">
          <w:marLeft w:val="0"/>
          <w:marRight w:val="0"/>
          <w:marTop w:val="0"/>
          <w:marBottom w:val="0"/>
          <w:divBdr>
            <w:top w:val="none" w:sz="0" w:space="0" w:color="auto"/>
            <w:left w:val="none" w:sz="0" w:space="0" w:color="auto"/>
            <w:bottom w:val="none" w:sz="0" w:space="0" w:color="auto"/>
            <w:right w:val="none" w:sz="0" w:space="0" w:color="auto"/>
          </w:divBdr>
        </w:div>
      </w:divsChild>
    </w:div>
    <w:div w:id="1232425444">
      <w:bodyDiv w:val="1"/>
      <w:marLeft w:val="0"/>
      <w:marRight w:val="0"/>
      <w:marTop w:val="0"/>
      <w:marBottom w:val="0"/>
      <w:divBdr>
        <w:top w:val="none" w:sz="0" w:space="0" w:color="auto"/>
        <w:left w:val="none" w:sz="0" w:space="0" w:color="auto"/>
        <w:bottom w:val="none" w:sz="0" w:space="0" w:color="auto"/>
        <w:right w:val="none" w:sz="0" w:space="0" w:color="auto"/>
      </w:divBdr>
    </w:div>
    <w:div w:id="1314869983">
      <w:bodyDiv w:val="1"/>
      <w:marLeft w:val="0"/>
      <w:marRight w:val="0"/>
      <w:marTop w:val="0"/>
      <w:marBottom w:val="0"/>
      <w:divBdr>
        <w:top w:val="none" w:sz="0" w:space="0" w:color="auto"/>
        <w:left w:val="none" w:sz="0" w:space="0" w:color="auto"/>
        <w:bottom w:val="none" w:sz="0" w:space="0" w:color="auto"/>
        <w:right w:val="none" w:sz="0" w:space="0" w:color="auto"/>
      </w:divBdr>
    </w:div>
    <w:div w:id="1446382675">
      <w:bodyDiv w:val="1"/>
      <w:marLeft w:val="0"/>
      <w:marRight w:val="0"/>
      <w:marTop w:val="0"/>
      <w:marBottom w:val="0"/>
      <w:divBdr>
        <w:top w:val="none" w:sz="0" w:space="0" w:color="auto"/>
        <w:left w:val="none" w:sz="0" w:space="0" w:color="auto"/>
        <w:bottom w:val="none" w:sz="0" w:space="0" w:color="auto"/>
        <w:right w:val="none" w:sz="0" w:space="0" w:color="auto"/>
      </w:divBdr>
    </w:div>
    <w:div w:id="1488739795">
      <w:bodyDiv w:val="1"/>
      <w:marLeft w:val="0"/>
      <w:marRight w:val="0"/>
      <w:marTop w:val="0"/>
      <w:marBottom w:val="0"/>
      <w:divBdr>
        <w:top w:val="none" w:sz="0" w:space="0" w:color="auto"/>
        <w:left w:val="none" w:sz="0" w:space="0" w:color="auto"/>
        <w:bottom w:val="none" w:sz="0" w:space="0" w:color="auto"/>
        <w:right w:val="none" w:sz="0" w:space="0" w:color="auto"/>
      </w:divBdr>
    </w:div>
    <w:div w:id="1499299606">
      <w:bodyDiv w:val="1"/>
      <w:marLeft w:val="0"/>
      <w:marRight w:val="0"/>
      <w:marTop w:val="0"/>
      <w:marBottom w:val="0"/>
      <w:divBdr>
        <w:top w:val="none" w:sz="0" w:space="0" w:color="auto"/>
        <w:left w:val="none" w:sz="0" w:space="0" w:color="auto"/>
        <w:bottom w:val="none" w:sz="0" w:space="0" w:color="auto"/>
        <w:right w:val="none" w:sz="0" w:space="0" w:color="auto"/>
      </w:divBdr>
    </w:div>
    <w:div w:id="1603339995">
      <w:bodyDiv w:val="1"/>
      <w:marLeft w:val="0"/>
      <w:marRight w:val="0"/>
      <w:marTop w:val="0"/>
      <w:marBottom w:val="0"/>
      <w:divBdr>
        <w:top w:val="none" w:sz="0" w:space="0" w:color="auto"/>
        <w:left w:val="none" w:sz="0" w:space="0" w:color="auto"/>
        <w:bottom w:val="none" w:sz="0" w:space="0" w:color="auto"/>
        <w:right w:val="none" w:sz="0" w:space="0" w:color="auto"/>
      </w:divBdr>
    </w:div>
    <w:div w:id="1608846777">
      <w:bodyDiv w:val="1"/>
      <w:marLeft w:val="0"/>
      <w:marRight w:val="0"/>
      <w:marTop w:val="0"/>
      <w:marBottom w:val="0"/>
      <w:divBdr>
        <w:top w:val="none" w:sz="0" w:space="0" w:color="auto"/>
        <w:left w:val="none" w:sz="0" w:space="0" w:color="auto"/>
        <w:bottom w:val="none" w:sz="0" w:space="0" w:color="auto"/>
        <w:right w:val="none" w:sz="0" w:space="0" w:color="auto"/>
      </w:divBdr>
    </w:div>
    <w:div w:id="1617953858">
      <w:bodyDiv w:val="1"/>
      <w:marLeft w:val="0"/>
      <w:marRight w:val="0"/>
      <w:marTop w:val="0"/>
      <w:marBottom w:val="0"/>
      <w:divBdr>
        <w:top w:val="none" w:sz="0" w:space="0" w:color="auto"/>
        <w:left w:val="none" w:sz="0" w:space="0" w:color="auto"/>
        <w:bottom w:val="none" w:sz="0" w:space="0" w:color="auto"/>
        <w:right w:val="none" w:sz="0" w:space="0" w:color="auto"/>
      </w:divBdr>
    </w:div>
    <w:div w:id="1785346738">
      <w:bodyDiv w:val="1"/>
      <w:marLeft w:val="0"/>
      <w:marRight w:val="0"/>
      <w:marTop w:val="0"/>
      <w:marBottom w:val="0"/>
      <w:divBdr>
        <w:top w:val="none" w:sz="0" w:space="0" w:color="auto"/>
        <w:left w:val="none" w:sz="0" w:space="0" w:color="auto"/>
        <w:bottom w:val="none" w:sz="0" w:space="0" w:color="auto"/>
        <w:right w:val="none" w:sz="0" w:space="0" w:color="auto"/>
      </w:divBdr>
      <w:divsChild>
        <w:div w:id="870804066">
          <w:marLeft w:val="0"/>
          <w:marRight w:val="0"/>
          <w:marTop w:val="0"/>
          <w:marBottom w:val="0"/>
          <w:divBdr>
            <w:top w:val="none" w:sz="0" w:space="0" w:color="auto"/>
            <w:left w:val="none" w:sz="0" w:space="0" w:color="auto"/>
            <w:bottom w:val="none" w:sz="0" w:space="0" w:color="auto"/>
            <w:right w:val="none" w:sz="0" w:space="0" w:color="auto"/>
          </w:divBdr>
        </w:div>
      </w:divsChild>
    </w:div>
    <w:div w:id="1785493827">
      <w:bodyDiv w:val="1"/>
      <w:marLeft w:val="0"/>
      <w:marRight w:val="0"/>
      <w:marTop w:val="0"/>
      <w:marBottom w:val="0"/>
      <w:divBdr>
        <w:top w:val="none" w:sz="0" w:space="0" w:color="auto"/>
        <w:left w:val="none" w:sz="0" w:space="0" w:color="auto"/>
        <w:bottom w:val="none" w:sz="0" w:space="0" w:color="auto"/>
        <w:right w:val="none" w:sz="0" w:space="0" w:color="auto"/>
      </w:divBdr>
      <w:divsChild>
        <w:div w:id="928005374">
          <w:marLeft w:val="0"/>
          <w:marRight w:val="0"/>
          <w:marTop w:val="0"/>
          <w:marBottom w:val="0"/>
          <w:divBdr>
            <w:top w:val="none" w:sz="0" w:space="0" w:color="auto"/>
            <w:left w:val="none" w:sz="0" w:space="0" w:color="auto"/>
            <w:bottom w:val="none" w:sz="0" w:space="0" w:color="auto"/>
            <w:right w:val="none" w:sz="0" w:space="0" w:color="auto"/>
          </w:divBdr>
        </w:div>
        <w:div w:id="1632517579">
          <w:marLeft w:val="0"/>
          <w:marRight w:val="0"/>
          <w:marTop w:val="0"/>
          <w:marBottom w:val="0"/>
          <w:divBdr>
            <w:top w:val="none" w:sz="0" w:space="0" w:color="auto"/>
            <w:left w:val="none" w:sz="0" w:space="0" w:color="auto"/>
            <w:bottom w:val="none" w:sz="0" w:space="0" w:color="auto"/>
            <w:right w:val="none" w:sz="0" w:space="0" w:color="auto"/>
          </w:divBdr>
        </w:div>
      </w:divsChild>
    </w:div>
    <w:div w:id="1811093687">
      <w:bodyDiv w:val="1"/>
      <w:marLeft w:val="0"/>
      <w:marRight w:val="0"/>
      <w:marTop w:val="0"/>
      <w:marBottom w:val="0"/>
      <w:divBdr>
        <w:top w:val="none" w:sz="0" w:space="0" w:color="auto"/>
        <w:left w:val="none" w:sz="0" w:space="0" w:color="auto"/>
        <w:bottom w:val="none" w:sz="0" w:space="0" w:color="auto"/>
        <w:right w:val="none" w:sz="0" w:space="0" w:color="auto"/>
      </w:divBdr>
    </w:div>
    <w:div w:id="1829665730">
      <w:bodyDiv w:val="1"/>
      <w:marLeft w:val="0"/>
      <w:marRight w:val="0"/>
      <w:marTop w:val="0"/>
      <w:marBottom w:val="0"/>
      <w:divBdr>
        <w:top w:val="none" w:sz="0" w:space="0" w:color="auto"/>
        <w:left w:val="none" w:sz="0" w:space="0" w:color="auto"/>
        <w:bottom w:val="none" w:sz="0" w:space="0" w:color="auto"/>
        <w:right w:val="none" w:sz="0" w:space="0" w:color="auto"/>
      </w:divBdr>
    </w:div>
    <w:div w:id="1878734652">
      <w:bodyDiv w:val="1"/>
      <w:marLeft w:val="0"/>
      <w:marRight w:val="0"/>
      <w:marTop w:val="0"/>
      <w:marBottom w:val="0"/>
      <w:divBdr>
        <w:top w:val="none" w:sz="0" w:space="0" w:color="auto"/>
        <w:left w:val="none" w:sz="0" w:space="0" w:color="auto"/>
        <w:bottom w:val="none" w:sz="0" w:space="0" w:color="auto"/>
        <w:right w:val="none" w:sz="0" w:space="0" w:color="auto"/>
      </w:divBdr>
    </w:div>
    <w:div w:id="1913081983">
      <w:bodyDiv w:val="1"/>
      <w:marLeft w:val="0"/>
      <w:marRight w:val="0"/>
      <w:marTop w:val="0"/>
      <w:marBottom w:val="0"/>
      <w:divBdr>
        <w:top w:val="none" w:sz="0" w:space="0" w:color="auto"/>
        <w:left w:val="none" w:sz="0" w:space="0" w:color="auto"/>
        <w:bottom w:val="none" w:sz="0" w:space="0" w:color="auto"/>
        <w:right w:val="none" w:sz="0" w:space="0" w:color="auto"/>
      </w:divBdr>
    </w:div>
    <w:div w:id="1979141179">
      <w:bodyDiv w:val="1"/>
      <w:marLeft w:val="0"/>
      <w:marRight w:val="0"/>
      <w:marTop w:val="0"/>
      <w:marBottom w:val="0"/>
      <w:divBdr>
        <w:top w:val="none" w:sz="0" w:space="0" w:color="auto"/>
        <w:left w:val="none" w:sz="0" w:space="0" w:color="auto"/>
        <w:bottom w:val="none" w:sz="0" w:space="0" w:color="auto"/>
        <w:right w:val="none" w:sz="0" w:space="0" w:color="auto"/>
      </w:divBdr>
      <w:divsChild>
        <w:div w:id="862673756">
          <w:marLeft w:val="0"/>
          <w:marRight w:val="0"/>
          <w:marTop w:val="0"/>
          <w:marBottom w:val="0"/>
          <w:divBdr>
            <w:top w:val="none" w:sz="0" w:space="0" w:color="auto"/>
            <w:left w:val="none" w:sz="0" w:space="0" w:color="auto"/>
            <w:bottom w:val="none" w:sz="0" w:space="0" w:color="auto"/>
            <w:right w:val="none" w:sz="0" w:space="0" w:color="auto"/>
          </w:divBdr>
        </w:div>
      </w:divsChild>
    </w:div>
    <w:div w:id="1988241848">
      <w:bodyDiv w:val="1"/>
      <w:marLeft w:val="0"/>
      <w:marRight w:val="0"/>
      <w:marTop w:val="0"/>
      <w:marBottom w:val="0"/>
      <w:divBdr>
        <w:top w:val="none" w:sz="0" w:space="0" w:color="auto"/>
        <w:left w:val="none" w:sz="0" w:space="0" w:color="auto"/>
        <w:bottom w:val="none" w:sz="0" w:space="0" w:color="auto"/>
        <w:right w:val="none" w:sz="0" w:space="0" w:color="auto"/>
      </w:divBdr>
      <w:divsChild>
        <w:div w:id="513108866">
          <w:marLeft w:val="0"/>
          <w:marRight w:val="0"/>
          <w:marTop w:val="0"/>
          <w:marBottom w:val="0"/>
          <w:divBdr>
            <w:top w:val="none" w:sz="0" w:space="0" w:color="auto"/>
            <w:left w:val="none" w:sz="0" w:space="0" w:color="auto"/>
            <w:bottom w:val="none" w:sz="0" w:space="0" w:color="auto"/>
            <w:right w:val="none" w:sz="0" w:space="0" w:color="auto"/>
          </w:divBdr>
        </w:div>
        <w:div w:id="945505097">
          <w:marLeft w:val="0"/>
          <w:marRight w:val="0"/>
          <w:marTop w:val="0"/>
          <w:marBottom w:val="0"/>
          <w:divBdr>
            <w:top w:val="none" w:sz="0" w:space="0" w:color="auto"/>
            <w:left w:val="none" w:sz="0" w:space="0" w:color="auto"/>
            <w:bottom w:val="none" w:sz="0" w:space="0" w:color="auto"/>
            <w:right w:val="none" w:sz="0" w:space="0" w:color="auto"/>
          </w:divBdr>
        </w:div>
        <w:div w:id="1541162150">
          <w:marLeft w:val="0"/>
          <w:marRight w:val="0"/>
          <w:marTop w:val="0"/>
          <w:marBottom w:val="0"/>
          <w:divBdr>
            <w:top w:val="none" w:sz="0" w:space="0" w:color="auto"/>
            <w:left w:val="none" w:sz="0" w:space="0" w:color="auto"/>
            <w:bottom w:val="none" w:sz="0" w:space="0" w:color="auto"/>
            <w:right w:val="none" w:sz="0" w:space="0" w:color="auto"/>
          </w:divBdr>
        </w:div>
        <w:div w:id="1588415800">
          <w:marLeft w:val="0"/>
          <w:marRight w:val="0"/>
          <w:marTop w:val="0"/>
          <w:marBottom w:val="0"/>
          <w:divBdr>
            <w:top w:val="none" w:sz="0" w:space="0" w:color="auto"/>
            <w:left w:val="none" w:sz="0" w:space="0" w:color="auto"/>
            <w:bottom w:val="none" w:sz="0" w:space="0" w:color="auto"/>
            <w:right w:val="none" w:sz="0" w:space="0" w:color="auto"/>
          </w:divBdr>
        </w:div>
      </w:divsChild>
    </w:div>
    <w:div w:id="2036423293">
      <w:bodyDiv w:val="1"/>
      <w:marLeft w:val="0"/>
      <w:marRight w:val="0"/>
      <w:marTop w:val="0"/>
      <w:marBottom w:val="0"/>
      <w:divBdr>
        <w:top w:val="none" w:sz="0" w:space="0" w:color="auto"/>
        <w:left w:val="none" w:sz="0" w:space="0" w:color="auto"/>
        <w:bottom w:val="none" w:sz="0" w:space="0" w:color="auto"/>
        <w:right w:val="none" w:sz="0" w:space="0" w:color="auto"/>
      </w:divBdr>
    </w:div>
    <w:div w:id="2095202697">
      <w:bodyDiv w:val="1"/>
      <w:marLeft w:val="0"/>
      <w:marRight w:val="0"/>
      <w:marTop w:val="0"/>
      <w:marBottom w:val="0"/>
      <w:divBdr>
        <w:top w:val="none" w:sz="0" w:space="0" w:color="auto"/>
        <w:left w:val="none" w:sz="0" w:space="0" w:color="auto"/>
        <w:bottom w:val="none" w:sz="0" w:space="0" w:color="auto"/>
        <w:right w:val="none" w:sz="0" w:space="0" w:color="auto"/>
      </w:divBdr>
    </w:div>
    <w:div w:id="2119061897">
      <w:bodyDiv w:val="1"/>
      <w:marLeft w:val="0"/>
      <w:marRight w:val="0"/>
      <w:marTop w:val="0"/>
      <w:marBottom w:val="0"/>
      <w:divBdr>
        <w:top w:val="none" w:sz="0" w:space="0" w:color="auto"/>
        <w:left w:val="none" w:sz="0" w:space="0" w:color="auto"/>
        <w:bottom w:val="none" w:sz="0" w:space="0" w:color="auto"/>
        <w:right w:val="none" w:sz="0" w:space="0" w:color="auto"/>
      </w:divBdr>
      <w:divsChild>
        <w:div w:id="1208642257">
          <w:marLeft w:val="0"/>
          <w:marRight w:val="0"/>
          <w:marTop w:val="0"/>
          <w:marBottom w:val="0"/>
          <w:divBdr>
            <w:top w:val="none" w:sz="0" w:space="0" w:color="auto"/>
            <w:left w:val="none" w:sz="0" w:space="0" w:color="auto"/>
            <w:bottom w:val="none" w:sz="0" w:space="0" w:color="auto"/>
            <w:right w:val="none" w:sz="0" w:space="0" w:color="auto"/>
          </w:divBdr>
        </w:div>
        <w:div w:id="1974478656">
          <w:marLeft w:val="0"/>
          <w:marRight w:val="0"/>
          <w:marTop w:val="0"/>
          <w:marBottom w:val="0"/>
          <w:divBdr>
            <w:top w:val="none" w:sz="0" w:space="0" w:color="auto"/>
            <w:left w:val="none" w:sz="0" w:space="0" w:color="auto"/>
            <w:bottom w:val="none" w:sz="0" w:space="0" w:color="auto"/>
            <w:right w:val="none" w:sz="0" w:space="0" w:color="auto"/>
          </w:divBdr>
        </w:div>
      </w:divsChild>
    </w:div>
    <w:div w:id="213768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0F740014232944A4C8CA2C217F2078" ma:contentTypeVersion="16" ma:contentTypeDescription="Create a new document." ma:contentTypeScope="" ma:versionID="450ba8394bbe670ebf91237ed2dc4ade">
  <xsd:schema xmlns:xsd="http://www.w3.org/2001/XMLSchema" xmlns:xs="http://www.w3.org/2001/XMLSchema" xmlns:p="http://schemas.microsoft.com/office/2006/metadata/properties" xmlns:ns2="c81986ab-8a06-4fcf-8f0e-b1db8c1ce198" xmlns:ns3="93be59e3-129f-4f51-bcce-a0522aded1aa" targetNamespace="http://schemas.microsoft.com/office/2006/metadata/properties" ma:root="true" ma:fieldsID="4d0b488a9affba6097f538cf3c30ea7d" ns2:_="" ns3:_="">
    <xsd:import namespace="c81986ab-8a06-4fcf-8f0e-b1db8c1ce198"/>
    <xsd:import namespace="93be59e3-129f-4f51-bcce-a0522aded1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986ab-8a06-4fcf-8f0e-b1db8c1ce1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e7c482-cb11-48fe-baf6-c7c41126a26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be59e3-129f-4f51-bcce-a0522aded1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71396d-1a93-4535-90bd-8032c279f3d4}" ma:internalName="TaxCatchAll" ma:showField="CatchAllData" ma:web="93be59e3-129f-4f51-bcce-a0522aded1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be59e3-129f-4f51-bcce-a0522aded1aa" xsi:nil="true"/>
    <lcf76f155ced4ddcb4097134ff3c332f xmlns="c81986ab-8a06-4fcf-8f0e-b1db8c1ce19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DE85A-EFF4-4728-8AAA-49F86A030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986ab-8a06-4fcf-8f0e-b1db8c1ce198"/>
    <ds:schemaRef ds:uri="93be59e3-129f-4f51-bcce-a0522aded1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C93BDB-BB28-41C8-BC2C-37D1FAC6C348}">
  <ds:schemaRefs>
    <ds:schemaRef ds:uri="http://schemas.microsoft.com/sharepoint/v3/contenttype/forms"/>
  </ds:schemaRefs>
</ds:datastoreItem>
</file>

<file path=customXml/itemProps3.xml><?xml version="1.0" encoding="utf-8"?>
<ds:datastoreItem xmlns:ds="http://schemas.openxmlformats.org/officeDocument/2006/customXml" ds:itemID="{70694E15-9525-4EEF-A30B-B5886B30F5D1}">
  <ds:schemaRefs>
    <ds:schemaRef ds:uri="http://schemas.microsoft.com/office/2006/metadata/properties"/>
    <ds:schemaRef ds:uri="http://schemas.microsoft.com/office/infopath/2007/PartnerControls"/>
    <ds:schemaRef ds:uri="93be59e3-129f-4f51-bcce-a0522aded1aa"/>
    <ds:schemaRef ds:uri="c81986ab-8a06-4fcf-8f0e-b1db8c1ce198"/>
  </ds:schemaRefs>
</ds:datastoreItem>
</file>

<file path=customXml/itemProps4.xml><?xml version="1.0" encoding="utf-8"?>
<ds:datastoreItem xmlns:ds="http://schemas.openxmlformats.org/officeDocument/2006/customXml" ds:itemID="{C387532D-42DE-4598-9A63-CA767E253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2581</Words>
  <Characters>14718</Characters>
  <Application>Microsoft Office Word</Application>
  <DocSecurity>0</DocSecurity>
  <Lines>122</Lines>
  <Paragraphs>34</Paragraphs>
  <ScaleCrop>false</ScaleCrop>
  <Company/>
  <LinksUpToDate>false</LinksUpToDate>
  <CharactersWithSpaces>17265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Archidata</dc:creator>
  <cp:keywords/>
  <cp:lastModifiedBy>Greta Modula</cp:lastModifiedBy>
  <cp:revision>260</cp:revision>
  <cp:lastPrinted>2021-09-03T16:56:00Z</cp:lastPrinted>
  <dcterms:created xsi:type="dcterms:W3CDTF">2023-01-11T20:01:00Z</dcterms:created>
  <dcterms:modified xsi:type="dcterms:W3CDTF">2025-09-05T09:32:00Z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0x010100020F740014232944A4C8CA2C217F2078</vt:lpwstr>
  </property>
  <property fmtid="{D5CDD505-2E9C-101B-9397-08002B2CF9AE}" pid="3" name="MediaServiceImageTags">
    <vt:lpwstr/>
  </property>
</Properties>
</file>